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91D" w:rsidRDefault="004527A4" w:rsidP="00230796">
      <w:pPr>
        <w:spacing w:after="0" w:line="240" w:lineRule="auto"/>
        <w:rPr>
          <w:rFonts w:ascii="Times New Roman" w:hAnsi="Times New Roman"/>
          <w:b/>
          <w:bCs/>
          <w:caps/>
          <w:sz w:val="28"/>
          <w:szCs w:val="28"/>
          <w:lang w:val="en-US"/>
        </w:rPr>
      </w:pPr>
      <w:r>
        <w:rPr>
          <w:rFonts w:ascii="Times New Roman" w:hAnsi="Times New Roman"/>
          <w:b/>
          <w:bCs/>
          <w:cap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-756285</wp:posOffset>
            </wp:positionH>
            <wp:positionV relativeFrom="paragraph">
              <wp:posOffset>-358140</wp:posOffset>
            </wp:positionV>
            <wp:extent cx="6868160" cy="9963150"/>
            <wp:effectExtent l="19050" t="0" r="8890" b="0"/>
            <wp:wrapThrough wrapText="bothSides">
              <wp:wrapPolygon edited="0">
                <wp:start x="-60" y="0"/>
                <wp:lineTo x="-60" y="21559"/>
                <wp:lineTo x="21628" y="21559"/>
                <wp:lineTo x="21628" y="0"/>
                <wp:lineTo x="-60" y="0"/>
              </wp:wrapPolygon>
            </wp:wrapThrough>
            <wp:docPr id="1" name="Рисунок 0" descr="Слайд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айд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8160" cy="9963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611FF" w:rsidRPr="00D56EC9" w:rsidRDefault="006611FF" w:rsidP="00230796">
      <w:pPr>
        <w:pStyle w:val="af8"/>
        <w:jc w:val="both"/>
        <w:rPr>
          <w:rFonts w:ascii="Times New Roman" w:hAnsi="Times New Roman"/>
          <w:b/>
          <w:bCs/>
          <w:caps/>
          <w:sz w:val="28"/>
          <w:szCs w:val="28"/>
        </w:rPr>
      </w:pPr>
    </w:p>
    <w:p w:rsidR="00191D6C" w:rsidRDefault="00191D6C" w:rsidP="00230796">
      <w:pPr>
        <w:pStyle w:val="af8"/>
        <w:jc w:val="center"/>
        <w:rPr>
          <w:rFonts w:ascii="Times New Roman" w:hAnsi="Times New Roman"/>
          <w:b/>
          <w:bCs/>
          <w:caps/>
          <w:color w:val="0070C0"/>
          <w:sz w:val="28"/>
          <w:szCs w:val="28"/>
        </w:rPr>
      </w:pPr>
      <w:r w:rsidRPr="007D7133">
        <w:rPr>
          <w:rFonts w:ascii="Times New Roman" w:hAnsi="Times New Roman"/>
          <w:b/>
          <w:bCs/>
          <w:caps/>
          <w:color w:val="0070C0"/>
          <w:sz w:val="28"/>
          <w:szCs w:val="28"/>
        </w:rPr>
        <w:t>содержание</w:t>
      </w:r>
    </w:p>
    <w:p w:rsidR="0081006C" w:rsidRPr="007D7133" w:rsidRDefault="0081006C" w:rsidP="00230796">
      <w:pPr>
        <w:pStyle w:val="af8"/>
        <w:jc w:val="center"/>
        <w:rPr>
          <w:rFonts w:ascii="Times New Roman" w:hAnsi="Times New Roman"/>
          <w:b/>
          <w:bCs/>
          <w:caps/>
          <w:color w:val="0070C0"/>
          <w:sz w:val="28"/>
          <w:szCs w:val="28"/>
        </w:rPr>
      </w:pPr>
    </w:p>
    <w:tbl>
      <w:tblPr>
        <w:tblStyle w:val="aa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31"/>
        <w:gridCol w:w="816"/>
      </w:tblGrid>
      <w:tr w:rsidR="007D7133" w:rsidTr="0081006C">
        <w:tc>
          <w:tcPr>
            <w:tcW w:w="8931" w:type="dxa"/>
          </w:tcPr>
          <w:p w:rsidR="007D7133" w:rsidRDefault="007D7133" w:rsidP="00230796">
            <w:pPr>
              <w:pStyle w:val="af8"/>
              <w:spacing w:line="360" w:lineRule="auto"/>
              <w:jc w:val="both"/>
              <w:rPr>
                <w:b/>
                <w:bCs/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 xml:space="preserve">1. </w:t>
            </w:r>
            <w:r w:rsidRPr="00D56EC9">
              <w:rPr>
                <w:sz w:val="28"/>
                <w:szCs w:val="28"/>
              </w:rPr>
              <w:t>Пояснительн</w:t>
            </w:r>
            <w:r>
              <w:rPr>
                <w:sz w:val="28"/>
                <w:szCs w:val="28"/>
              </w:rPr>
              <w:t>ая записка</w:t>
            </w:r>
          </w:p>
        </w:tc>
        <w:tc>
          <w:tcPr>
            <w:tcW w:w="816" w:type="dxa"/>
          </w:tcPr>
          <w:p w:rsidR="007D7133" w:rsidRDefault="0081006C" w:rsidP="00230796">
            <w:pPr>
              <w:pStyle w:val="af8"/>
              <w:jc w:val="both"/>
              <w:rPr>
                <w:b/>
                <w:bCs/>
                <w:caps/>
                <w:sz w:val="28"/>
                <w:szCs w:val="28"/>
              </w:rPr>
            </w:pPr>
            <w:r>
              <w:rPr>
                <w:b/>
                <w:bCs/>
                <w:caps/>
                <w:sz w:val="28"/>
                <w:szCs w:val="28"/>
              </w:rPr>
              <w:t>3</w:t>
            </w:r>
          </w:p>
        </w:tc>
      </w:tr>
      <w:tr w:rsidR="007D7133" w:rsidTr="0081006C">
        <w:tc>
          <w:tcPr>
            <w:tcW w:w="8931" w:type="dxa"/>
          </w:tcPr>
          <w:p w:rsidR="007D7133" w:rsidRDefault="007D7133" w:rsidP="00230796">
            <w:pPr>
              <w:pStyle w:val="af8"/>
              <w:spacing w:line="360" w:lineRule="auto"/>
              <w:jc w:val="both"/>
              <w:rPr>
                <w:b/>
                <w:bCs/>
                <w:caps/>
                <w:sz w:val="28"/>
                <w:szCs w:val="28"/>
              </w:rPr>
            </w:pPr>
            <w:r w:rsidRPr="007D713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. </w:t>
            </w:r>
            <w:r w:rsidRPr="00D56EC9">
              <w:rPr>
                <w:sz w:val="28"/>
                <w:szCs w:val="28"/>
              </w:rPr>
              <w:t>Концептуальные основы п</w:t>
            </w:r>
            <w:r>
              <w:rPr>
                <w:sz w:val="28"/>
                <w:szCs w:val="28"/>
              </w:rPr>
              <w:t>рограммы</w:t>
            </w:r>
          </w:p>
        </w:tc>
        <w:tc>
          <w:tcPr>
            <w:tcW w:w="816" w:type="dxa"/>
          </w:tcPr>
          <w:p w:rsidR="007D7133" w:rsidRDefault="0081006C" w:rsidP="00230796">
            <w:pPr>
              <w:pStyle w:val="af8"/>
              <w:jc w:val="both"/>
              <w:rPr>
                <w:b/>
                <w:bCs/>
                <w:caps/>
                <w:sz w:val="28"/>
                <w:szCs w:val="28"/>
              </w:rPr>
            </w:pPr>
            <w:r>
              <w:rPr>
                <w:b/>
                <w:bCs/>
                <w:caps/>
                <w:sz w:val="28"/>
                <w:szCs w:val="28"/>
              </w:rPr>
              <w:t>4</w:t>
            </w:r>
          </w:p>
        </w:tc>
      </w:tr>
      <w:tr w:rsidR="007D7133" w:rsidTr="0081006C">
        <w:tc>
          <w:tcPr>
            <w:tcW w:w="8931" w:type="dxa"/>
          </w:tcPr>
          <w:p w:rsidR="007D7133" w:rsidRDefault="007D7133" w:rsidP="00230796">
            <w:pPr>
              <w:pStyle w:val="af8"/>
              <w:spacing w:line="360" w:lineRule="auto"/>
              <w:jc w:val="both"/>
              <w:rPr>
                <w:b/>
                <w:bCs/>
                <w:caps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3. </w:t>
            </w:r>
            <w:r w:rsidRPr="00D56EC9">
              <w:rPr>
                <w:bCs/>
                <w:color w:val="000000"/>
                <w:sz w:val="28"/>
                <w:szCs w:val="28"/>
              </w:rPr>
              <w:t>Характеристика содер</w:t>
            </w:r>
            <w:r>
              <w:rPr>
                <w:bCs/>
                <w:color w:val="000000"/>
                <w:sz w:val="28"/>
                <w:szCs w:val="28"/>
              </w:rPr>
              <w:t>жания деятельности</w:t>
            </w:r>
          </w:p>
        </w:tc>
        <w:tc>
          <w:tcPr>
            <w:tcW w:w="816" w:type="dxa"/>
          </w:tcPr>
          <w:p w:rsidR="007D7133" w:rsidRDefault="00AD6B68" w:rsidP="00230796">
            <w:pPr>
              <w:pStyle w:val="af8"/>
              <w:jc w:val="both"/>
              <w:rPr>
                <w:b/>
                <w:bCs/>
                <w:caps/>
                <w:sz w:val="28"/>
                <w:szCs w:val="28"/>
              </w:rPr>
            </w:pPr>
            <w:r>
              <w:rPr>
                <w:b/>
                <w:bCs/>
                <w:caps/>
                <w:sz w:val="28"/>
                <w:szCs w:val="28"/>
              </w:rPr>
              <w:t>6</w:t>
            </w:r>
          </w:p>
        </w:tc>
      </w:tr>
      <w:tr w:rsidR="007D7133" w:rsidTr="0081006C">
        <w:tc>
          <w:tcPr>
            <w:tcW w:w="8931" w:type="dxa"/>
          </w:tcPr>
          <w:p w:rsidR="007D7133" w:rsidRPr="007D7133" w:rsidRDefault="007D7133" w:rsidP="00230796">
            <w:pPr>
              <w:pStyle w:val="af8"/>
              <w:spacing w:line="360" w:lineRule="auto"/>
              <w:ind w:left="284"/>
              <w:jc w:val="both"/>
              <w:rPr>
                <w:b/>
                <w:bCs/>
                <w:i/>
                <w:caps/>
                <w:sz w:val="28"/>
                <w:szCs w:val="28"/>
              </w:rPr>
            </w:pPr>
            <w:r w:rsidRPr="007D7133">
              <w:rPr>
                <w:bCs/>
                <w:i/>
                <w:color w:val="000000"/>
                <w:sz w:val="28"/>
                <w:szCs w:val="28"/>
              </w:rPr>
              <w:t>3.1. Структура учреждения</w:t>
            </w:r>
          </w:p>
        </w:tc>
        <w:tc>
          <w:tcPr>
            <w:tcW w:w="816" w:type="dxa"/>
          </w:tcPr>
          <w:p w:rsidR="007D7133" w:rsidRDefault="00AD6B68" w:rsidP="00230796">
            <w:pPr>
              <w:pStyle w:val="af8"/>
              <w:jc w:val="both"/>
              <w:rPr>
                <w:b/>
                <w:bCs/>
                <w:caps/>
                <w:sz w:val="28"/>
                <w:szCs w:val="28"/>
              </w:rPr>
            </w:pPr>
            <w:r>
              <w:rPr>
                <w:b/>
                <w:bCs/>
                <w:caps/>
                <w:sz w:val="28"/>
                <w:szCs w:val="28"/>
              </w:rPr>
              <w:t>6</w:t>
            </w:r>
          </w:p>
        </w:tc>
      </w:tr>
      <w:tr w:rsidR="007D7133" w:rsidTr="0081006C">
        <w:tc>
          <w:tcPr>
            <w:tcW w:w="8931" w:type="dxa"/>
          </w:tcPr>
          <w:p w:rsidR="007D7133" w:rsidRPr="007D7133" w:rsidRDefault="007D7133" w:rsidP="00230796">
            <w:pPr>
              <w:pStyle w:val="af8"/>
              <w:spacing w:line="360" w:lineRule="auto"/>
              <w:ind w:left="284"/>
              <w:jc w:val="both"/>
              <w:rPr>
                <w:b/>
                <w:bCs/>
                <w:i/>
                <w:caps/>
                <w:sz w:val="28"/>
                <w:szCs w:val="28"/>
              </w:rPr>
            </w:pPr>
            <w:r w:rsidRPr="007D7133">
              <w:rPr>
                <w:i/>
                <w:sz w:val="28"/>
                <w:szCs w:val="28"/>
              </w:rPr>
              <w:t>3.2. Образовательная деятельность</w:t>
            </w:r>
          </w:p>
        </w:tc>
        <w:tc>
          <w:tcPr>
            <w:tcW w:w="816" w:type="dxa"/>
          </w:tcPr>
          <w:p w:rsidR="007D7133" w:rsidRDefault="0081006C" w:rsidP="00230796">
            <w:pPr>
              <w:pStyle w:val="af8"/>
              <w:jc w:val="both"/>
              <w:rPr>
                <w:b/>
                <w:bCs/>
                <w:caps/>
                <w:sz w:val="28"/>
                <w:szCs w:val="28"/>
              </w:rPr>
            </w:pPr>
            <w:r>
              <w:rPr>
                <w:b/>
                <w:bCs/>
                <w:caps/>
                <w:sz w:val="28"/>
                <w:szCs w:val="28"/>
              </w:rPr>
              <w:t>6</w:t>
            </w:r>
          </w:p>
        </w:tc>
      </w:tr>
      <w:tr w:rsidR="007D7133" w:rsidTr="0081006C">
        <w:tc>
          <w:tcPr>
            <w:tcW w:w="8931" w:type="dxa"/>
          </w:tcPr>
          <w:p w:rsidR="007D7133" w:rsidRPr="007D7133" w:rsidRDefault="007D7133" w:rsidP="00230796">
            <w:pPr>
              <w:pStyle w:val="af8"/>
              <w:spacing w:line="360" w:lineRule="auto"/>
              <w:ind w:left="284"/>
              <w:jc w:val="both"/>
              <w:rPr>
                <w:b/>
                <w:bCs/>
                <w:i/>
                <w:caps/>
                <w:sz w:val="28"/>
                <w:szCs w:val="28"/>
              </w:rPr>
            </w:pPr>
            <w:r w:rsidRPr="007D7133">
              <w:rPr>
                <w:i/>
                <w:sz w:val="28"/>
                <w:szCs w:val="28"/>
              </w:rPr>
              <w:t>3.3. Воспитательная деятельность</w:t>
            </w:r>
          </w:p>
        </w:tc>
        <w:tc>
          <w:tcPr>
            <w:tcW w:w="816" w:type="dxa"/>
          </w:tcPr>
          <w:p w:rsidR="007D7133" w:rsidRDefault="0081006C" w:rsidP="00230796">
            <w:pPr>
              <w:pStyle w:val="af8"/>
              <w:jc w:val="both"/>
              <w:rPr>
                <w:b/>
                <w:bCs/>
                <w:caps/>
                <w:sz w:val="28"/>
                <w:szCs w:val="28"/>
              </w:rPr>
            </w:pPr>
            <w:r>
              <w:rPr>
                <w:b/>
                <w:bCs/>
                <w:caps/>
                <w:sz w:val="28"/>
                <w:szCs w:val="28"/>
              </w:rPr>
              <w:t>11</w:t>
            </w:r>
          </w:p>
        </w:tc>
      </w:tr>
      <w:tr w:rsidR="007D7133" w:rsidTr="0081006C">
        <w:tc>
          <w:tcPr>
            <w:tcW w:w="8931" w:type="dxa"/>
          </w:tcPr>
          <w:p w:rsidR="007D7133" w:rsidRPr="007D7133" w:rsidRDefault="007D7133" w:rsidP="00230796">
            <w:pPr>
              <w:pStyle w:val="af8"/>
              <w:spacing w:line="360" w:lineRule="auto"/>
              <w:ind w:left="284"/>
              <w:jc w:val="both"/>
              <w:rPr>
                <w:b/>
                <w:bCs/>
                <w:i/>
                <w:caps/>
                <w:sz w:val="28"/>
                <w:szCs w:val="28"/>
              </w:rPr>
            </w:pPr>
            <w:r w:rsidRPr="007D7133">
              <w:rPr>
                <w:i/>
                <w:sz w:val="28"/>
                <w:szCs w:val="28"/>
              </w:rPr>
              <w:t>3.4. Работа с семьей</w:t>
            </w:r>
          </w:p>
        </w:tc>
        <w:tc>
          <w:tcPr>
            <w:tcW w:w="816" w:type="dxa"/>
          </w:tcPr>
          <w:p w:rsidR="007D7133" w:rsidRPr="005B520F" w:rsidRDefault="0081006C" w:rsidP="005B520F">
            <w:pPr>
              <w:pStyle w:val="af8"/>
              <w:jc w:val="both"/>
              <w:rPr>
                <w:b/>
                <w:bCs/>
                <w:caps/>
                <w:sz w:val="28"/>
                <w:szCs w:val="28"/>
                <w:lang w:val="en-US"/>
              </w:rPr>
            </w:pPr>
            <w:r>
              <w:rPr>
                <w:b/>
                <w:bCs/>
                <w:caps/>
                <w:sz w:val="28"/>
                <w:szCs w:val="28"/>
              </w:rPr>
              <w:t>1</w:t>
            </w:r>
            <w:r w:rsidR="005B520F">
              <w:rPr>
                <w:b/>
                <w:bCs/>
                <w:caps/>
                <w:sz w:val="28"/>
                <w:szCs w:val="28"/>
                <w:lang w:val="en-US"/>
              </w:rPr>
              <w:t>9</w:t>
            </w:r>
          </w:p>
        </w:tc>
      </w:tr>
      <w:tr w:rsidR="007D7133" w:rsidTr="0081006C">
        <w:tc>
          <w:tcPr>
            <w:tcW w:w="8931" w:type="dxa"/>
          </w:tcPr>
          <w:p w:rsidR="007D7133" w:rsidRDefault="007D7133" w:rsidP="00230796">
            <w:pPr>
              <w:pStyle w:val="af8"/>
              <w:spacing w:line="360" w:lineRule="auto"/>
              <w:jc w:val="both"/>
              <w:rPr>
                <w:b/>
                <w:bCs/>
                <w:caps/>
                <w:sz w:val="28"/>
                <w:szCs w:val="28"/>
              </w:rPr>
            </w:pPr>
            <w:r w:rsidRPr="00D56EC9">
              <w:rPr>
                <w:sz w:val="28"/>
                <w:szCs w:val="28"/>
              </w:rPr>
              <w:t>4. Ресурсное обеспечение программы</w:t>
            </w:r>
          </w:p>
        </w:tc>
        <w:tc>
          <w:tcPr>
            <w:tcW w:w="816" w:type="dxa"/>
          </w:tcPr>
          <w:p w:rsidR="007D7133" w:rsidRPr="005B520F" w:rsidRDefault="005B520F" w:rsidP="00230796">
            <w:pPr>
              <w:pStyle w:val="af8"/>
              <w:jc w:val="both"/>
              <w:rPr>
                <w:b/>
                <w:bCs/>
                <w:caps/>
                <w:sz w:val="28"/>
                <w:szCs w:val="28"/>
                <w:lang w:val="en-US"/>
              </w:rPr>
            </w:pPr>
            <w:r>
              <w:rPr>
                <w:b/>
                <w:bCs/>
                <w:caps/>
                <w:sz w:val="28"/>
                <w:szCs w:val="28"/>
                <w:lang w:val="en-US"/>
              </w:rPr>
              <w:t>20</w:t>
            </w:r>
          </w:p>
        </w:tc>
      </w:tr>
      <w:tr w:rsidR="007D7133" w:rsidTr="0081006C">
        <w:tc>
          <w:tcPr>
            <w:tcW w:w="8931" w:type="dxa"/>
          </w:tcPr>
          <w:p w:rsidR="007D7133" w:rsidRPr="007D7133" w:rsidRDefault="007D7133" w:rsidP="00230796">
            <w:pPr>
              <w:pStyle w:val="af8"/>
              <w:spacing w:line="360" w:lineRule="auto"/>
              <w:ind w:left="284"/>
              <w:jc w:val="both"/>
              <w:rPr>
                <w:i/>
                <w:sz w:val="28"/>
                <w:szCs w:val="28"/>
              </w:rPr>
            </w:pPr>
            <w:r w:rsidRPr="007D7133">
              <w:rPr>
                <w:i/>
                <w:sz w:val="28"/>
                <w:szCs w:val="28"/>
              </w:rPr>
              <w:t>4.1. Кадры</w:t>
            </w:r>
          </w:p>
        </w:tc>
        <w:tc>
          <w:tcPr>
            <w:tcW w:w="816" w:type="dxa"/>
          </w:tcPr>
          <w:p w:rsidR="007D7133" w:rsidRPr="005B520F" w:rsidRDefault="005B520F" w:rsidP="00230796">
            <w:pPr>
              <w:pStyle w:val="af8"/>
              <w:jc w:val="both"/>
              <w:rPr>
                <w:b/>
                <w:bCs/>
                <w:caps/>
                <w:sz w:val="28"/>
                <w:szCs w:val="28"/>
                <w:lang w:val="en-US"/>
              </w:rPr>
            </w:pPr>
            <w:r>
              <w:rPr>
                <w:b/>
                <w:bCs/>
                <w:caps/>
                <w:sz w:val="28"/>
                <w:szCs w:val="28"/>
                <w:lang w:val="en-US"/>
              </w:rPr>
              <w:t>20</w:t>
            </w:r>
          </w:p>
        </w:tc>
      </w:tr>
      <w:tr w:rsidR="007D7133" w:rsidTr="0081006C">
        <w:tc>
          <w:tcPr>
            <w:tcW w:w="8931" w:type="dxa"/>
          </w:tcPr>
          <w:p w:rsidR="007D7133" w:rsidRPr="007D7133" w:rsidRDefault="007D7133" w:rsidP="00230796">
            <w:pPr>
              <w:pStyle w:val="af8"/>
              <w:spacing w:line="360" w:lineRule="auto"/>
              <w:ind w:left="284"/>
              <w:jc w:val="both"/>
              <w:rPr>
                <w:i/>
                <w:sz w:val="28"/>
                <w:szCs w:val="28"/>
              </w:rPr>
            </w:pPr>
            <w:r w:rsidRPr="007D7133">
              <w:rPr>
                <w:i/>
                <w:sz w:val="28"/>
                <w:szCs w:val="28"/>
              </w:rPr>
              <w:t>4.2. Научно- методическое обеспечение программы</w:t>
            </w:r>
          </w:p>
        </w:tc>
        <w:tc>
          <w:tcPr>
            <w:tcW w:w="816" w:type="dxa"/>
          </w:tcPr>
          <w:p w:rsidR="007D7133" w:rsidRDefault="0081006C" w:rsidP="00AD6B68">
            <w:pPr>
              <w:pStyle w:val="af8"/>
              <w:jc w:val="both"/>
              <w:rPr>
                <w:b/>
                <w:bCs/>
                <w:caps/>
                <w:sz w:val="28"/>
                <w:szCs w:val="28"/>
              </w:rPr>
            </w:pPr>
            <w:r>
              <w:rPr>
                <w:b/>
                <w:bCs/>
                <w:caps/>
                <w:sz w:val="28"/>
                <w:szCs w:val="28"/>
              </w:rPr>
              <w:t>2</w:t>
            </w:r>
            <w:r w:rsidR="00AD6B68">
              <w:rPr>
                <w:b/>
                <w:bCs/>
                <w:caps/>
                <w:sz w:val="28"/>
                <w:szCs w:val="28"/>
              </w:rPr>
              <w:t>1</w:t>
            </w:r>
          </w:p>
        </w:tc>
      </w:tr>
      <w:tr w:rsidR="007D7133" w:rsidTr="0081006C">
        <w:tc>
          <w:tcPr>
            <w:tcW w:w="8931" w:type="dxa"/>
          </w:tcPr>
          <w:p w:rsidR="007D7133" w:rsidRPr="007D7133" w:rsidRDefault="007D7133" w:rsidP="00AD6B68">
            <w:pPr>
              <w:pStyle w:val="af8"/>
              <w:tabs>
                <w:tab w:val="left" w:pos="426"/>
              </w:tabs>
              <w:spacing w:line="360" w:lineRule="auto"/>
              <w:ind w:left="284"/>
              <w:jc w:val="both"/>
              <w:rPr>
                <w:i/>
                <w:sz w:val="28"/>
                <w:szCs w:val="28"/>
              </w:rPr>
            </w:pPr>
            <w:r w:rsidRPr="007D7133">
              <w:rPr>
                <w:i/>
                <w:sz w:val="28"/>
                <w:szCs w:val="28"/>
              </w:rPr>
              <w:t xml:space="preserve">4.3. </w:t>
            </w:r>
            <w:r w:rsidR="00AD6B68">
              <w:rPr>
                <w:i/>
                <w:sz w:val="28"/>
                <w:szCs w:val="28"/>
              </w:rPr>
              <w:t>Социально-п</w:t>
            </w:r>
            <w:r w:rsidRPr="007D7133">
              <w:rPr>
                <w:i/>
                <w:sz w:val="28"/>
                <w:szCs w:val="28"/>
              </w:rPr>
              <w:t>сихологическое сопровождение образовательно- воспитательного процесса ЦРТДЮ «Созвездие»</w:t>
            </w:r>
          </w:p>
        </w:tc>
        <w:tc>
          <w:tcPr>
            <w:tcW w:w="816" w:type="dxa"/>
          </w:tcPr>
          <w:p w:rsidR="007D7133" w:rsidRDefault="0081006C" w:rsidP="00AD6B68">
            <w:pPr>
              <w:pStyle w:val="af8"/>
              <w:jc w:val="both"/>
              <w:rPr>
                <w:b/>
                <w:bCs/>
                <w:caps/>
                <w:sz w:val="28"/>
                <w:szCs w:val="28"/>
              </w:rPr>
            </w:pPr>
            <w:r>
              <w:rPr>
                <w:b/>
                <w:bCs/>
                <w:caps/>
                <w:sz w:val="28"/>
                <w:szCs w:val="28"/>
              </w:rPr>
              <w:t>2</w:t>
            </w:r>
            <w:r w:rsidR="00AD6B68">
              <w:rPr>
                <w:b/>
                <w:bCs/>
                <w:caps/>
                <w:sz w:val="28"/>
                <w:szCs w:val="28"/>
              </w:rPr>
              <w:t>3</w:t>
            </w:r>
          </w:p>
        </w:tc>
      </w:tr>
      <w:tr w:rsidR="007D7133" w:rsidTr="0081006C">
        <w:tc>
          <w:tcPr>
            <w:tcW w:w="8931" w:type="dxa"/>
          </w:tcPr>
          <w:p w:rsidR="007D7133" w:rsidRPr="00D56EC9" w:rsidRDefault="007D7133" w:rsidP="005B520F">
            <w:pPr>
              <w:pStyle w:val="af8"/>
              <w:spacing w:line="360" w:lineRule="auto"/>
              <w:jc w:val="both"/>
              <w:rPr>
                <w:sz w:val="28"/>
                <w:szCs w:val="28"/>
              </w:rPr>
            </w:pPr>
            <w:r w:rsidRPr="00D56EC9">
              <w:rPr>
                <w:sz w:val="28"/>
                <w:szCs w:val="28"/>
              </w:rPr>
              <w:t>5. Управление процессом функционирования  учреждения</w:t>
            </w:r>
            <w:r w:rsidRPr="00C823A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м</w:t>
            </w:r>
            <w:r w:rsidRPr="00D56EC9">
              <w:rPr>
                <w:sz w:val="28"/>
                <w:szCs w:val="28"/>
              </w:rPr>
              <w:t>еханизм реализации програм</w:t>
            </w:r>
            <w:r>
              <w:rPr>
                <w:sz w:val="28"/>
                <w:szCs w:val="28"/>
              </w:rPr>
              <w:t>мы</w:t>
            </w:r>
          </w:p>
        </w:tc>
        <w:tc>
          <w:tcPr>
            <w:tcW w:w="816" w:type="dxa"/>
          </w:tcPr>
          <w:p w:rsidR="007D7133" w:rsidRDefault="0081006C" w:rsidP="00AD6B68">
            <w:pPr>
              <w:pStyle w:val="af8"/>
              <w:jc w:val="both"/>
              <w:rPr>
                <w:b/>
                <w:bCs/>
                <w:caps/>
                <w:sz w:val="28"/>
                <w:szCs w:val="28"/>
              </w:rPr>
            </w:pPr>
            <w:r>
              <w:rPr>
                <w:b/>
                <w:bCs/>
                <w:caps/>
                <w:sz w:val="28"/>
                <w:szCs w:val="28"/>
              </w:rPr>
              <w:t>2</w:t>
            </w:r>
            <w:r w:rsidR="00AD6B68">
              <w:rPr>
                <w:b/>
                <w:bCs/>
                <w:caps/>
                <w:sz w:val="28"/>
                <w:szCs w:val="28"/>
              </w:rPr>
              <w:t>5</w:t>
            </w:r>
          </w:p>
        </w:tc>
      </w:tr>
      <w:tr w:rsidR="007D7133" w:rsidTr="0081006C">
        <w:tc>
          <w:tcPr>
            <w:tcW w:w="8931" w:type="dxa"/>
          </w:tcPr>
          <w:p w:rsidR="007D7133" w:rsidRPr="00D56EC9" w:rsidRDefault="007D7133" w:rsidP="00230796">
            <w:pPr>
              <w:pStyle w:val="af8"/>
              <w:spacing w:line="360" w:lineRule="auto"/>
              <w:jc w:val="both"/>
              <w:rPr>
                <w:sz w:val="28"/>
                <w:szCs w:val="28"/>
              </w:rPr>
            </w:pPr>
            <w:r w:rsidRPr="00D56EC9">
              <w:rPr>
                <w:sz w:val="28"/>
                <w:szCs w:val="28"/>
              </w:rPr>
              <w:t>6. Мониторинг качества образования</w:t>
            </w:r>
          </w:p>
        </w:tc>
        <w:tc>
          <w:tcPr>
            <w:tcW w:w="816" w:type="dxa"/>
          </w:tcPr>
          <w:p w:rsidR="007D7133" w:rsidRDefault="0081006C" w:rsidP="00230796">
            <w:pPr>
              <w:pStyle w:val="af8"/>
              <w:jc w:val="both"/>
              <w:rPr>
                <w:b/>
                <w:bCs/>
                <w:caps/>
                <w:sz w:val="28"/>
                <w:szCs w:val="28"/>
              </w:rPr>
            </w:pPr>
            <w:r>
              <w:rPr>
                <w:b/>
                <w:bCs/>
                <w:caps/>
                <w:sz w:val="28"/>
                <w:szCs w:val="28"/>
              </w:rPr>
              <w:t>28</w:t>
            </w:r>
          </w:p>
        </w:tc>
      </w:tr>
      <w:tr w:rsidR="007D7133" w:rsidTr="0081006C">
        <w:tc>
          <w:tcPr>
            <w:tcW w:w="8931" w:type="dxa"/>
          </w:tcPr>
          <w:p w:rsidR="007D7133" w:rsidRPr="00D56EC9" w:rsidRDefault="007D7133" w:rsidP="00230796">
            <w:pPr>
              <w:pStyle w:val="af8"/>
              <w:spacing w:line="360" w:lineRule="auto"/>
              <w:jc w:val="both"/>
              <w:rPr>
                <w:sz w:val="28"/>
                <w:szCs w:val="28"/>
              </w:rPr>
            </w:pPr>
            <w:r w:rsidRPr="00D56EC9">
              <w:rPr>
                <w:sz w:val="28"/>
                <w:szCs w:val="28"/>
              </w:rPr>
              <w:t>7.</w:t>
            </w:r>
            <w:r>
              <w:rPr>
                <w:sz w:val="28"/>
                <w:szCs w:val="28"/>
              </w:rPr>
              <w:t xml:space="preserve"> </w:t>
            </w:r>
            <w:r w:rsidRPr="00D56EC9">
              <w:rPr>
                <w:sz w:val="28"/>
                <w:szCs w:val="28"/>
              </w:rPr>
              <w:t>План реализации программы</w:t>
            </w:r>
          </w:p>
        </w:tc>
        <w:tc>
          <w:tcPr>
            <w:tcW w:w="816" w:type="dxa"/>
          </w:tcPr>
          <w:p w:rsidR="007D7133" w:rsidRDefault="0081006C" w:rsidP="00AD6B68">
            <w:pPr>
              <w:pStyle w:val="af8"/>
              <w:jc w:val="both"/>
              <w:rPr>
                <w:b/>
                <w:bCs/>
                <w:caps/>
                <w:sz w:val="28"/>
                <w:szCs w:val="28"/>
              </w:rPr>
            </w:pPr>
            <w:r>
              <w:rPr>
                <w:b/>
                <w:bCs/>
                <w:caps/>
                <w:sz w:val="28"/>
                <w:szCs w:val="28"/>
              </w:rPr>
              <w:t>3</w:t>
            </w:r>
            <w:r w:rsidR="00AD6B68">
              <w:rPr>
                <w:b/>
                <w:bCs/>
                <w:caps/>
                <w:sz w:val="28"/>
                <w:szCs w:val="28"/>
              </w:rPr>
              <w:t>0</w:t>
            </w:r>
          </w:p>
        </w:tc>
      </w:tr>
      <w:tr w:rsidR="007D7133" w:rsidTr="0081006C">
        <w:tc>
          <w:tcPr>
            <w:tcW w:w="8931" w:type="dxa"/>
          </w:tcPr>
          <w:p w:rsidR="007D7133" w:rsidRPr="00D56EC9" w:rsidRDefault="007D7133" w:rsidP="00230796">
            <w:pPr>
              <w:pStyle w:val="af8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  <w:r w:rsidRPr="00D56EC9">
              <w:rPr>
                <w:sz w:val="28"/>
                <w:szCs w:val="28"/>
              </w:rPr>
              <w:t xml:space="preserve">Ожидаемые результаты реализации программы деятельности </w:t>
            </w:r>
          </w:p>
          <w:p w:rsidR="007D7133" w:rsidRPr="00D56EC9" w:rsidRDefault="007D7133" w:rsidP="00230796">
            <w:pPr>
              <w:pStyle w:val="af8"/>
              <w:spacing w:line="360" w:lineRule="auto"/>
              <w:jc w:val="both"/>
              <w:rPr>
                <w:sz w:val="28"/>
                <w:szCs w:val="28"/>
              </w:rPr>
            </w:pPr>
            <w:r w:rsidRPr="00D56EC9">
              <w:rPr>
                <w:sz w:val="28"/>
                <w:szCs w:val="28"/>
              </w:rPr>
              <w:t>ЦРТДЮ «Созвездие»</w:t>
            </w:r>
          </w:p>
        </w:tc>
        <w:tc>
          <w:tcPr>
            <w:tcW w:w="816" w:type="dxa"/>
          </w:tcPr>
          <w:p w:rsidR="007D7133" w:rsidRPr="005B520F" w:rsidRDefault="0081006C" w:rsidP="005B520F">
            <w:pPr>
              <w:pStyle w:val="af8"/>
              <w:jc w:val="both"/>
              <w:rPr>
                <w:b/>
                <w:bCs/>
                <w:caps/>
                <w:sz w:val="28"/>
                <w:szCs w:val="28"/>
                <w:lang w:val="en-US"/>
              </w:rPr>
            </w:pPr>
            <w:r>
              <w:rPr>
                <w:b/>
                <w:bCs/>
                <w:caps/>
                <w:sz w:val="28"/>
                <w:szCs w:val="28"/>
              </w:rPr>
              <w:t>5</w:t>
            </w:r>
            <w:r w:rsidR="005B520F">
              <w:rPr>
                <w:b/>
                <w:bCs/>
                <w:caps/>
                <w:sz w:val="28"/>
                <w:szCs w:val="28"/>
                <w:lang w:val="en-US"/>
              </w:rPr>
              <w:t>6</w:t>
            </w:r>
          </w:p>
        </w:tc>
      </w:tr>
    </w:tbl>
    <w:p w:rsidR="006611FF" w:rsidRPr="00D56EC9" w:rsidRDefault="006611FF" w:rsidP="00230796">
      <w:pPr>
        <w:pStyle w:val="af8"/>
        <w:jc w:val="both"/>
        <w:rPr>
          <w:rFonts w:ascii="Times New Roman" w:hAnsi="Times New Roman"/>
          <w:b/>
          <w:bCs/>
          <w:caps/>
          <w:sz w:val="28"/>
          <w:szCs w:val="28"/>
        </w:rPr>
      </w:pPr>
    </w:p>
    <w:p w:rsidR="00191D6C" w:rsidRPr="00D56EC9" w:rsidRDefault="00191D6C" w:rsidP="00230796">
      <w:pPr>
        <w:pStyle w:val="af8"/>
        <w:jc w:val="both"/>
        <w:rPr>
          <w:rFonts w:ascii="Times New Roman" w:hAnsi="Times New Roman"/>
          <w:i/>
          <w:sz w:val="28"/>
          <w:szCs w:val="28"/>
        </w:rPr>
      </w:pPr>
    </w:p>
    <w:p w:rsidR="00191D6C" w:rsidRPr="00D56EC9" w:rsidRDefault="00191D6C" w:rsidP="00230796">
      <w:pPr>
        <w:pStyle w:val="af8"/>
        <w:jc w:val="both"/>
        <w:rPr>
          <w:rFonts w:ascii="Times New Roman" w:hAnsi="Times New Roman"/>
          <w:i/>
          <w:sz w:val="28"/>
          <w:szCs w:val="28"/>
        </w:rPr>
      </w:pPr>
    </w:p>
    <w:p w:rsidR="00191D6C" w:rsidRPr="00D56EC9" w:rsidRDefault="00191D6C" w:rsidP="00230796">
      <w:pPr>
        <w:pStyle w:val="af8"/>
        <w:jc w:val="both"/>
        <w:rPr>
          <w:rFonts w:ascii="Times New Roman" w:hAnsi="Times New Roman"/>
          <w:i/>
          <w:sz w:val="28"/>
          <w:szCs w:val="28"/>
        </w:rPr>
      </w:pPr>
    </w:p>
    <w:p w:rsidR="00315C38" w:rsidRDefault="00315C38" w:rsidP="00230796">
      <w:pPr>
        <w:pStyle w:val="af8"/>
        <w:jc w:val="both"/>
        <w:rPr>
          <w:rFonts w:ascii="Times New Roman" w:hAnsi="Times New Roman"/>
          <w:b/>
          <w:bCs/>
          <w:caps/>
          <w:color w:val="000000"/>
          <w:sz w:val="28"/>
          <w:szCs w:val="28"/>
        </w:rPr>
      </w:pPr>
    </w:p>
    <w:p w:rsidR="00315C38" w:rsidRDefault="00315C38" w:rsidP="00230796">
      <w:pPr>
        <w:pStyle w:val="af8"/>
        <w:jc w:val="both"/>
        <w:rPr>
          <w:rFonts w:ascii="Times New Roman" w:hAnsi="Times New Roman"/>
          <w:b/>
          <w:bCs/>
          <w:caps/>
          <w:color w:val="000000"/>
          <w:sz w:val="28"/>
          <w:szCs w:val="28"/>
        </w:rPr>
      </w:pPr>
    </w:p>
    <w:p w:rsidR="00AB4786" w:rsidRDefault="00AB4786" w:rsidP="00230796">
      <w:pPr>
        <w:spacing w:after="0" w:line="240" w:lineRule="auto"/>
        <w:rPr>
          <w:rFonts w:ascii="Times New Roman" w:hAnsi="Times New Roman"/>
          <w:b/>
          <w:bCs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aps/>
          <w:color w:val="000000"/>
          <w:sz w:val="28"/>
          <w:szCs w:val="28"/>
        </w:rPr>
        <w:br w:type="page"/>
      </w:r>
    </w:p>
    <w:p w:rsidR="00201AAC" w:rsidRPr="007D7133" w:rsidRDefault="00315C38" w:rsidP="00230796">
      <w:pPr>
        <w:pStyle w:val="af8"/>
        <w:jc w:val="center"/>
        <w:rPr>
          <w:rFonts w:ascii="Times New Roman" w:hAnsi="Times New Roman"/>
          <w:b/>
          <w:bCs/>
          <w:caps/>
          <w:color w:val="0070C0"/>
          <w:sz w:val="28"/>
          <w:szCs w:val="28"/>
        </w:rPr>
      </w:pPr>
      <w:r w:rsidRPr="007D7133">
        <w:rPr>
          <w:rFonts w:ascii="Times New Roman" w:hAnsi="Times New Roman"/>
          <w:b/>
          <w:bCs/>
          <w:caps/>
          <w:color w:val="0070C0"/>
          <w:sz w:val="28"/>
          <w:szCs w:val="28"/>
        </w:rPr>
        <w:lastRenderedPageBreak/>
        <w:t xml:space="preserve">1. </w:t>
      </w:r>
      <w:r w:rsidR="00201AAC" w:rsidRPr="007D7133">
        <w:rPr>
          <w:rFonts w:ascii="Times New Roman" w:hAnsi="Times New Roman"/>
          <w:b/>
          <w:bCs/>
          <w:caps/>
          <w:color w:val="0070C0"/>
          <w:sz w:val="28"/>
          <w:szCs w:val="28"/>
        </w:rPr>
        <w:t>Пояснительная записка</w:t>
      </w:r>
    </w:p>
    <w:p w:rsidR="00F14780" w:rsidRPr="00D56EC9" w:rsidRDefault="00F14780" w:rsidP="00230796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6EC9">
        <w:rPr>
          <w:rFonts w:ascii="Times New Roman" w:hAnsi="Times New Roman"/>
          <w:sz w:val="28"/>
          <w:szCs w:val="28"/>
        </w:rPr>
        <w:t xml:space="preserve">Важнейшей составляющей образовательного пространства  города и района является </w:t>
      </w:r>
      <w:r w:rsidR="00FA0C4B" w:rsidRPr="00D56EC9">
        <w:rPr>
          <w:rFonts w:ascii="Times New Roman" w:hAnsi="Times New Roman"/>
          <w:sz w:val="28"/>
          <w:szCs w:val="28"/>
        </w:rPr>
        <w:t xml:space="preserve">учреждение </w:t>
      </w:r>
      <w:r w:rsidRPr="00D56EC9">
        <w:rPr>
          <w:rFonts w:ascii="Times New Roman" w:hAnsi="Times New Roman"/>
          <w:sz w:val="28"/>
          <w:szCs w:val="28"/>
        </w:rPr>
        <w:t>дополнительно</w:t>
      </w:r>
      <w:r w:rsidR="00FA0C4B" w:rsidRPr="00D56EC9">
        <w:rPr>
          <w:rFonts w:ascii="Times New Roman" w:hAnsi="Times New Roman"/>
          <w:sz w:val="28"/>
          <w:szCs w:val="28"/>
        </w:rPr>
        <w:t>го</w:t>
      </w:r>
      <w:r w:rsidRPr="00D56EC9">
        <w:rPr>
          <w:rFonts w:ascii="Times New Roman" w:hAnsi="Times New Roman"/>
          <w:sz w:val="28"/>
          <w:szCs w:val="28"/>
        </w:rPr>
        <w:t xml:space="preserve"> образовани</w:t>
      </w:r>
      <w:r w:rsidR="00FA0C4B" w:rsidRPr="00D56EC9">
        <w:rPr>
          <w:rFonts w:ascii="Times New Roman" w:hAnsi="Times New Roman"/>
          <w:sz w:val="28"/>
          <w:szCs w:val="28"/>
        </w:rPr>
        <w:t>я</w:t>
      </w:r>
      <w:r w:rsidRPr="00D56EC9">
        <w:rPr>
          <w:rFonts w:ascii="Times New Roman" w:hAnsi="Times New Roman"/>
          <w:sz w:val="28"/>
          <w:szCs w:val="28"/>
        </w:rPr>
        <w:t xml:space="preserve"> детей. Оно сочетает в себе воспитание, обучение, социализацию молодого человека, поддерживает и развивает талантливых и одаренных детей, формирует здоровый образ жизни, осуществляет профилактику  безнадзорности, правонарушений и других асоциальных явлений в детско-юношеской среде.</w:t>
      </w:r>
    </w:p>
    <w:p w:rsidR="00D56EC9" w:rsidRDefault="0068395D" w:rsidP="00D00D91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6EC9">
        <w:rPr>
          <w:rFonts w:ascii="Times New Roman" w:hAnsi="Times New Roman"/>
          <w:sz w:val="28"/>
          <w:szCs w:val="28"/>
        </w:rPr>
        <w:t>Программа деятельности ЦРТДЮ «</w:t>
      </w:r>
      <w:r w:rsidR="00D516CB" w:rsidRPr="00D56EC9">
        <w:rPr>
          <w:rFonts w:ascii="Times New Roman" w:hAnsi="Times New Roman"/>
          <w:sz w:val="28"/>
          <w:szCs w:val="28"/>
        </w:rPr>
        <w:t>Созвездие</w:t>
      </w:r>
      <w:r w:rsidRPr="00D56EC9">
        <w:rPr>
          <w:rFonts w:ascii="Times New Roman" w:hAnsi="Times New Roman"/>
          <w:sz w:val="28"/>
          <w:szCs w:val="28"/>
        </w:rPr>
        <w:t xml:space="preserve">» предполагает создание оптимальной модели его развития, </w:t>
      </w:r>
      <w:r w:rsidR="00FA0C4B" w:rsidRPr="00D56EC9">
        <w:rPr>
          <w:rFonts w:ascii="Times New Roman" w:hAnsi="Times New Roman"/>
          <w:sz w:val="28"/>
          <w:szCs w:val="28"/>
        </w:rPr>
        <w:t xml:space="preserve">включающей </w:t>
      </w:r>
      <w:r w:rsidRPr="00D56EC9">
        <w:rPr>
          <w:rFonts w:ascii="Times New Roman" w:hAnsi="Times New Roman"/>
          <w:sz w:val="28"/>
          <w:szCs w:val="28"/>
        </w:rPr>
        <w:t>структурны</w:t>
      </w:r>
      <w:r w:rsidR="00FA0C4B" w:rsidRPr="00D56EC9">
        <w:rPr>
          <w:rFonts w:ascii="Times New Roman" w:hAnsi="Times New Roman"/>
          <w:sz w:val="28"/>
          <w:szCs w:val="28"/>
        </w:rPr>
        <w:t>е</w:t>
      </w:r>
      <w:r w:rsidRPr="00D56EC9">
        <w:rPr>
          <w:rFonts w:ascii="Times New Roman" w:hAnsi="Times New Roman"/>
          <w:sz w:val="28"/>
          <w:szCs w:val="28"/>
        </w:rPr>
        <w:t xml:space="preserve"> подразделени</w:t>
      </w:r>
      <w:r w:rsidR="00FA0C4B" w:rsidRPr="00D56EC9">
        <w:rPr>
          <w:rFonts w:ascii="Times New Roman" w:hAnsi="Times New Roman"/>
          <w:sz w:val="28"/>
          <w:szCs w:val="28"/>
        </w:rPr>
        <w:t xml:space="preserve">я, </w:t>
      </w:r>
      <w:r w:rsidRPr="00D56EC9">
        <w:rPr>
          <w:rFonts w:ascii="Times New Roman" w:hAnsi="Times New Roman"/>
          <w:sz w:val="28"/>
          <w:szCs w:val="28"/>
        </w:rPr>
        <w:t>детски</w:t>
      </w:r>
      <w:r w:rsidR="00FA0C4B" w:rsidRPr="00D56EC9">
        <w:rPr>
          <w:rFonts w:ascii="Times New Roman" w:hAnsi="Times New Roman"/>
          <w:sz w:val="28"/>
          <w:szCs w:val="28"/>
        </w:rPr>
        <w:t>е</w:t>
      </w:r>
      <w:r w:rsidRPr="00D56EC9">
        <w:rPr>
          <w:rFonts w:ascii="Times New Roman" w:hAnsi="Times New Roman"/>
          <w:sz w:val="28"/>
          <w:szCs w:val="28"/>
        </w:rPr>
        <w:t xml:space="preserve"> творчески</w:t>
      </w:r>
      <w:r w:rsidR="00FA0C4B" w:rsidRPr="00D56EC9">
        <w:rPr>
          <w:rFonts w:ascii="Times New Roman" w:hAnsi="Times New Roman"/>
          <w:sz w:val="28"/>
          <w:szCs w:val="28"/>
        </w:rPr>
        <w:t xml:space="preserve">е </w:t>
      </w:r>
      <w:r w:rsidRPr="00D56EC9">
        <w:rPr>
          <w:rFonts w:ascii="Times New Roman" w:hAnsi="Times New Roman"/>
          <w:sz w:val="28"/>
          <w:szCs w:val="28"/>
        </w:rPr>
        <w:t>коллектив</w:t>
      </w:r>
      <w:r w:rsidR="00FA0C4B" w:rsidRPr="00D56EC9">
        <w:rPr>
          <w:rFonts w:ascii="Times New Roman" w:hAnsi="Times New Roman"/>
          <w:sz w:val="28"/>
          <w:szCs w:val="28"/>
        </w:rPr>
        <w:t>ы</w:t>
      </w:r>
      <w:r w:rsidRPr="00D56EC9">
        <w:rPr>
          <w:rFonts w:ascii="Times New Roman" w:hAnsi="Times New Roman"/>
          <w:sz w:val="28"/>
          <w:szCs w:val="28"/>
        </w:rPr>
        <w:t>, выявление необходимых условий для преобразования действующей системы и её продуктивного функционирования на основе разработки целостной системы последовательных, преемственных действий с определенными результатами, сбалансированными по всем видам ресурсного обеспечения.</w:t>
      </w:r>
    </w:p>
    <w:p w:rsidR="00C4270F" w:rsidRPr="00D56EC9" w:rsidRDefault="0068395D" w:rsidP="00230796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6EC9">
        <w:rPr>
          <w:rFonts w:ascii="Times New Roman" w:hAnsi="Times New Roman"/>
          <w:sz w:val="28"/>
          <w:szCs w:val="28"/>
        </w:rPr>
        <w:t xml:space="preserve">Настоящая программа разработана на основе анализа </w:t>
      </w:r>
      <w:r w:rsidR="00AB4786">
        <w:rPr>
          <w:rFonts w:ascii="Times New Roman" w:hAnsi="Times New Roman"/>
          <w:sz w:val="28"/>
          <w:szCs w:val="28"/>
        </w:rPr>
        <w:t xml:space="preserve"> </w:t>
      </w:r>
      <w:r w:rsidRPr="00D56EC9">
        <w:rPr>
          <w:rFonts w:ascii="Times New Roman" w:hAnsi="Times New Roman"/>
          <w:sz w:val="28"/>
          <w:szCs w:val="28"/>
        </w:rPr>
        <w:t>деятельности Центра развития творчества детей и юношества «</w:t>
      </w:r>
      <w:r w:rsidR="00BF657C" w:rsidRPr="00D56EC9">
        <w:rPr>
          <w:rFonts w:ascii="Times New Roman" w:hAnsi="Times New Roman"/>
          <w:sz w:val="28"/>
          <w:szCs w:val="28"/>
        </w:rPr>
        <w:t>Созвездие</w:t>
      </w:r>
      <w:r w:rsidR="00FA0C4B" w:rsidRPr="00D56EC9">
        <w:rPr>
          <w:rFonts w:ascii="Times New Roman" w:hAnsi="Times New Roman"/>
          <w:sz w:val="28"/>
          <w:szCs w:val="28"/>
        </w:rPr>
        <w:t>»,</w:t>
      </w:r>
      <w:r w:rsidRPr="00D56EC9">
        <w:rPr>
          <w:rFonts w:ascii="Times New Roman" w:hAnsi="Times New Roman"/>
          <w:sz w:val="28"/>
          <w:szCs w:val="28"/>
        </w:rPr>
        <w:t xml:space="preserve"> </w:t>
      </w:r>
      <w:r w:rsidR="00FA0C4B" w:rsidRPr="00D56EC9">
        <w:rPr>
          <w:rFonts w:ascii="Times New Roman" w:hAnsi="Times New Roman"/>
          <w:sz w:val="28"/>
          <w:szCs w:val="28"/>
        </w:rPr>
        <w:t xml:space="preserve">изучения социального заказа учредителя социологического исследования потребностей педагогов Центра,  </w:t>
      </w:r>
      <w:r w:rsidRPr="00D56EC9">
        <w:rPr>
          <w:rFonts w:ascii="Times New Roman" w:hAnsi="Times New Roman"/>
          <w:sz w:val="28"/>
          <w:szCs w:val="28"/>
        </w:rPr>
        <w:t xml:space="preserve"> </w:t>
      </w:r>
      <w:r w:rsidR="00FA0C4B" w:rsidRPr="00D56EC9">
        <w:rPr>
          <w:rFonts w:ascii="Times New Roman" w:hAnsi="Times New Roman"/>
          <w:sz w:val="28"/>
          <w:szCs w:val="28"/>
        </w:rPr>
        <w:t xml:space="preserve">пожеланий </w:t>
      </w:r>
      <w:r w:rsidR="00F063AA">
        <w:rPr>
          <w:rFonts w:ascii="Times New Roman" w:hAnsi="Times New Roman"/>
          <w:sz w:val="28"/>
          <w:szCs w:val="28"/>
        </w:rPr>
        <w:t>обучающихся</w:t>
      </w:r>
      <w:r w:rsidRPr="00D56EC9">
        <w:rPr>
          <w:rFonts w:ascii="Times New Roman" w:hAnsi="Times New Roman"/>
          <w:sz w:val="28"/>
          <w:szCs w:val="28"/>
        </w:rPr>
        <w:t xml:space="preserve"> Ц</w:t>
      </w:r>
      <w:r w:rsidR="00FA0C4B" w:rsidRPr="00D56EC9">
        <w:rPr>
          <w:rFonts w:ascii="Times New Roman" w:hAnsi="Times New Roman"/>
          <w:sz w:val="28"/>
          <w:szCs w:val="28"/>
        </w:rPr>
        <w:t>ентра</w:t>
      </w:r>
      <w:r w:rsidRPr="00D56EC9">
        <w:rPr>
          <w:rFonts w:ascii="Times New Roman" w:hAnsi="Times New Roman"/>
          <w:sz w:val="28"/>
          <w:szCs w:val="28"/>
        </w:rPr>
        <w:t xml:space="preserve"> и их родителей</w:t>
      </w:r>
      <w:r w:rsidR="00CD12DB" w:rsidRPr="00D56EC9">
        <w:rPr>
          <w:rFonts w:ascii="Times New Roman" w:hAnsi="Times New Roman"/>
          <w:sz w:val="28"/>
          <w:szCs w:val="28"/>
        </w:rPr>
        <w:t>, с</w:t>
      </w:r>
      <w:r w:rsidR="00FA0C4B" w:rsidRPr="00D56EC9">
        <w:rPr>
          <w:rFonts w:ascii="Times New Roman" w:hAnsi="Times New Roman"/>
          <w:sz w:val="28"/>
          <w:szCs w:val="28"/>
        </w:rPr>
        <w:t>координированны</w:t>
      </w:r>
      <w:r w:rsidR="00CD12DB" w:rsidRPr="00D56EC9">
        <w:rPr>
          <w:rFonts w:ascii="Times New Roman" w:hAnsi="Times New Roman"/>
          <w:sz w:val="28"/>
          <w:szCs w:val="28"/>
        </w:rPr>
        <w:t xml:space="preserve">х планов общеобразовательных школ и </w:t>
      </w:r>
      <w:r w:rsidR="006D7C29" w:rsidRPr="00D56EC9">
        <w:rPr>
          <w:rFonts w:ascii="Times New Roman" w:hAnsi="Times New Roman"/>
          <w:sz w:val="28"/>
          <w:szCs w:val="28"/>
        </w:rPr>
        <w:t>администрации Советского района</w:t>
      </w:r>
      <w:r w:rsidR="00CD12DB" w:rsidRPr="00D56EC9">
        <w:rPr>
          <w:rFonts w:ascii="Times New Roman" w:hAnsi="Times New Roman"/>
          <w:sz w:val="28"/>
          <w:szCs w:val="28"/>
        </w:rPr>
        <w:t xml:space="preserve"> г. Орска</w:t>
      </w:r>
      <w:r w:rsidR="00FA0C4B" w:rsidRPr="00D56EC9">
        <w:rPr>
          <w:rFonts w:ascii="Times New Roman" w:hAnsi="Times New Roman"/>
          <w:sz w:val="28"/>
          <w:szCs w:val="28"/>
        </w:rPr>
        <w:t>.</w:t>
      </w:r>
    </w:p>
    <w:p w:rsidR="0068395D" w:rsidRPr="00D56EC9" w:rsidRDefault="0068395D" w:rsidP="00230796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6EC9">
        <w:rPr>
          <w:rFonts w:ascii="Times New Roman" w:hAnsi="Times New Roman"/>
          <w:sz w:val="28"/>
          <w:szCs w:val="28"/>
        </w:rPr>
        <w:t>Разработанная педагогическим коллективом программа деятельности</w:t>
      </w:r>
      <w:r w:rsidR="00FA0C4B" w:rsidRPr="00D56EC9">
        <w:rPr>
          <w:rFonts w:ascii="Times New Roman" w:hAnsi="Times New Roman"/>
          <w:sz w:val="28"/>
          <w:szCs w:val="28"/>
        </w:rPr>
        <w:t xml:space="preserve"> учреждения</w:t>
      </w:r>
      <w:r w:rsidRPr="00D56EC9">
        <w:rPr>
          <w:rFonts w:ascii="Times New Roman" w:hAnsi="Times New Roman"/>
          <w:sz w:val="28"/>
          <w:szCs w:val="28"/>
        </w:rPr>
        <w:t xml:space="preserve"> позволяет  подойти к планированию будущего как к  целостной системе действий с четко определенными результатами. Ее основное назначение – быть средством интеграции усилий людей, действующих в интересах развития той системы, в которую они включены. Наличие программы дает возможность руководству учреждения знать, кто, когда и какие действия</w:t>
      </w:r>
      <w:r w:rsidR="00FA0C4B" w:rsidRPr="00D56EC9">
        <w:rPr>
          <w:rFonts w:ascii="Times New Roman" w:hAnsi="Times New Roman"/>
          <w:sz w:val="28"/>
          <w:szCs w:val="28"/>
        </w:rPr>
        <w:t xml:space="preserve">, какими средствами </w:t>
      </w:r>
      <w:r w:rsidRPr="00D56EC9">
        <w:rPr>
          <w:rFonts w:ascii="Times New Roman" w:hAnsi="Times New Roman"/>
          <w:sz w:val="28"/>
          <w:szCs w:val="28"/>
        </w:rPr>
        <w:t xml:space="preserve"> будет совершать, какой конечный результат должен быть получен к определенному времени. Кроме того, данная программа позволяет своевременно предупреждать </w:t>
      </w:r>
      <w:r w:rsidR="00FA0C4B" w:rsidRPr="00D56EC9">
        <w:rPr>
          <w:rFonts w:ascii="Times New Roman" w:hAnsi="Times New Roman"/>
          <w:sz w:val="28"/>
          <w:szCs w:val="28"/>
        </w:rPr>
        <w:t>непредвиденные</w:t>
      </w:r>
      <w:r w:rsidRPr="00D56EC9">
        <w:rPr>
          <w:rFonts w:ascii="Times New Roman" w:hAnsi="Times New Roman"/>
          <w:sz w:val="28"/>
          <w:szCs w:val="28"/>
        </w:rPr>
        <w:t xml:space="preserve"> сбои в деятельн</w:t>
      </w:r>
      <w:r w:rsidR="00FA0C4B" w:rsidRPr="00D56EC9">
        <w:rPr>
          <w:rFonts w:ascii="Times New Roman" w:hAnsi="Times New Roman"/>
          <w:sz w:val="28"/>
          <w:szCs w:val="28"/>
        </w:rPr>
        <w:t>ости педагогического коллектива.</w:t>
      </w:r>
      <w:r w:rsidRPr="00D56EC9">
        <w:rPr>
          <w:rFonts w:ascii="Times New Roman" w:hAnsi="Times New Roman"/>
          <w:sz w:val="28"/>
          <w:szCs w:val="28"/>
        </w:rPr>
        <w:t xml:space="preserve"> Программа деятельности проектирует целостную систему действий, учитывающую конъюнктуру на услуги дополнительного образования, запросы детей и родителей.</w:t>
      </w:r>
    </w:p>
    <w:p w:rsidR="0068395D" w:rsidRPr="00D56EC9" w:rsidRDefault="0068395D" w:rsidP="00230796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6EC9">
        <w:rPr>
          <w:rFonts w:ascii="Times New Roman" w:hAnsi="Times New Roman"/>
          <w:b/>
          <w:i/>
          <w:sz w:val="28"/>
          <w:szCs w:val="28"/>
        </w:rPr>
        <w:t>Целью программы</w:t>
      </w:r>
      <w:r w:rsidRPr="00D56EC9">
        <w:rPr>
          <w:rFonts w:ascii="Times New Roman" w:hAnsi="Times New Roman"/>
          <w:sz w:val="28"/>
          <w:szCs w:val="28"/>
        </w:rPr>
        <w:t xml:space="preserve"> деятельности является координация работы всех структурных подразделений, управление механизмами реализации программы, направленными на создание комфортных условий для воспитания, образования и социализации подрастающего поколения </w:t>
      </w:r>
      <w:r w:rsidR="00FA0C4B" w:rsidRPr="00D56EC9">
        <w:rPr>
          <w:rFonts w:ascii="Times New Roman" w:hAnsi="Times New Roman"/>
          <w:sz w:val="28"/>
          <w:szCs w:val="28"/>
        </w:rPr>
        <w:t xml:space="preserve"> с определенной</w:t>
      </w:r>
      <w:r w:rsidRPr="00D56EC9">
        <w:rPr>
          <w:rFonts w:ascii="Times New Roman" w:hAnsi="Times New Roman"/>
          <w:sz w:val="28"/>
          <w:szCs w:val="28"/>
        </w:rPr>
        <w:t xml:space="preserve"> гражданской позици</w:t>
      </w:r>
      <w:r w:rsidR="00FA0C4B" w:rsidRPr="00D56EC9">
        <w:rPr>
          <w:rFonts w:ascii="Times New Roman" w:hAnsi="Times New Roman"/>
          <w:sz w:val="28"/>
          <w:szCs w:val="28"/>
        </w:rPr>
        <w:t>ей</w:t>
      </w:r>
      <w:r w:rsidRPr="00D56EC9">
        <w:rPr>
          <w:rFonts w:ascii="Times New Roman" w:hAnsi="Times New Roman"/>
          <w:sz w:val="28"/>
          <w:szCs w:val="28"/>
        </w:rPr>
        <w:t xml:space="preserve"> и миропонимани</w:t>
      </w:r>
      <w:r w:rsidR="00FA0C4B" w:rsidRPr="00D56EC9">
        <w:rPr>
          <w:rFonts w:ascii="Times New Roman" w:hAnsi="Times New Roman"/>
          <w:sz w:val="28"/>
          <w:szCs w:val="28"/>
        </w:rPr>
        <w:t>ем</w:t>
      </w:r>
      <w:r w:rsidRPr="00D56EC9">
        <w:rPr>
          <w:rFonts w:ascii="Times New Roman" w:hAnsi="Times New Roman"/>
          <w:sz w:val="28"/>
          <w:szCs w:val="28"/>
        </w:rPr>
        <w:t xml:space="preserve">, </w:t>
      </w:r>
      <w:r w:rsidR="00FA0C4B" w:rsidRPr="00D56EC9">
        <w:rPr>
          <w:rFonts w:ascii="Times New Roman" w:hAnsi="Times New Roman"/>
          <w:sz w:val="28"/>
          <w:szCs w:val="28"/>
        </w:rPr>
        <w:t xml:space="preserve"> избирательным отношением  к </w:t>
      </w:r>
      <w:r w:rsidRPr="00D56EC9">
        <w:rPr>
          <w:rFonts w:ascii="Times New Roman" w:hAnsi="Times New Roman"/>
          <w:sz w:val="28"/>
          <w:szCs w:val="28"/>
        </w:rPr>
        <w:t>постоянно изменяющемуся миру с его этнокультурным наследием.</w:t>
      </w:r>
    </w:p>
    <w:p w:rsidR="00D56EC9" w:rsidRDefault="0068395D" w:rsidP="00230796">
      <w:pPr>
        <w:tabs>
          <w:tab w:val="left" w:pos="-284"/>
          <w:tab w:val="left" w:pos="142"/>
        </w:tabs>
        <w:spacing w:after="0" w:line="240" w:lineRule="auto"/>
        <w:ind w:left="-426"/>
        <w:jc w:val="both"/>
        <w:rPr>
          <w:rFonts w:ascii="Times New Roman" w:hAnsi="Times New Roman"/>
          <w:b/>
          <w:i/>
          <w:sz w:val="28"/>
          <w:szCs w:val="28"/>
        </w:rPr>
      </w:pPr>
      <w:r w:rsidRPr="00D56EC9">
        <w:rPr>
          <w:rFonts w:ascii="Times New Roman" w:hAnsi="Times New Roman"/>
          <w:b/>
          <w:i/>
          <w:sz w:val="28"/>
          <w:szCs w:val="28"/>
        </w:rPr>
        <w:t>Задачи программы:</w:t>
      </w:r>
    </w:p>
    <w:p w:rsidR="0068395D" w:rsidRPr="00D56EC9" w:rsidRDefault="0068395D" w:rsidP="00230796">
      <w:pPr>
        <w:pStyle w:val="af"/>
        <w:numPr>
          <w:ilvl w:val="0"/>
          <w:numId w:val="10"/>
        </w:numPr>
        <w:tabs>
          <w:tab w:val="left" w:pos="-284"/>
          <w:tab w:val="left" w:pos="142"/>
        </w:tabs>
        <w:ind w:left="-426" w:firstLine="0"/>
        <w:jc w:val="both"/>
        <w:rPr>
          <w:b/>
          <w:i/>
          <w:sz w:val="28"/>
          <w:szCs w:val="28"/>
        </w:rPr>
      </w:pPr>
      <w:r w:rsidRPr="00D56EC9">
        <w:rPr>
          <w:sz w:val="28"/>
          <w:szCs w:val="28"/>
        </w:rPr>
        <w:t xml:space="preserve">создание благоприятных условий </w:t>
      </w:r>
      <w:r w:rsidR="00E63803" w:rsidRPr="00D56EC9">
        <w:rPr>
          <w:sz w:val="28"/>
          <w:szCs w:val="28"/>
        </w:rPr>
        <w:t xml:space="preserve">для раскрытия творческих возможностей и способностей педагогических работников, для  </w:t>
      </w:r>
      <w:r w:rsidRPr="00D56EC9">
        <w:rPr>
          <w:sz w:val="28"/>
          <w:szCs w:val="28"/>
        </w:rPr>
        <w:t>самореализации,</w:t>
      </w:r>
      <w:r w:rsidR="00E63803" w:rsidRPr="00D56EC9">
        <w:rPr>
          <w:sz w:val="28"/>
          <w:szCs w:val="28"/>
        </w:rPr>
        <w:t xml:space="preserve"> для</w:t>
      </w:r>
      <w:r w:rsidRPr="00D56EC9">
        <w:rPr>
          <w:sz w:val="28"/>
          <w:szCs w:val="28"/>
        </w:rPr>
        <w:t xml:space="preserve">  профессионального роста</w:t>
      </w:r>
      <w:r w:rsidR="00E63803" w:rsidRPr="00D56EC9">
        <w:rPr>
          <w:sz w:val="28"/>
          <w:szCs w:val="28"/>
        </w:rPr>
        <w:t>;</w:t>
      </w:r>
    </w:p>
    <w:p w:rsidR="00D56EC9" w:rsidRPr="00D56EC9" w:rsidRDefault="0068395D" w:rsidP="00230796">
      <w:pPr>
        <w:pStyle w:val="af"/>
        <w:numPr>
          <w:ilvl w:val="0"/>
          <w:numId w:val="10"/>
        </w:numPr>
        <w:tabs>
          <w:tab w:val="left" w:pos="-284"/>
          <w:tab w:val="left" w:pos="142"/>
        </w:tabs>
        <w:ind w:left="-426" w:firstLine="0"/>
        <w:jc w:val="both"/>
        <w:rPr>
          <w:sz w:val="28"/>
          <w:szCs w:val="28"/>
        </w:rPr>
      </w:pPr>
      <w:r w:rsidRPr="00D56EC9">
        <w:rPr>
          <w:sz w:val="28"/>
          <w:szCs w:val="28"/>
        </w:rPr>
        <w:t>поиск новых форм</w:t>
      </w:r>
      <w:r w:rsidR="00E63803" w:rsidRPr="00D56EC9">
        <w:rPr>
          <w:sz w:val="28"/>
          <w:szCs w:val="28"/>
        </w:rPr>
        <w:t>,</w:t>
      </w:r>
      <w:r w:rsidRPr="00D56EC9">
        <w:rPr>
          <w:sz w:val="28"/>
          <w:szCs w:val="28"/>
        </w:rPr>
        <w:t xml:space="preserve"> методов</w:t>
      </w:r>
      <w:r w:rsidR="00E63803" w:rsidRPr="00D56EC9">
        <w:rPr>
          <w:sz w:val="28"/>
          <w:szCs w:val="28"/>
        </w:rPr>
        <w:t>, приемов, средств работы</w:t>
      </w:r>
      <w:r w:rsidRPr="00D56EC9">
        <w:rPr>
          <w:sz w:val="28"/>
          <w:szCs w:val="28"/>
        </w:rPr>
        <w:t xml:space="preserve"> с </w:t>
      </w:r>
      <w:r w:rsidR="00E63803" w:rsidRPr="00D56EC9">
        <w:rPr>
          <w:sz w:val="28"/>
          <w:szCs w:val="28"/>
        </w:rPr>
        <w:t>детьми, подростками и молодежью</w:t>
      </w:r>
      <w:r w:rsidRPr="00D56EC9">
        <w:rPr>
          <w:sz w:val="28"/>
          <w:szCs w:val="28"/>
        </w:rPr>
        <w:t xml:space="preserve"> с целью вовлечения их в созидательную среду образования, полезного досуга и оздоровления;</w:t>
      </w:r>
    </w:p>
    <w:p w:rsidR="0068395D" w:rsidRPr="00D56EC9" w:rsidRDefault="0068395D" w:rsidP="00230796">
      <w:pPr>
        <w:pStyle w:val="af"/>
        <w:numPr>
          <w:ilvl w:val="0"/>
          <w:numId w:val="10"/>
        </w:numPr>
        <w:tabs>
          <w:tab w:val="left" w:pos="-284"/>
          <w:tab w:val="left" w:pos="142"/>
        </w:tabs>
        <w:ind w:left="-426" w:firstLine="0"/>
        <w:jc w:val="both"/>
        <w:rPr>
          <w:sz w:val="28"/>
          <w:szCs w:val="28"/>
        </w:rPr>
      </w:pPr>
      <w:r w:rsidRPr="00D56EC9">
        <w:rPr>
          <w:sz w:val="28"/>
          <w:szCs w:val="28"/>
        </w:rPr>
        <w:lastRenderedPageBreak/>
        <w:t>постоянное расширение</w:t>
      </w:r>
      <w:r w:rsidR="00E63803" w:rsidRPr="00D56EC9">
        <w:rPr>
          <w:sz w:val="28"/>
          <w:szCs w:val="28"/>
        </w:rPr>
        <w:t xml:space="preserve"> партнерских</w:t>
      </w:r>
      <w:r w:rsidRPr="00D56EC9">
        <w:rPr>
          <w:sz w:val="28"/>
          <w:szCs w:val="28"/>
        </w:rPr>
        <w:t xml:space="preserve"> творческих, научных</w:t>
      </w:r>
      <w:r w:rsidR="00E63803" w:rsidRPr="00D56EC9">
        <w:rPr>
          <w:sz w:val="28"/>
          <w:szCs w:val="28"/>
        </w:rPr>
        <w:t xml:space="preserve">, </w:t>
      </w:r>
      <w:r w:rsidRPr="00D56EC9">
        <w:rPr>
          <w:sz w:val="28"/>
          <w:szCs w:val="28"/>
        </w:rPr>
        <w:t xml:space="preserve"> культурных связей с учреждениями культуры, науки и образования;</w:t>
      </w:r>
    </w:p>
    <w:p w:rsidR="0068395D" w:rsidRPr="00D56EC9" w:rsidRDefault="00E63803" w:rsidP="00230796">
      <w:pPr>
        <w:pStyle w:val="af"/>
        <w:numPr>
          <w:ilvl w:val="0"/>
          <w:numId w:val="10"/>
        </w:numPr>
        <w:tabs>
          <w:tab w:val="left" w:pos="-284"/>
          <w:tab w:val="left" w:pos="142"/>
        </w:tabs>
        <w:ind w:left="-426" w:firstLine="0"/>
        <w:jc w:val="both"/>
        <w:rPr>
          <w:sz w:val="28"/>
          <w:szCs w:val="28"/>
        </w:rPr>
      </w:pPr>
      <w:r w:rsidRPr="00D56EC9">
        <w:rPr>
          <w:sz w:val="28"/>
          <w:szCs w:val="28"/>
        </w:rPr>
        <w:t xml:space="preserve">обновление содержания </w:t>
      </w:r>
      <w:r w:rsidR="0068395D" w:rsidRPr="00D56EC9">
        <w:rPr>
          <w:sz w:val="28"/>
          <w:szCs w:val="28"/>
        </w:rPr>
        <w:t xml:space="preserve"> информацио</w:t>
      </w:r>
      <w:r w:rsidRPr="00D56EC9">
        <w:rPr>
          <w:sz w:val="28"/>
          <w:szCs w:val="28"/>
        </w:rPr>
        <w:t>нно – методического, ресурсного</w:t>
      </w:r>
      <w:r w:rsidR="0068395D" w:rsidRPr="00D56EC9">
        <w:rPr>
          <w:sz w:val="28"/>
          <w:szCs w:val="28"/>
        </w:rPr>
        <w:t xml:space="preserve"> и иного обеспечения учреждения;</w:t>
      </w:r>
    </w:p>
    <w:p w:rsidR="0068395D" w:rsidRPr="00D56EC9" w:rsidRDefault="0068395D" w:rsidP="00230796">
      <w:pPr>
        <w:pStyle w:val="af"/>
        <w:numPr>
          <w:ilvl w:val="0"/>
          <w:numId w:val="10"/>
        </w:numPr>
        <w:tabs>
          <w:tab w:val="left" w:pos="-284"/>
          <w:tab w:val="left" w:pos="142"/>
        </w:tabs>
        <w:ind w:left="-426" w:firstLine="0"/>
        <w:jc w:val="both"/>
        <w:rPr>
          <w:sz w:val="28"/>
          <w:szCs w:val="28"/>
        </w:rPr>
      </w:pPr>
      <w:r w:rsidRPr="00D56EC9">
        <w:rPr>
          <w:sz w:val="28"/>
          <w:szCs w:val="28"/>
        </w:rPr>
        <w:t>использование передового опыта работы учреждений дополнительного образования детей.</w:t>
      </w:r>
    </w:p>
    <w:p w:rsidR="0068395D" w:rsidRPr="00D56EC9" w:rsidRDefault="0068395D" w:rsidP="00230796">
      <w:pPr>
        <w:tabs>
          <w:tab w:val="left" w:pos="-284"/>
          <w:tab w:val="left" w:pos="142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D56EC9">
        <w:rPr>
          <w:rFonts w:ascii="Times New Roman" w:hAnsi="Times New Roman"/>
          <w:sz w:val="28"/>
          <w:szCs w:val="28"/>
        </w:rPr>
        <w:t>Программа деятельности построена на принципах:</w:t>
      </w:r>
    </w:p>
    <w:p w:rsidR="0068395D" w:rsidRPr="00D56EC9" w:rsidRDefault="0068395D" w:rsidP="00230796">
      <w:pPr>
        <w:pStyle w:val="af"/>
        <w:numPr>
          <w:ilvl w:val="0"/>
          <w:numId w:val="11"/>
        </w:numPr>
        <w:tabs>
          <w:tab w:val="left" w:pos="-284"/>
          <w:tab w:val="left" w:pos="142"/>
        </w:tabs>
        <w:ind w:left="-426" w:firstLine="0"/>
        <w:jc w:val="both"/>
        <w:rPr>
          <w:sz w:val="28"/>
          <w:szCs w:val="28"/>
        </w:rPr>
      </w:pPr>
      <w:r w:rsidRPr="00D56EC9">
        <w:rPr>
          <w:sz w:val="28"/>
          <w:szCs w:val="28"/>
        </w:rPr>
        <w:t>гуманизации</w:t>
      </w:r>
      <w:r w:rsidR="00E63803" w:rsidRPr="00D56EC9">
        <w:rPr>
          <w:sz w:val="28"/>
          <w:szCs w:val="28"/>
        </w:rPr>
        <w:t xml:space="preserve">, </w:t>
      </w:r>
      <w:r w:rsidRPr="00D56EC9">
        <w:rPr>
          <w:sz w:val="28"/>
          <w:szCs w:val="28"/>
        </w:rPr>
        <w:t xml:space="preserve"> </w:t>
      </w:r>
      <w:r w:rsidR="00E63803" w:rsidRPr="00D56EC9">
        <w:rPr>
          <w:sz w:val="28"/>
          <w:szCs w:val="28"/>
        </w:rPr>
        <w:t>природосообразности;</w:t>
      </w:r>
    </w:p>
    <w:p w:rsidR="0068395D" w:rsidRPr="00D56EC9" w:rsidRDefault="0068395D" w:rsidP="00230796">
      <w:pPr>
        <w:pStyle w:val="af"/>
        <w:numPr>
          <w:ilvl w:val="0"/>
          <w:numId w:val="11"/>
        </w:numPr>
        <w:tabs>
          <w:tab w:val="left" w:pos="-284"/>
          <w:tab w:val="left" w:pos="142"/>
        </w:tabs>
        <w:ind w:left="-426" w:firstLine="0"/>
        <w:jc w:val="both"/>
        <w:rPr>
          <w:sz w:val="28"/>
          <w:szCs w:val="28"/>
        </w:rPr>
      </w:pPr>
      <w:r w:rsidRPr="00D56EC9">
        <w:rPr>
          <w:sz w:val="28"/>
          <w:szCs w:val="28"/>
        </w:rPr>
        <w:t>демократизации</w:t>
      </w:r>
      <w:r w:rsidR="00E63803" w:rsidRPr="00D56EC9">
        <w:rPr>
          <w:sz w:val="28"/>
          <w:szCs w:val="28"/>
        </w:rPr>
        <w:t>,  сотрудничества;</w:t>
      </w:r>
    </w:p>
    <w:p w:rsidR="00201AAC" w:rsidRPr="00D56EC9" w:rsidRDefault="0068395D" w:rsidP="00230796">
      <w:pPr>
        <w:pStyle w:val="af"/>
        <w:numPr>
          <w:ilvl w:val="0"/>
          <w:numId w:val="11"/>
        </w:numPr>
        <w:tabs>
          <w:tab w:val="left" w:pos="-284"/>
          <w:tab w:val="left" w:pos="142"/>
        </w:tabs>
        <w:ind w:left="-426" w:firstLine="0"/>
        <w:jc w:val="both"/>
        <w:rPr>
          <w:sz w:val="28"/>
          <w:szCs w:val="28"/>
        </w:rPr>
      </w:pPr>
      <w:r w:rsidRPr="00D56EC9">
        <w:rPr>
          <w:sz w:val="28"/>
          <w:szCs w:val="28"/>
        </w:rPr>
        <w:t>вариативности</w:t>
      </w:r>
      <w:r w:rsidR="00E63803" w:rsidRPr="00D56EC9">
        <w:rPr>
          <w:sz w:val="28"/>
          <w:szCs w:val="28"/>
        </w:rPr>
        <w:t>, дифференциации</w:t>
      </w:r>
      <w:r w:rsidR="00E73763" w:rsidRPr="00D56EC9">
        <w:rPr>
          <w:sz w:val="28"/>
          <w:szCs w:val="28"/>
        </w:rPr>
        <w:t xml:space="preserve"> и индивидуализации</w:t>
      </w:r>
      <w:r w:rsidR="00E63803" w:rsidRPr="00D56EC9">
        <w:rPr>
          <w:sz w:val="28"/>
          <w:szCs w:val="28"/>
        </w:rPr>
        <w:t>;</w:t>
      </w:r>
    </w:p>
    <w:p w:rsidR="00E73763" w:rsidRPr="00D56EC9" w:rsidRDefault="00E73763" w:rsidP="00230796">
      <w:pPr>
        <w:pStyle w:val="af"/>
        <w:numPr>
          <w:ilvl w:val="0"/>
          <w:numId w:val="11"/>
        </w:numPr>
        <w:tabs>
          <w:tab w:val="left" w:pos="-284"/>
          <w:tab w:val="left" w:pos="142"/>
        </w:tabs>
        <w:ind w:left="-426" w:firstLine="0"/>
        <w:jc w:val="both"/>
        <w:rPr>
          <w:sz w:val="28"/>
          <w:szCs w:val="28"/>
        </w:rPr>
      </w:pPr>
      <w:r w:rsidRPr="00D56EC9">
        <w:rPr>
          <w:sz w:val="28"/>
          <w:szCs w:val="28"/>
        </w:rPr>
        <w:t>системности</w:t>
      </w:r>
      <w:r w:rsidR="00E63803" w:rsidRPr="00D56EC9">
        <w:rPr>
          <w:sz w:val="28"/>
          <w:szCs w:val="28"/>
        </w:rPr>
        <w:t>, последовательности;</w:t>
      </w:r>
    </w:p>
    <w:p w:rsidR="00E73763" w:rsidRPr="00D56EC9" w:rsidRDefault="00E73763" w:rsidP="00230796">
      <w:pPr>
        <w:pStyle w:val="af"/>
        <w:numPr>
          <w:ilvl w:val="0"/>
          <w:numId w:val="11"/>
        </w:numPr>
        <w:tabs>
          <w:tab w:val="left" w:pos="-284"/>
          <w:tab w:val="left" w:pos="142"/>
        </w:tabs>
        <w:ind w:left="-426" w:firstLine="0"/>
        <w:jc w:val="both"/>
        <w:rPr>
          <w:sz w:val="28"/>
          <w:szCs w:val="28"/>
        </w:rPr>
      </w:pPr>
      <w:r w:rsidRPr="00D56EC9">
        <w:rPr>
          <w:sz w:val="28"/>
          <w:szCs w:val="28"/>
        </w:rPr>
        <w:t>культуросообразности</w:t>
      </w:r>
      <w:r w:rsidR="00E63803" w:rsidRPr="00D56EC9">
        <w:rPr>
          <w:sz w:val="28"/>
          <w:szCs w:val="28"/>
        </w:rPr>
        <w:t>;</w:t>
      </w:r>
    </w:p>
    <w:p w:rsidR="00E73763" w:rsidRPr="00D56EC9" w:rsidRDefault="00E73763" w:rsidP="00230796">
      <w:pPr>
        <w:pStyle w:val="af"/>
        <w:numPr>
          <w:ilvl w:val="0"/>
          <w:numId w:val="11"/>
        </w:numPr>
        <w:tabs>
          <w:tab w:val="left" w:pos="-284"/>
          <w:tab w:val="left" w:pos="142"/>
        </w:tabs>
        <w:ind w:left="-426" w:firstLine="0"/>
        <w:jc w:val="both"/>
        <w:rPr>
          <w:sz w:val="28"/>
          <w:szCs w:val="28"/>
        </w:rPr>
      </w:pPr>
      <w:r w:rsidRPr="00D56EC9">
        <w:rPr>
          <w:sz w:val="28"/>
          <w:szCs w:val="28"/>
        </w:rPr>
        <w:t xml:space="preserve">увлекательности и </w:t>
      </w:r>
      <w:r w:rsidR="00E63803" w:rsidRPr="00D56EC9">
        <w:rPr>
          <w:sz w:val="28"/>
          <w:szCs w:val="28"/>
        </w:rPr>
        <w:t>со</w:t>
      </w:r>
      <w:r w:rsidRPr="00D56EC9">
        <w:rPr>
          <w:sz w:val="28"/>
          <w:szCs w:val="28"/>
        </w:rPr>
        <w:t>творчества.</w:t>
      </w:r>
    </w:p>
    <w:p w:rsidR="00E73763" w:rsidRPr="00D56EC9" w:rsidRDefault="00E63803" w:rsidP="00230796">
      <w:pPr>
        <w:pStyle w:val="af"/>
        <w:tabs>
          <w:tab w:val="left" w:pos="-284"/>
          <w:tab w:val="left" w:pos="142"/>
        </w:tabs>
        <w:ind w:left="-426" w:firstLine="851"/>
        <w:jc w:val="both"/>
        <w:rPr>
          <w:sz w:val="28"/>
          <w:szCs w:val="28"/>
        </w:rPr>
      </w:pPr>
      <w:r w:rsidRPr="00D56EC9">
        <w:rPr>
          <w:sz w:val="28"/>
          <w:szCs w:val="28"/>
        </w:rPr>
        <w:t xml:space="preserve">Реализация </w:t>
      </w:r>
      <w:r w:rsidR="00E73763" w:rsidRPr="00D56EC9">
        <w:rPr>
          <w:sz w:val="28"/>
          <w:szCs w:val="28"/>
        </w:rPr>
        <w:t xml:space="preserve">этих </w:t>
      </w:r>
      <w:r w:rsidRPr="00D56EC9">
        <w:rPr>
          <w:sz w:val="28"/>
          <w:szCs w:val="28"/>
        </w:rPr>
        <w:t xml:space="preserve">и других педагогических </w:t>
      </w:r>
      <w:r w:rsidR="00E73763" w:rsidRPr="00D56EC9">
        <w:rPr>
          <w:sz w:val="28"/>
          <w:szCs w:val="28"/>
        </w:rPr>
        <w:t xml:space="preserve">принципов позволяет </w:t>
      </w:r>
      <w:r w:rsidR="00CD286D" w:rsidRPr="00D56EC9">
        <w:rPr>
          <w:sz w:val="28"/>
          <w:szCs w:val="28"/>
        </w:rPr>
        <w:t xml:space="preserve">эффективно </w:t>
      </w:r>
      <w:r w:rsidR="00E73763" w:rsidRPr="00D56EC9">
        <w:rPr>
          <w:sz w:val="28"/>
          <w:szCs w:val="28"/>
        </w:rPr>
        <w:t>организовать учебно-воспитательный процесс в ЦРТДЮ «Созвездие»</w:t>
      </w:r>
      <w:r w:rsidR="00CD286D" w:rsidRPr="00D56EC9">
        <w:rPr>
          <w:sz w:val="28"/>
          <w:szCs w:val="28"/>
        </w:rPr>
        <w:t>, выраб</w:t>
      </w:r>
      <w:r w:rsidRPr="00D56EC9">
        <w:rPr>
          <w:sz w:val="28"/>
          <w:szCs w:val="28"/>
        </w:rPr>
        <w:t>атыва</w:t>
      </w:r>
      <w:r w:rsidR="00CD286D" w:rsidRPr="00D56EC9">
        <w:rPr>
          <w:sz w:val="28"/>
          <w:szCs w:val="28"/>
        </w:rPr>
        <w:t>ть педагогическую стратегию</w:t>
      </w:r>
      <w:r w:rsidRPr="00D56EC9">
        <w:rPr>
          <w:sz w:val="28"/>
          <w:szCs w:val="28"/>
        </w:rPr>
        <w:t xml:space="preserve"> и успешно </w:t>
      </w:r>
      <w:r w:rsidR="00CD286D" w:rsidRPr="00D56EC9">
        <w:rPr>
          <w:sz w:val="28"/>
          <w:szCs w:val="28"/>
        </w:rPr>
        <w:t xml:space="preserve"> </w:t>
      </w:r>
      <w:r w:rsidRPr="00D56EC9">
        <w:rPr>
          <w:sz w:val="28"/>
          <w:szCs w:val="28"/>
        </w:rPr>
        <w:t>выстраивать</w:t>
      </w:r>
      <w:r w:rsidR="00CD286D" w:rsidRPr="00D56EC9">
        <w:rPr>
          <w:sz w:val="28"/>
          <w:szCs w:val="28"/>
        </w:rPr>
        <w:t xml:space="preserve"> педагогическую тактику.</w:t>
      </w:r>
    </w:p>
    <w:p w:rsidR="00315C38" w:rsidRDefault="00315C38" w:rsidP="00230796">
      <w:pPr>
        <w:pStyle w:val="af8"/>
        <w:jc w:val="both"/>
        <w:rPr>
          <w:rFonts w:ascii="Times New Roman" w:hAnsi="Times New Roman"/>
          <w:b/>
          <w:bCs/>
          <w:caps/>
          <w:color w:val="000000"/>
          <w:sz w:val="28"/>
          <w:szCs w:val="28"/>
        </w:rPr>
      </w:pPr>
    </w:p>
    <w:p w:rsidR="00201AAC" w:rsidRPr="007D7133" w:rsidRDefault="00315C38" w:rsidP="00230796">
      <w:pPr>
        <w:pStyle w:val="af8"/>
        <w:ind w:left="720"/>
        <w:jc w:val="center"/>
        <w:rPr>
          <w:rFonts w:ascii="Times New Roman" w:hAnsi="Times New Roman"/>
          <w:b/>
          <w:bCs/>
          <w:caps/>
          <w:color w:val="0070C0"/>
          <w:sz w:val="28"/>
          <w:szCs w:val="28"/>
        </w:rPr>
      </w:pPr>
      <w:r w:rsidRPr="007D7133">
        <w:rPr>
          <w:rFonts w:ascii="Times New Roman" w:hAnsi="Times New Roman"/>
          <w:b/>
          <w:bCs/>
          <w:caps/>
          <w:color w:val="0070C0"/>
          <w:sz w:val="28"/>
          <w:szCs w:val="28"/>
        </w:rPr>
        <w:t xml:space="preserve">2. </w:t>
      </w:r>
      <w:r w:rsidR="00201AAC" w:rsidRPr="007D7133">
        <w:rPr>
          <w:rFonts w:ascii="Times New Roman" w:hAnsi="Times New Roman"/>
          <w:b/>
          <w:bCs/>
          <w:caps/>
          <w:color w:val="0070C0"/>
          <w:sz w:val="28"/>
          <w:szCs w:val="28"/>
        </w:rPr>
        <w:t>Концептуальные основы программы</w:t>
      </w:r>
    </w:p>
    <w:p w:rsidR="00D56EC9" w:rsidRDefault="00D56EC9" w:rsidP="0023079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b/>
          <w:i/>
          <w:color w:val="000000"/>
          <w:sz w:val="10"/>
          <w:szCs w:val="10"/>
        </w:rPr>
      </w:pPr>
    </w:p>
    <w:p w:rsidR="00817225" w:rsidRPr="00817225" w:rsidRDefault="00817225" w:rsidP="0023079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b/>
          <w:i/>
          <w:color w:val="000000"/>
          <w:sz w:val="10"/>
          <w:szCs w:val="10"/>
        </w:rPr>
      </w:pPr>
    </w:p>
    <w:p w:rsidR="00201AAC" w:rsidRPr="00D56EC9" w:rsidRDefault="00201AAC" w:rsidP="00230796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D56EC9">
        <w:rPr>
          <w:rFonts w:ascii="Times New Roman" w:hAnsi="Times New Roman"/>
          <w:b/>
          <w:i/>
          <w:color w:val="000000"/>
          <w:sz w:val="28"/>
          <w:szCs w:val="28"/>
        </w:rPr>
        <w:t>Миссия ЦРТДЮ «</w:t>
      </w:r>
      <w:r w:rsidR="009A50DD" w:rsidRPr="00D56EC9">
        <w:rPr>
          <w:rFonts w:ascii="Times New Roman" w:hAnsi="Times New Roman"/>
          <w:b/>
          <w:i/>
          <w:color w:val="000000"/>
          <w:sz w:val="28"/>
          <w:szCs w:val="28"/>
        </w:rPr>
        <w:t>Созвездие</w:t>
      </w:r>
      <w:r w:rsidRPr="00D56EC9">
        <w:rPr>
          <w:rFonts w:ascii="Times New Roman" w:hAnsi="Times New Roman"/>
          <w:b/>
          <w:i/>
          <w:color w:val="000000"/>
          <w:sz w:val="28"/>
          <w:szCs w:val="28"/>
        </w:rPr>
        <w:t>»:</w:t>
      </w:r>
    </w:p>
    <w:p w:rsidR="00201AAC" w:rsidRPr="00D56EC9" w:rsidRDefault="00201AAC" w:rsidP="00230796">
      <w:pPr>
        <w:shd w:val="clear" w:color="auto" w:fill="FFFFFF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color w:val="000000"/>
          <w:sz w:val="28"/>
          <w:szCs w:val="28"/>
        </w:rPr>
      </w:pPr>
      <w:r w:rsidRPr="00D56EC9">
        <w:rPr>
          <w:rFonts w:ascii="Times New Roman" w:hAnsi="Times New Roman"/>
          <w:color w:val="000000"/>
          <w:sz w:val="28"/>
          <w:szCs w:val="28"/>
        </w:rPr>
        <w:t>«</w:t>
      </w:r>
      <w:r w:rsidR="009A50DD" w:rsidRPr="00D56EC9">
        <w:rPr>
          <w:rFonts w:ascii="Times New Roman" w:hAnsi="Times New Roman"/>
          <w:color w:val="000000"/>
          <w:sz w:val="28"/>
          <w:szCs w:val="28"/>
        </w:rPr>
        <w:t>Общение, взаимодействие, сотворчество, психологическая поддержка участников педагогического процесса для развития, социализации,  самореализации и самоопределения личности ребенка в постоянно изменяющихся условиях современной жизни</w:t>
      </w:r>
      <w:r w:rsidRPr="00D56EC9">
        <w:rPr>
          <w:rFonts w:ascii="Times New Roman" w:hAnsi="Times New Roman"/>
          <w:color w:val="000000"/>
          <w:sz w:val="28"/>
          <w:szCs w:val="28"/>
        </w:rPr>
        <w:t xml:space="preserve">». </w:t>
      </w:r>
    </w:p>
    <w:p w:rsidR="00201AAC" w:rsidRPr="00315C38" w:rsidRDefault="00201AAC" w:rsidP="00230796">
      <w:pPr>
        <w:spacing w:after="0" w:line="240" w:lineRule="auto"/>
        <w:ind w:left="-567"/>
        <w:jc w:val="both"/>
        <w:rPr>
          <w:rFonts w:ascii="Times New Roman" w:hAnsi="Times New Roman"/>
          <w:b/>
          <w:i/>
          <w:sz w:val="28"/>
          <w:szCs w:val="28"/>
        </w:rPr>
      </w:pPr>
      <w:r w:rsidRPr="00315C38">
        <w:rPr>
          <w:rFonts w:ascii="Times New Roman" w:hAnsi="Times New Roman"/>
          <w:b/>
          <w:i/>
          <w:sz w:val="28"/>
          <w:szCs w:val="28"/>
        </w:rPr>
        <w:t>Цель деятельности ЦРТДЮ «</w:t>
      </w:r>
      <w:r w:rsidR="009A50DD" w:rsidRPr="00315C38">
        <w:rPr>
          <w:rFonts w:ascii="Times New Roman" w:hAnsi="Times New Roman"/>
          <w:b/>
          <w:i/>
          <w:sz w:val="28"/>
          <w:szCs w:val="28"/>
        </w:rPr>
        <w:t>Созвездие</w:t>
      </w:r>
      <w:r w:rsidRPr="00315C38">
        <w:rPr>
          <w:rFonts w:ascii="Times New Roman" w:hAnsi="Times New Roman"/>
          <w:b/>
          <w:i/>
          <w:sz w:val="28"/>
          <w:szCs w:val="28"/>
        </w:rPr>
        <w:t>»:</w:t>
      </w:r>
    </w:p>
    <w:p w:rsidR="00201AAC" w:rsidRPr="008B7359" w:rsidRDefault="00201AAC" w:rsidP="00230796">
      <w:pPr>
        <w:pStyle w:val="af"/>
        <w:ind w:left="-567"/>
        <w:jc w:val="both"/>
        <w:rPr>
          <w:sz w:val="28"/>
          <w:szCs w:val="28"/>
        </w:rPr>
      </w:pPr>
      <w:r w:rsidRPr="008B7359">
        <w:rPr>
          <w:sz w:val="28"/>
          <w:szCs w:val="28"/>
        </w:rPr>
        <w:t xml:space="preserve">Создание </w:t>
      </w:r>
      <w:r w:rsidR="009A50DD" w:rsidRPr="008B7359">
        <w:rPr>
          <w:sz w:val="28"/>
          <w:szCs w:val="28"/>
        </w:rPr>
        <w:t xml:space="preserve">оптимальных </w:t>
      </w:r>
      <w:r w:rsidRPr="008B7359">
        <w:rPr>
          <w:sz w:val="28"/>
          <w:szCs w:val="28"/>
        </w:rPr>
        <w:t xml:space="preserve">условий </w:t>
      </w:r>
      <w:r w:rsidR="009A50DD" w:rsidRPr="008B7359">
        <w:rPr>
          <w:sz w:val="28"/>
          <w:szCs w:val="28"/>
        </w:rPr>
        <w:t xml:space="preserve">для формирования </w:t>
      </w:r>
      <w:r w:rsidR="002E3AED" w:rsidRPr="008B7359">
        <w:rPr>
          <w:sz w:val="28"/>
          <w:szCs w:val="28"/>
        </w:rPr>
        <w:t xml:space="preserve">и развития </w:t>
      </w:r>
      <w:r w:rsidR="009A50DD" w:rsidRPr="008B7359">
        <w:rPr>
          <w:sz w:val="28"/>
          <w:szCs w:val="28"/>
        </w:rPr>
        <w:t>высоконравственной, образованной личности, обладающей базовыми компетентностями современного человека</w:t>
      </w:r>
      <w:r w:rsidRPr="008B7359">
        <w:rPr>
          <w:sz w:val="28"/>
          <w:szCs w:val="28"/>
        </w:rPr>
        <w:t>.</w:t>
      </w:r>
    </w:p>
    <w:p w:rsidR="00201AAC" w:rsidRDefault="00201AAC" w:rsidP="00230796">
      <w:pPr>
        <w:spacing w:after="0" w:line="240" w:lineRule="auto"/>
        <w:ind w:left="-567"/>
        <w:jc w:val="both"/>
        <w:rPr>
          <w:rFonts w:ascii="Times New Roman" w:hAnsi="Times New Roman"/>
          <w:b/>
          <w:i/>
          <w:sz w:val="28"/>
          <w:szCs w:val="28"/>
        </w:rPr>
      </w:pPr>
      <w:r w:rsidRPr="00315C38">
        <w:rPr>
          <w:rFonts w:ascii="Times New Roman" w:hAnsi="Times New Roman"/>
          <w:b/>
          <w:i/>
          <w:sz w:val="28"/>
          <w:szCs w:val="28"/>
        </w:rPr>
        <w:t>Задачи учреждения:</w:t>
      </w:r>
    </w:p>
    <w:p w:rsidR="00817225" w:rsidRPr="008B7359" w:rsidRDefault="00817225" w:rsidP="003F494D">
      <w:pPr>
        <w:pStyle w:val="af8"/>
        <w:numPr>
          <w:ilvl w:val="0"/>
          <w:numId w:val="72"/>
        </w:numPr>
        <w:tabs>
          <w:tab w:val="left" w:pos="-284"/>
        </w:tabs>
        <w:ind w:left="-567" w:right="-1" w:firstLine="0"/>
        <w:jc w:val="both"/>
        <w:rPr>
          <w:rFonts w:ascii="Times New Roman" w:hAnsi="Times New Roman"/>
          <w:sz w:val="28"/>
          <w:szCs w:val="28"/>
        </w:rPr>
      </w:pPr>
      <w:r w:rsidRPr="008B7359">
        <w:rPr>
          <w:rFonts w:ascii="Times New Roman" w:hAnsi="Times New Roman"/>
          <w:sz w:val="28"/>
          <w:szCs w:val="28"/>
        </w:rPr>
        <w:t>Осуществить 5 этап программы развития на 2010-2015 гг.</w:t>
      </w:r>
    </w:p>
    <w:p w:rsidR="00817225" w:rsidRPr="008B7359" w:rsidRDefault="00817225" w:rsidP="003F494D">
      <w:pPr>
        <w:pStyle w:val="af8"/>
        <w:numPr>
          <w:ilvl w:val="0"/>
          <w:numId w:val="72"/>
        </w:numPr>
        <w:tabs>
          <w:tab w:val="left" w:pos="-284"/>
        </w:tabs>
        <w:ind w:left="-567" w:right="-1" w:firstLine="0"/>
        <w:jc w:val="both"/>
        <w:rPr>
          <w:rFonts w:ascii="Times New Roman" w:hAnsi="Times New Roman"/>
          <w:sz w:val="28"/>
          <w:szCs w:val="28"/>
        </w:rPr>
      </w:pPr>
      <w:r w:rsidRPr="008B7359">
        <w:rPr>
          <w:rFonts w:ascii="Times New Roman" w:hAnsi="Times New Roman"/>
          <w:sz w:val="28"/>
          <w:szCs w:val="28"/>
        </w:rPr>
        <w:t xml:space="preserve">Обновить локальную нормативно-правовую базу учреждения в соответствии с требованиями Закона РФ «Об образовании». </w:t>
      </w:r>
    </w:p>
    <w:p w:rsidR="00817225" w:rsidRPr="008B7359" w:rsidRDefault="00817225" w:rsidP="003F494D">
      <w:pPr>
        <w:pStyle w:val="af8"/>
        <w:numPr>
          <w:ilvl w:val="0"/>
          <w:numId w:val="72"/>
        </w:numPr>
        <w:tabs>
          <w:tab w:val="left" w:pos="-284"/>
        </w:tabs>
        <w:ind w:left="-567" w:right="-1" w:firstLine="0"/>
        <w:jc w:val="both"/>
        <w:rPr>
          <w:rFonts w:ascii="Times New Roman" w:hAnsi="Times New Roman"/>
          <w:sz w:val="28"/>
          <w:szCs w:val="28"/>
        </w:rPr>
      </w:pPr>
      <w:r w:rsidRPr="008B7359">
        <w:rPr>
          <w:rFonts w:ascii="Times New Roman" w:hAnsi="Times New Roman"/>
          <w:sz w:val="28"/>
          <w:szCs w:val="28"/>
        </w:rPr>
        <w:t>Обновить программное обеспечение Центра в соответствии с требованиями Закона РФ «Об образовании».</w:t>
      </w:r>
    </w:p>
    <w:p w:rsidR="00817225" w:rsidRPr="008B7359" w:rsidRDefault="00817225" w:rsidP="003F494D">
      <w:pPr>
        <w:pStyle w:val="af8"/>
        <w:numPr>
          <w:ilvl w:val="0"/>
          <w:numId w:val="72"/>
        </w:numPr>
        <w:tabs>
          <w:tab w:val="left" w:pos="-284"/>
        </w:tabs>
        <w:ind w:left="-567" w:right="-1" w:firstLine="0"/>
        <w:jc w:val="both"/>
        <w:rPr>
          <w:rFonts w:ascii="Times New Roman" w:hAnsi="Times New Roman"/>
          <w:sz w:val="28"/>
          <w:szCs w:val="28"/>
        </w:rPr>
      </w:pPr>
      <w:r w:rsidRPr="008B7359">
        <w:rPr>
          <w:rFonts w:ascii="Times New Roman" w:hAnsi="Times New Roman"/>
          <w:sz w:val="28"/>
          <w:szCs w:val="28"/>
        </w:rPr>
        <w:t>Продолжить обобщение опыта педагогических работников Центра современных инновационных технологий в обучении и воспитании.</w:t>
      </w:r>
    </w:p>
    <w:p w:rsidR="00817225" w:rsidRPr="008B7359" w:rsidRDefault="00817225" w:rsidP="003F494D">
      <w:pPr>
        <w:pStyle w:val="af8"/>
        <w:numPr>
          <w:ilvl w:val="0"/>
          <w:numId w:val="72"/>
        </w:numPr>
        <w:tabs>
          <w:tab w:val="left" w:pos="-284"/>
        </w:tabs>
        <w:ind w:left="-567" w:right="-1" w:firstLine="0"/>
        <w:jc w:val="both"/>
        <w:rPr>
          <w:rFonts w:ascii="Times New Roman" w:hAnsi="Times New Roman"/>
          <w:sz w:val="28"/>
          <w:szCs w:val="28"/>
        </w:rPr>
      </w:pPr>
      <w:r w:rsidRPr="008B7359">
        <w:rPr>
          <w:rFonts w:ascii="Times New Roman" w:hAnsi="Times New Roman"/>
          <w:sz w:val="28"/>
          <w:szCs w:val="28"/>
        </w:rPr>
        <w:t>Разработать новые подходы к организации образовательной среды на основании Закона РФ «Об образовании», в рамках внедрения ФГОС.</w:t>
      </w:r>
    </w:p>
    <w:p w:rsidR="00817225" w:rsidRPr="008B7359" w:rsidRDefault="00817225" w:rsidP="003F494D">
      <w:pPr>
        <w:pStyle w:val="af8"/>
        <w:numPr>
          <w:ilvl w:val="0"/>
          <w:numId w:val="72"/>
        </w:numPr>
        <w:tabs>
          <w:tab w:val="left" w:pos="-284"/>
        </w:tabs>
        <w:ind w:left="-567" w:right="-1" w:firstLine="0"/>
        <w:jc w:val="both"/>
        <w:rPr>
          <w:rFonts w:ascii="Times New Roman" w:hAnsi="Times New Roman"/>
          <w:sz w:val="28"/>
          <w:szCs w:val="28"/>
        </w:rPr>
      </w:pPr>
      <w:r w:rsidRPr="008B7359">
        <w:rPr>
          <w:rFonts w:ascii="Times New Roman" w:hAnsi="Times New Roman"/>
          <w:sz w:val="28"/>
          <w:szCs w:val="28"/>
        </w:rPr>
        <w:t xml:space="preserve"> Совершенствовать содержание и технологии дополнительного образования за счет обновления востребованных профильных направлений и спецкурсов, внедрения активных технологий организации деятельности обучающихся.</w:t>
      </w:r>
    </w:p>
    <w:p w:rsidR="00817225" w:rsidRPr="008B7359" w:rsidRDefault="00817225" w:rsidP="003F494D">
      <w:pPr>
        <w:pStyle w:val="af8"/>
        <w:numPr>
          <w:ilvl w:val="0"/>
          <w:numId w:val="72"/>
        </w:numPr>
        <w:tabs>
          <w:tab w:val="left" w:pos="-284"/>
        </w:tabs>
        <w:ind w:left="-567" w:right="-1" w:firstLine="0"/>
        <w:jc w:val="both"/>
        <w:rPr>
          <w:rFonts w:ascii="Times New Roman" w:hAnsi="Times New Roman"/>
          <w:sz w:val="28"/>
          <w:szCs w:val="28"/>
        </w:rPr>
      </w:pPr>
      <w:r w:rsidRPr="008B7359">
        <w:rPr>
          <w:rFonts w:ascii="Times New Roman" w:hAnsi="Times New Roman"/>
          <w:sz w:val="28"/>
          <w:szCs w:val="28"/>
        </w:rPr>
        <w:t>Продолжить развитие информационно-коммуникативных средств сопровождения учебного процесса.</w:t>
      </w:r>
    </w:p>
    <w:p w:rsidR="00817225" w:rsidRPr="008B7359" w:rsidRDefault="00817225" w:rsidP="003F494D">
      <w:pPr>
        <w:numPr>
          <w:ilvl w:val="0"/>
          <w:numId w:val="72"/>
        </w:numPr>
        <w:tabs>
          <w:tab w:val="left" w:pos="-284"/>
        </w:tabs>
        <w:spacing w:after="0" w:line="240" w:lineRule="auto"/>
        <w:ind w:left="-567" w:right="-1" w:firstLine="0"/>
        <w:jc w:val="both"/>
        <w:rPr>
          <w:rFonts w:ascii="Times New Roman" w:hAnsi="Times New Roman"/>
          <w:sz w:val="28"/>
          <w:szCs w:val="28"/>
        </w:rPr>
      </w:pPr>
      <w:r w:rsidRPr="008B7359">
        <w:rPr>
          <w:rFonts w:ascii="Times New Roman" w:hAnsi="Times New Roman"/>
          <w:sz w:val="28"/>
          <w:szCs w:val="28"/>
        </w:rPr>
        <w:lastRenderedPageBreak/>
        <w:t>Продолжить воспитательную работу по приоритетным направлениям: гражданско-патриотическому, здоровьесберегающему, досуговому.</w:t>
      </w:r>
    </w:p>
    <w:p w:rsidR="00817225" w:rsidRPr="008B7359" w:rsidRDefault="00817225" w:rsidP="003F494D">
      <w:pPr>
        <w:pStyle w:val="af8"/>
        <w:numPr>
          <w:ilvl w:val="0"/>
          <w:numId w:val="72"/>
        </w:numPr>
        <w:tabs>
          <w:tab w:val="left" w:pos="-284"/>
        </w:tabs>
        <w:ind w:left="-567" w:right="-1" w:firstLine="0"/>
        <w:jc w:val="both"/>
        <w:rPr>
          <w:rFonts w:ascii="Times New Roman" w:hAnsi="Times New Roman"/>
          <w:sz w:val="28"/>
          <w:szCs w:val="28"/>
        </w:rPr>
      </w:pPr>
      <w:r w:rsidRPr="008B7359">
        <w:rPr>
          <w:rFonts w:ascii="Times New Roman" w:hAnsi="Times New Roman"/>
          <w:sz w:val="28"/>
          <w:szCs w:val="28"/>
        </w:rPr>
        <w:t xml:space="preserve">Продолжить активное сотрудничество в рамках </w:t>
      </w:r>
      <w:r w:rsidR="00F063AA">
        <w:rPr>
          <w:rFonts w:ascii="Times New Roman" w:hAnsi="Times New Roman"/>
          <w:sz w:val="28"/>
          <w:szCs w:val="28"/>
        </w:rPr>
        <w:t xml:space="preserve"> сетевых </w:t>
      </w:r>
      <w:r w:rsidRPr="008B7359">
        <w:rPr>
          <w:rFonts w:ascii="Times New Roman" w:hAnsi="Times New Roman"/>
          <w:sz w:val="28"/>
          <w:szCs w:val="28"/>
        </w:rPr>
        <w:t>договоров с социальными партнерами.</w:t>
      </w:r>
    </w:p>
    <w:p w:rsidR="00817225" w:rsidRPr="008B7359" w:rsidRDefault="00817225" w:rsidP="003F494D">
      <w:pPr>
        <w:pStyle w:val="af8"/>
        <w:numPr>
          <w:ilvl w:val="0"/>
          <w:numId w:val="72"/>
        </w:numPr>
        <w:tabs>
          <w:tab w:val="left" w:pos="-284"/>
        </w:tabs>
        <w:ind w:left="-567" w:right="-1" w:firstLine="0"/>
        <w:jc w:val="both"/>
        <w:rPr>
          <w:rFonts w:ascii="Times New Roman" w:hAnsi="Times New Roman"/>
          <w:sz w:val="28"/>
          <w:szCs w:val="28"/>
        </w:rPr>
      </w:pPr>
      <w:r w:rsidRPr="008B7359">
        <w:rPr>
          <w:rFonts w:ascii="Times New Roman" w:hAnsi="Times New Roman"/>
          <w:sz w:val="28"/>
          <w:szCs w:val="28"/>
        </w:rPr>
        <w:t>Продолжить работу по повышению уровня профессиональной компетенции педагогов и стремлению их к профессиональному саморазвитию, через проблемные курсы, аттестацию по новым требованиям.</w:t>
      </w:r>
    </w:p>
    <w:p w:rsidR="00817225" w:rsidRPr="008B7359" w:rsidRDefault="00817225" w:rsidP="003F494D">
      <w:pPr>
        <w:pStyle w:val="af8"/>
        <w:numPr>
          <w:ilvl w:val="0"/>
          <w:numId w:val="72"/>
        </w:numPr>
        <w:tabs>
          <w:tab w:val="left" w:pos="-284"/>
        </w:tabs>
        <w:ind w:left="-567" w:right="-1" w:firstLine="0"/>
        <w:jc w:val="both"/>
        <w:rPr>
          <w:rFonts w:ascii="Times New Roman" w:hAnsi="Times New Roman"/>
          <w:sz w:val="28"/>
          <w:szCs w:val="28"/>
        </w:rPr>
      </w:pPr>
      <w:r w:rsidRPr="008B7359">
        <w:rPr>
          <w:rFonts w:ascii="Times New Roman" w:hAnsi="Times New Roman"/>
          <w:sz w:val="28"/>
          <w:szCs w:val="28"/>
        </w:rPr>
        <w:t>Продолжить работу по выдвижению творческих коллективов на звание «образцовый».</w:t>
      </w:r>
    </w:p>
    <w:p w:rsidR="00817225" w:rsidRPr="008B7359" w:rsidRDefault="00817225" w:rsidP="003F494D">
      <w:pPr>
        <w:pStyle w:val="af8"/>
        <w:numPr>
          <w:ilvl w:val="0"/>
          <w:numId w:val="72"/>
        </w:numPr>
        <w:tabs>
          <w:tab w:val="left" w:pos="-284"/>
        </w:tabs>
        <w:ind w:left="-567" w:right="-1" w:firstLine="0"/>
        <w:jc w:val="both"/>
        <w:rPr>
          <w:rFonts w:ascii="Times New Roman" w:hAnsi="Times New Roman"/>
          <w:sz w:val="28"/>
          <w:szCs w:val="28"/>
        </w:rPr>
      </w:pPr>
      <w:r w:rsidRPr="008B7359">
        <w:rPr>
          <w:rFonts w:ascii="Times New Roman" w:hAnsi="Times New Roman"/>
          <w:sz w:val="28"/>
          <w:szCs w:val="28"/>
        </w:rPr>
        <w:t>Продолжить работу над созданием имиджа Центра.</w:t>
      </w:r>
    </w:p>
    <w:p w:rsidR="00817225" w:rsidRPr="008B7359" w:rsidRDefault="00817225" w:rsidP="003F494D">
      <w:pPr>
        <w:pStyle w:val="af8"/>
        <w:numPr>
          <w:ilvl w:val="0"/>
          <w:numId w:val="72"/>
        </w:numPr>
        <w:tabs>
          <w:tab w:val="left" w:pos="-284"/>
        </w:tabs>
        <w:ind w:left="-567" w:right="-1" w:firstLine="0"/>
        <w:jc w:val="both"/>
        <w:rPr>
          <w:rFonts w:ascii="Times New Roman" w:hAnsi="Times New Roman"/>
          <w:sz w:val="28"/>
          <w:szCs w:val="28"/>
        </w:rPr>
      </w:pPr>
      <w:r w:rsidRPr="008B7359">
        <w:rPr>
          <w:rFonts w:ascii="Times New Roman" w:hAnsi="Times New Roman"/>
          <w:sz w:val="28"/>
          <w:szCs w:val="28"/>
        </w:rPr>
        <w:t>Продолжить работу по укреплению материально-технической базы учреждения.</w:t>
      </w:r>
    </w:p>
    <w:p w:rsidR="00F14780" w:rsidRPr="00D56EC9" w:rsidRDefault="00A709BF" w:rsidP="00230796">
      <w:pPr>
        <w:pStyle w:val="af"/>
        <w:ind w:left="-567" w:firstLine="851"/>
        <w:jc w:val="both"/>
        <w:rPr>
          <w:color w:val="000000"/>
          <w:sz w:val="28"/>
          <w:szCs w:val="28"/>
        </w:rPr>
      </w:pPr>
      <w:r w:rsidRPr="00D56EC9">
        <w:rPr>
          <w:color w:val="000000"/>
          <w:sz w:val="28"/>
          <w:szCs w:val="28"/>
        </w:rPr>
        <w:t xml:space="preserve">Определенные цели и задачи </w:t>
      </w:r>
      <w:r w:rsidR="00F14780" w:rsidRPr="00D56EC9">
        <w:rPr>
          <w:color w:val="000000"/>
          <w:sz w:val="28"/>
          <w:szCs w:val="28"/>
        </w:rPr>
        <w:t>достижим</w:t>
      </w:r>
      <w:r w:rsidRPr="00D56EC9">
        <w:rPr>
          <w:color w:val="000000"/>
          <w:sz w:val="28"/>
          <w:szCs w:val="28"/>
        </w:rPr>
        <w:t>ы</w:t>
      </w:r>
      <w:r w:rsidR="00F14780" w:rsidRPr="00D56EC9">
        <w:rPr>
          <w:color w:val="000000"/>
          <w:sz w:val="28"/>
          <w:szCs w:val="28"/>
        </w:rPr>
        <w:t xml:space="preserve"> </w:t>
      </w:r>
      <w:r w:rsidR="006539B4" w:rsidRPr="00D56EC9">
        <w:rPr>
          <w:color w:val="000000"/>
          <w:sz w:val="28"/>
          <w:szCs w:val="28"/>
        </w:rPr>
        <w:t>через обеспечение современного качества</w:t>
      </w:r>
      <w:r w:rsidR="00F14780" w:rsidRPr="00D56EC9">
        <w:rPr>
          <w:color w:val="000000"/>
          <w:sz w:val="28"/>
          <w:szCs w:val="28"/>
        </w:rPr>
        <w:t>, доступност</w:t>
      </w:r>
      <w:r w:rsidR="006539B4" w:rsidRPr="00D56EC9">
        <w:rPr>
          <w:color w:val="000000"/>
          <w:sz w:val="28"/>
          <w:szCs w:val="28"/>
        </w:rPr>
        <w:t>и</w:t>
      </w:r>
      <w:r w:rsidR="00F14780" w:rsidRPr="00D56EC9">
        <w:rPr>
          <w:color w:val="000000"/>
          <w:sz w:val="28"/>
          <w:szCs w:val="28"/>
        </w:rPr>
        <w:t xml:space="preserve"> и эффективност</w:t>
      </w:r>
      <w:r w:rsidR="006539B4" w:rsidRPr="00D56EC9">
        <w:rPr>
          <w:color w:val="000000"/>
          <w:sz w:val="28"/>
          <w:szCs w:val="28"/>
        </w:rPr>
        <w:t>и</w:t>
      </w:r>
      <w:r w:rsidR="00F14780" w:rsidRPr="00D56EC9">
        <w:rPr>
          <w:color w:val="000000"/>
          <w:sz w:val="28"/>
          <w:szCs w:val="28"/>
        </w:rPr>
        <w:t xml:space="preserve"> </w:t>
      </w:r>
      <w:r w:rsidRPr="00D56EC9">
        <w:rPr>
          <w:color w:val="000000"/>
          <w:sz w:val="28"/>
          <w:szCs w:val="28"/>
        </w:rPr>
        <w:t>созданных образовательных программ Центра</w:t>
      </w:r>
      <w:r w:rsidR="00F14780" w:rsidRPr="00D56EC9">
        <w:rPr>
          <w:color w:val="000000"/>
          <w:sz w:val="28"/>
          <w:szCs w:val="28"/>
        </w:rPr>
        <w:t xml:space="preserve"> на основе сохранения лучших традиций внешкольного воспитания и дополнительного образования; </w:t>
      </w:r>
      <w:r w:rsidRPr="00D56EC9">
        <w:rPr>
          <w:color w:val="000000"/>
          <w:sz w:val="28"/>
          <w:szCs w:val="28"/>
        </w:rPr>
        <w:t xml:space="preserve"> через </w:t>
      </w:r>
      <w:r w:rsidR="00F14780" w:rsidRPr="00D56EC9">
        <w:rPr>
          <w:color w:val="000000"/>
          <w:sz w:val="28"/>
          <w:szCs w:val="28"/>
        </w:rPr>
        <w:t xml:space="preserve">сохранение и развитие единого культурного и информационного пространства </w:t>
      </w:r>
      <w:r w:rsidR="006539B4" w:rsidRPr="00D56EC9">
        <w:rPr>
          <w:color w:val="000000"/>
          <w:sz w:val="28"/>
          <w:szCs w:val="28"/>
        </w:rPr>
        <w:t>района, создание условий</w:t>
      </w:r>
      <w:r w:rsidR="00F14780" w:rsidRPr="00D56EC9">
        <w:rPr>
          <w:color w:val="000000"/>
          <w:sz w:val="28"/>
          <w:szCs w:val="28"/>
        </w:rPr>
        <w:t xml:space="preserve"> и механизм</w:t>
      </w:r>
      <w:r w:rsidR="006539B4" w:rsidRPr="00D56EC9">
        <w:rPr>
          <w:color w:val="000000"/>
          <w:sz w:val="28"/>
          <w:szCs w:val="28"/>
        </w:rPr>
        <w:t>ов</w:t>
      </w:r>
      <w:r w:rsidR="00F14780" w:rsidRPr="00D56EC9">
        <w:rPr>
          <w:color w:val="000000"/>
          <w:sz w:val="28"/>
          <w:szCs w:val="28"/>
        </w:rPr>
        <w:t xml:space="preserve"> </w:t>
      </w:r>
      <w:r w:rsidRPr="00D56EC9">
        <w:rPr>
          <w:color w:val="000000"/>
          <w:sz w:val="28"/>
          <w:szCs w:val="28"/>
        </w:rPr>
        <w:t>стабильного</w:t>
      </w:r>
      <w:r w:rsidR="00F14780" w:rsidRPr="00D56EC9">
        <w:rPr>
          <w:color w:val="000000"/>
          <w:sz w:val="28"/>
          <w:szCs w:val="28"/>
        </w:rPr>
        <w:t xml:space="preserve"> развития </w:t>
      </w:r>
      <w:r w:rsidRPr="00D56EC9">
        <w:rPr>
          <w:color w:val="000000"/>
          <w:sz w:val="28"/>
          <w:szCs w:val="28"/>
        </w:rPr>
        <w:t>учреждения в целом.</w:t>
      </w:r>
    </w:p>
    <w:p w:rsidR="006539B4" w:rsidRPr="00D56EC9" w:rsidRDefault="00E73763" w:rsidP="00230796">
      <w:pPr>
        <w:pStyle w:val="af"/>
        <w:ind w:left="-567" w:firstLine="851"/>
        <w:jc w:val="both"/>
        <w:rPr>
          <w:bCs/>
          <w:caps/>
          <w:color w:val="000000"/>
          <w:sz w:val="28"/>
          <w:szCs w:val="28"/>
        </w:rPr>
      </w:pPr>
      <w:r w:rsidRPr="00D56EC9">
        <w:rPr>
          <w:sz w:val="28"/>
          <w:szCs w:val="28"/>
        </w:rPr>
        <w:t xml:space="preserve">В </w:t>
      </w:r>
      <w:r w:rsidR="00201AAC" w:rsidRPr="00D56EC9">
        <w:rPr>
          <w:sz w:val="28"/>
          <w:szCs w:val="28"/>
        </w:rPr>
        <w:t xml:space="preserve"> практической деятельности педагогическим коллективом ЦРТДЮ «</w:t>
      </w:r>
      <w:r w:rsidR="009A50DD" w:rsidRPr="00D56EC9">
        <w:rPr>
          <w:sz w:val="28"/>
          <w:szCs w:val="28"/>
        </w:rPr>
        <w:t>Созвездие</w:t>
      </w:r>
      <w:r w:rsidR="00201AAC" w:rsidRPr="00D56EC9">
        <w:rPr>
          <w:sz w:val="28"/>
          <w:szCs w:val="28"/>
        </w:rPr>
        <w:t xml:space="preserve">» г. Орска </w:t>
      </w:r>
      <w:r w:rsidRPr="00D56EC9">
        <w:rPr>
          <w:sz w:val="28"/>
          <w:szCs w:val="28"/>
        </w:rPr>
        <w:t xml:space="preserve">реализуется </w:t>
      </w:r>
      <w:r w:rsidR="00201AAC" w:rsidRPr="00D56EC9">
        <w:rPr>
          <w:sz w:val="28"/>
          <w:szCs w:val="28"/>
        </w:rPr>
        <w:t xml:space="preserve">идея формирования </w:t>
      </w:r>
      <w:r w:rsidR="00ED01CB" w:rsidRPr="00D56EC9">
        <w:rPr>
          <w:sz w:val="28"/>
          <w:szCs w:val="28"/>
        </w:rPr>
        <w:t>активной, талантливой, физически здоровой, культурной личности, способной к самоопределению, самореализации, имеющей гражданскую позицию и положительный жизненный опыт</w:t>
      </w:r>
      <w:r w:rsidRPr="00D56EC9">
        <w:rPr>
          <w:sz w:val="28"/>
          <w:szCs w:val="28"/>
        </w:rPr>
        <w:t>.</w:t>
      </w:r>
      <w:r w:rsidR="00201AAC" w:rsidRPr="00D56EC9">
        <w:rPr>
          <w:sz w:val="28"/>
          <w:szCs w:val="28"/>
        </w:rPr>
        <w:t xml:space="preserve"> </w:t>
      </w:r>
      <w:r w:rsidR="00A709BF" w:rsidRPr="00D56EC9">
        <w:rPr>
          <w:sz w:val="28"/>
          <w:szCs w:val="28"/>
        </w:rPr>
        <w:t>Именно процесс воспитания</w:t>
      </w:r>
      <w:r w:rsidR="006539B4" w:rsidRPr="00D56EC9">
        <w:rPr>
          <w:sz w:val="28"/>
          <w:szCs w:val="28"/>
        </w:rPr>
        <w:t>, традиционно рассматрива</w:t>
      </w:r>
      <w:r w:rsidR="00301DD3" w:rsidRPr="00D56EC9">
        <w:rPr>
          <w:sz w:val="28"/>
          <w:szCs w:val="28"/>
        </w:rPr>
        <w:t>емый</w:t>
      </w:r>
      <w:r w:rsidR="006539B4" w:rsidRPr="00D56EC9">
        <w:rPr>
          <w:sz w:val="28"/>
          <w:szCs w:val="28"/>
        </w:rPr>
        <w:t xml:space="preserve"> наряду с обучением</w:t>
      </w:r>
      <w:r w:rsidR="00301DD3" w:rsidRPr="00D56EC9">
        <w:rPr>
          <w:sz w:val="28"/>
          <w:szCs w:val="28"/>
        </w:rPr>
        <w:t>,</w:t>
      </w:r>
      <w:r w:rsidR="006539B4" w:rsidRPr="00D56EC9">
        <w:rPr>
          <w:sz w:val="28"/>
          <w:szCs w:val="28"/>
        </w:rPr>
        <w:t xml:space="preserve"> </w:t>
      </w:r>
      <w:r w:rsidR="00301DD3" w:rsidRPr="00D56EC9">
        <w:rPr>
          <w:sz w:val="28"/>
          <w:szCs w:val="28"/>
        </w:rPr>
        <w:t xml:space="preserve">является приоритетным и системообразующим </w:t>
      </w:r>
      <w:r w:rsidR="006539B4" w:rsidRPr="00D56EC9">
        <w:rPr>
          <w:sz w:val="28"/>
          <w:szCs w:val="28"/>
        </w:rPr>
        <w:t xml:space="preserve">в </w:t>
      </w:r>
      <w:r w:rsidR="00301DD3" w:rsidRPr="00D56EC9">
        <w:rPr>
          <w:sz w:val="28"/>
          <w:szCs w:val="28"/>
        </w:rPr>
        <w:t>определении качества воспитательно-образовательного пространства Центра, района.</w:t>
      </w:r>
    </w:p>
    <w:p w:rsidR="00F14780" w:rsidRPr="00D56EC9" w:rsidRDefault="00301DD3" w:rsidP="00230796">
      <w:pPr>
        <w:spacing w:after="0" w:line="240" w:lineRule="auto"/>
        <w:ind w:left="-567" w:firstLine="851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56EC9">
        <w:rPr>
          <w:rFonts w:ascii="Times New Roman" w:hAnsi="Times New Roman"/>
          <w:sz w:val="28"/>
          <w:szCs w:val="28"/>
        </w:rPr>
        <w:t>Возможности д</w:t>
      </w:r>
      <w:r w:rsidR="00F14780" w:rsidRPr="00D56EC9">
        <w:rPr>
          <w:rFonts w:ascii="Times New Roman" w:hAnsi="Times New Roman"/>
          <w:sz w:val="28"/>
          <w:szCs w:val="28"/>
        </w:rPr>
        <w:t>ополнительно</w:t>
      </w:r>
      <w:r w:rsidRPr="00D56EC9">
        <w:rPr>
          <w:rFonts w:ascii="Times New Roman" w:hAnsi="Times New Roman"/>
          <w:sz w:val="28"/>
          <w:szCs w:val="28"/>
        </w:rPr>
        <w:t>го</w:t>
      </w:r>
      <w:r w:rsidR="00F14780" w:rsidRPr="00D56EC9">
        <w:rPr>
          <w:rFonts w:ascii="Times New Roman" w:hAnsi="Times New Roman"/>
          <w:sz w:val="28"/>
          <w:szCs w:val="28"/>
        </w:rPr>
        <w:t xml:space="preserve"> образовани</w:t>
      </w:r>
      <w:r w:rsidRPr="00D56EC9">
        <w:rPr>
          <w:rFonts w:ascii="Times New Roman" w:hAnsi="Times New Roman"/>
          <w:sz w:val="28"/>
          <w:szCs w:val="28"/>
        </w:rPr>
        <w:t>я оценены не в полной мере,</w:t>
      </w:r>
      <w:r w:rsidR="00F14780" w:rsidRPr="00D56EC9">
        <w:rPr>
          <w:rFonts w:ascii="Times New Roman" w:hAnsi="Times New Roman"/>
          <w:sz w:val="28"/>
          <w:szCs w:val="28"/>
        </w:rPr>
        <w:t xml:space="preserve"> </w:t>
      </w:r>
      <w:r w:rsidRPr="00D56EC9">
        <w:rPr>
          <w:rFonts w:ascii="Times New Roman" w:hAnsi="Times New Roman"/>
          <w:sz w:val="28"/>
          <w:szCs w:val="28"/>
        </w:rPr>
        <w:t>хотя именно слаженная система дополнительного образования может</w:t>
      </w:r>
      <w:r w:rsidR="00F14780" w:rsidRPr="00D56EC9">
        <w:rPr>
          <w:rFonts w:ascii="Times New Roman" w:hAnsi="Times New Roman"/>
          <w:sz w:val="28"/>
          <w:szCs w:val="28"/>
        </w:rPr>
        <w:t xml:space="preserve"> заполнить нишу</w:t>
      </w:r>
      <w:r w:rsidRPr="00D56EC9">
        <w:rPr>
          <w:rFonts w:ascii="Times New Roman" w:hAnsi="Times New Roman"/>
          <w:sz w:val="28"/>
          <w:szCs w:val="28"/>
        </w:rPr>
        <w:t xml:space="preserve">, выявленную </w:t>
      </w:r>
      <w:r w:rsidR="00F14780" w:rsidRPr="00D56EC9">
        <w:rPr>
          <w:rFonts w:ascii="Times New Roman" w:hAnsi="Times New Roman"/>
          <w:sz w:val="28"/>
          <w:szCs w:val="28"/>
        </w:rPr>
        <w:t>концепци</w:t>
      </w:r>
      <w:r w:rsidRPr="00D56EC9">
        <w:rPr>
          <w:rFonts w:ascii="Times New Roman" w:hAnsi="Times New Roman"/>
          <w:sz w:val="28"/>
          <w:szCs w:val="28"/>
        </w:rPr>
        <w:t>ей</w:t>
      </w:r>
      <w:r w:rsidR="00F14780" w:rsidRPr="00D56EC9">
        <w:rPr>
          <w:rFonts w:ascii="Times New Roman" w:hAnsi="Times New Roman"/>
          <w:sz w:val="28"/>
          <w:szCs w:val="28"/>
        </w:rPr>
        <w:t xml:space="preserve"> ФГОС</w:t>
      </w:r>
      <w:r w:rsidR="00390CC0" w:rsidRPr="00D56EC9">
        <w:rPr>
          <w:rFonts w:ascii="Times New Roman" w:hAnsi="Times New Roman"/>
          <w:sz w:val="28"/>
          <w:szCs w:val="28"/>
        </w:rPr>
        <w:t>, т.к.</w:t>
      </w:r>
      <w:r w:rsidR="00F14780" w:rsidRPr="00D56EC9">
        <w:rPr>
          <w:rFonts w:ascii="Times New Roman" w:hAnsi="Times New Roman"/>
          <w:sz w:val="28"/>
          <w:szCs w:val="28"/>
        </w:rPr>
        <w:t xml:space="preserve"> имеет </w:t>
      </w:r>
      <w:r w:rsidRPr="00D56EC9">
        <w:rPr>
          <w:rFonts w:ascii="Times New Roman" w:hAnsi="Times New Roman"/>
          <w:sz w:val="28"/>
          <w:szCs w:val="28"/>
        </w:rPr>
        <w:t xml:space="preserve">действенный </w:t>
      </w:r>
      <w:r w:rsidR="00F14780" w:rsidRPr="00D56EC9">
        <w:rPr>
          <w:rFonts w:ascii="Times New Roman" w:hAnsi="Times New Roman"/>
          <w:sz w:val="28"/>
          <w:szCs w:val="28"/>
        </w:rPr>
        <w:t>потенциал для становления и развития ключевых компетентностей</w:t>
      </w:r>
      <w:r w:rsidRPr="00D56EC9">
        <w:rPr>
          <w:rFonts w:ascii="Times New Roman" w:hAnsi="Times New Roman"/>
          <w:sz w:val="28"/>
          <w:szCs w:val="28"/>
        </w:rPr>
        <w:t xml:space="preserve"> современного человека</w:t>
      </w:r>
      <w:r w:rsidR="00F14780" w:rsidRPr="00D56EC9">
        <w:rPr>
          <w:rFonts w:ascii="Times New Roman" w:hAnsi="Times New Roman"/>
          <w:sz w:val="28"/>
          <w:szCs w:val="28"/>
        </w:rPr>
        <w:t xml:space="preserve">. Этот потенциал </w:t>
      </w:r>
      <w:r w:rsidRPr="00D56EC9">
        <w:rPr>
          <w:rFonts w:ascii="Times New Roman" w:hAnsi="Times New Roman"/>
          <w:sz w:val="28"/>
          <w:szCs w:val="28"/>
        </w:rPr>
        <w:t>раскрывается в полной мере</w:t>
      </w:r>
      <w:r w:rsidR="00F14780" w:rsidRPr="00D56EC9">
        <w:rPr>
          <w:rFonts w:ascii="Times New Roman" w:hAnsi="Times New Roman"/>
          <w:sz w:val="28"/>
          <w:szCs w:val="28"/>
        </w:rPr>
        <w:t xml:space="preserve"> в </w:t>
      </w:r>
      <w:r w:rsidR="00F14780" w:rsidRPr="00D56EC9">
        <w:rPr>
          <w:rFonts w:ascii="Times New Roman" w:hAnsi="Times New Roman"/>
          <w:bCs/>
          <w:sz w:val="28"/>
          <w:szCs w:val="28"/>
        </w:rPr>
        <w:t>содержании дополнительного образования,</w:t>
      </w:r>
      <w:r w:rsidR="00F14780" w:rsidRPr="00D56EC9">
        <w:rPr>
          <w:rFonts w:ascii="Times New Roman" w:hAnsi="Times New Roman"/>
          <w:sz w:val="28"/>
          <w:szCs w:val="28"/>
        </w:rPr>
        <w:t xml:space="preserve"> которое объективно больше ориентировано на реальные интересы, запросы,  потребности  детей  разного  возраста.</w:t>
      </w:r>
    </w:p>
    <w:p w:rsidR="00390CC0" w:rsidRPr="00D56EC9" w:rsidRDefault="00201AAC" w:rsidP="00230796">
      <w:pPr>
        <w:pStyle w:val="af"/>
        <w:ind w:left="-567" w:firstLine="851"/>
        <w:jc w:val="both"/>
        <w:rPr>
          <w:color w:val="000000"/>
          <w:sz w:val="28"/>
          <w:szCs w:val="28"/>
        </w:rPr>
      </w:pPr>
      <w:r w:rsidRPr="00D56EC9">
        <w:rPr>
          <w:color w:val="000000"/>
          <w:sz w:val="28"/>
          <w:szCs w:val="28"/>
        </w:rPr>
        <w:t>Воспитание в деятельности ЦРТДЮ «</w:t>
      </w:r>
      <w:r w:rsidR="00F14780" w:rsidRPr="00D56EC9">
        <w:rPr>
          <w:color w:val="000000"/>
          <w:sz w:val="28"/>
          <w:szCs w:val="28"/>
        </w:rPr>
        <w:t>Созвездие</w:t>
      </w:r>
      <w:r w:rsidRPr="00D56EC9">
        <w:rPr>
          <w:color w:val="000000"/>
          <w:sz w:val="28"/>
          <w:szCs w:val="28"/>
        </w:rPr>
        <w:t xml:space="preserve">» </w:t>
      </w:r>
      <w:r w:rsidR="00390CC0" w:rsidRPr="00D56EC9">
        <w:rPr>
          <w:color w:val="000000"/>
          <w:sz w:val="28"/>
          <w:szCs w:val="28"/>
        </w:rPr>
        <w:t>построен</w:t>
      </w:r>
      <w:r w:rsidR="00301DD3" w:rsidRPr="00D56EC9">
        <w:rPr>
          <w:color w:val="000000"/>
          <w:sz w:val="28"/>
          <w:szCs w:val="28"/>
        </w:rPr>
        <w:t>о</w:t>
      </w:r>
      <w:r w:rsidR="00390CC0" w:rsidRPr="00D56EC9">
        <w:rPr>
          <w:color w:val="000000"/>
          <w:sz w:val="28"/>
          <w:szCs w:val="28"/>
        </w:rPr>
        <w:t xml:space="preserve"> в рамках идеи «Наследники России» и представлена следующими направлениями:</w:t>
      </w:r>
    </w:p>
    <w:p w:rsidR="00390CC0" w:rsidRPr="00D56EC9" w:rsidRDefault="00390CC0" w:rsidP="003F494D">
      <w:pPr>
        <w:pStyle w:val="af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-567" w:firstLine="0"/>
        <w:jc w:val="both"/>
        <w:rPr>
          <w:color w:val="000000"/>
          <w:sz w:val="28"/>
          <w:szCs w:val="28"/>
        </w:rPr>
      </w:pPr>
      <w:r w:rsidRPr="00D56EC9">
        <w:rPr>
          <w:color w:val="000000"/>
          <w:sz w:val="28"/>
          <w:szCs w:val="28"/>
        </w:rPr>
        <w:t>Организация культурно-познавательного досуга;</w:t>
      </w:r>
    </w:p>
    <w:p w:rsidR="00390CC0" w:rsidRPr="00D56EC9" w:rsidRDefault="00390CC0" w:rsidP="003F494D">
      <w:pPr>
        <w:pStyle w:val="af"/>
        <w:numPr>
          <w:ilvl w:val="0"/>
          <w:numId w:val="12"/>
        </w:numPr>
        <w:shd w:val="clear" w:color="auto" w:fill="FFFFFF"/>
        <w:tabs>
          <w:tab w:val="left" w:pos="-284"/>
        </w:tabs>
        <w:autoSpaceDE w:val="0"/>
        <w:autoSpaceDN w:val="0"/>
        <w:adjustRightInd w:val="0"/>
        <w:ind w:left="-567" w:firstLine="0"/>
        <w:jc w:val="both"/>
        <w:rPr>
          <w:color w:val="000000"/>
          <w:sz w:val="28"/>
          <w:szCs w:val="28"/>
        </w:rPr>
      </w:pPr>
      <w:r w:rsidRPr="00D56EC9">
        <w:rPr>
          <w:color w:val="000000"/>
          <w:sz w:val="28"/>
          <w:szCs w:val="28"/>
        </w:rPr>
        <w:t>Организация спортивно-оздоровительного досуга;</w:t>
      </w:r>
    </w:p>
    <w:p w:rsidR="00390CC0" w:rsidRPr="00D56EC9" w:rsidRDefault="00390CC0" w:rsidP="003F494D">
      <w:pPr>
        <w:pStyle w:val="af"/>
        <w:numPr>
          <w:ilvl w:val="0"/>
          <w:numId w:val="12"/>
        </w:numPr>
        <w:shd w:val="clear" w:color="auto" w:fill="FFFFFF"/>
        <w:tabs>
          <w:tab w:val="left" w:pos="-284"/>
        </w:tabs>
        <w:autoSpaceDE w:val="0"/>
        <w:autoSpaceDN w:val="0"/>
        <w:adjustRightInd w:val="0"/>
        <w:ind w:left="-567" w:firstLine="0"/>
        <w:jc w:val="both"/>
        <w:rPr>
          <w:color w:val="000000"/>
          <w:sz w:val="28"/>
          <w:szCs w:val="28"/>
        </w:rPr>
      </w:pPr>
      <w:r w:rsidRPr="00D56EC9">
        <w:rPr>
          <w:color w:val="000000"/>
          <w:sz w:val="28"/>
          <w:szCs w:val="28"/>
        </w:rPr>
        <w:t>Организация каникулярных мероприятий  и летней оздоровительной компании;</w:t>
      </w:r>
    </w:p>
    <w:p w:rsidR="00390CC0" w:rsidRPr="00D56EC9" w:rsidRDefault="00390CC0" w:rsidP="003F494D">
      <w:pPr>
        <w:pStyle w:val="af"/>
        <w:numPr>
          <w:ilvl w:val="0"/>
          <w:numId w:val="12"/>
        </w:numPr>
        <w:shd w:val="clear" w:color="auto" w:fill="FFFFFF"/>
        <w:tabs>
          <w:tab w:val="left" w:pos="-284"/>
        </w:tabs>
        <w:autoSpaceDE w:val="0"/>
        <w:autoSpaceDN w:val="0"/>
        <w:adjustRightInd w:val="0"/>
        <w:ind w:left="-567" w:firstLine="0"/>
        <w:jc w:val="both"/>
        <w:rPr>
          <w:color w:val="000000"/>
          <w:sz w:val="28"/>
          <w:szCs w:val="28"/>
        </w:rPr>
      </w:pPr>
      <w:r w:rsidRPr="00D56EC9">
        <w:rPr>
          <w:color w:val="000000"/>
          <w:sz w:val="28"/>
          <w:szCs w:val="28"/>
        </w:rPr>
        <w:t>Развитие детского самоуправления и поддержка детских инициатив;</w:t>
      </w:r>
    </w:p>
    <w:p w:rsidR="00390CC0" w:rsidRPr="00D56EC9" w:rsidRDefault="00301DD3" w:rsidP="003F494D">
      <w:pPr>
        <w:pStyle w:val="af"/>
        <w:numPr>
          <w:ilvl w:val="0"/>
          <w:numId w:val="12"/>
        </w:numPr>
        <w:shd w:val="clear" w:color="auto" w:fill="FFFFFF"/>
        <w:tabs>
          <w:tab w:val="left" w:pos="-284"/>
        </w:tabs>
        <w:autoSpaceDE w:val="0"/>
        <w:autoSpaceDN w:val="0"/>
        <w:adjustRightInd w:val="0"/>
        <w:ind w:left="-567" w:firstLine="0"/>
        <w:jc w:val="both"/>
        <w:rPr>
          <w:color w:val="000000"/>
          <w:sz w:val="28"/>
          <w:szCs w:val="28"/>
        </w:rPr>
      </w:pPr>
      <w:r w:rsidRPr="00D56EC9">
        <w:rPr>
          <w:color w:val="000000"/>
          <w:sz w:val="28"/>
          <w:szCs w:val="28"/>
        </w:rPr>
        <w:t>Построение с</w:t>
      </w:r>
      <w:r w:rsidR="00390CC0" w:rsidRPr="00D56EC9">
        <w:rPr>
          <w:color w:val="000000"/>
          <w:sz w:val="28"/>
          <w:szCs w:val="28"/>
        </w:rPr>
        <w:t>оциально-педагогическ</w:t>
      </w:r>
      <w:r w:rsidRPr="00D56EC9">
        <w:rPr>
          <w:color w:val="000000"/>
          <w:sz w:val="28"/>
          <w:szCs w:val="28"/>
        </w:rPr>
        <w:t>ой</w:t>
      </w:r>
      <w:r w:rsidR="00390CC0" w:rsidRPr="00D56EC9">
        <w:rPr>
          <w:color w:val="000000"/>
          <w:sz w:val="28"/>
          <w:szCs w:val="28"/>
        </w:rPr>
        <w:t xml:space="preserve"> работ</w:t>
      </w:r>
      <w:r w:rsidRPr="00D56EC9">
        <w:rPr>
          <w:color w:val="000000"/>
          <w:sz w:val="28"/>
          <w:szCs w:val="28"/>
        </w:rPr>
        <w:t>ы</w:t>
      </w:r>
      <w:r w:rsidR="00390CC0" w:rsidRPr="00D56EC9">
        <w:rPr>
          <w:color w:val="000000"/>
          <w:sz w:val="28"/>
          <w:szCs w:val="28"/>
        </w:rPr>
        <w:t xml:space="preserve"> по первичной профилактике негативных проявлений;</w:t>
      </w:r>
    </w:p>
    <w:p w:rsidR="00390CC0" w:rsidRPr="00D56EC9" w:rsidRDefault="00390CC0" w:rsidP="003F494D">
      <w:pPr>
        <w:pStyle w:val="af"/>
        <w:numPr>
          <w:ilvl w:val="0"/>
          <w:numId w:val="12"/>
        </w:numPr>
        <w:shd w:val="clear" w:color="auto" w:fill="FFFFFF"/>
        <w:tabs>
          <w:tab w:val="left" w:pos="-284"/>
        </w:tabs>
        <w:autoSpaceDE w:val="0"/>
        <w:autoSpaceDN w:val="0"/>
        <w:adjustRightInd w:val="0"/>
        <w:ind w:left="-567" w:firstLine="0"/>
        <w:jc w:val="both"/>
        <w:rPr>
          <w:color w:val="000000"/>
          <w:sz w:val="28"/>
          <w:szCs w:val="28"/>
        </w:rPr>
      </w:pPr>
      <w:r w:rsidRPr="00D56EC9">
        <w:rPr>
          <w:color w:val="000000"/>
          <w:sz w:val="28"/>
          <w:szCs w:val="28"/>
        </w:rPr>
        <w:t xml:space="preserve">Формирование  гражданско-патриотического позиции </w:t>
      </w:r>
      <w:r w:rsidR="00F063AA">
        <w:rPr>
          <w:color w:val="000000"/>
          <w:sz w:val="28"/>
          <w:szCs w:val="28"/>
        </w:rPr>
        <w:t>обучающегося</w:t>
      </w:r>
      <w:r w:rsidRPr="00D56EC9">
        <w:rPr>
          <w:color w:val="000000"/>
          <w:sz w:val="28"/>
          <w:szCs w:val="28"/>
        </w:rPr>
        <w:t xml:space="preserve">; </w:t>
      </w:r>
    </w:p>
    <w:p w:rsidR="00390CC0" w:rsidRPr="00D56EC9" w:rsidRDefault="00390CC0" w:rsidP="003F494D">
      <w:pPr>
        <w:pStyle w:val="af"/>
        <w:numPr>
          <w:ilvl w:val="0"/>
          <w:numId w:val="12"/>
        </w:numPr>
        <w:shd w:val="clear" w:color="auto" w:fill="FFFFFF"/>
        <w:tabs>
          <w:tab w:val="left" w:pos="-284"/>
        </w:tabs>
        <w:autoSpaceDE w:val="0"/>
        <w:autoSpaceDN w:val="0"/>
        <w:adjustRightInd w:val="0"/>
        <w:ind w:left="-567" w:firstLine="0"/>
        <w:jc w:val="both"/>
        <w:rPr>
          <w:color w:val="000000"/>
          <w:sz w:val="28"/>
          <w:szCs w:val="28"/>
        </w:rPr>
      </w:pPr>
      <w:r w:rsidRPr="00D56EC9">
        <w:rPr>
          <w:color w:val="000000"/>
          <w:sz w:val="28"/>
          <w:szCs w:val="28"/>
        </w:rPr>
        <w:t>Проведение просветительской работы с родителями, с семьей.</w:t>
      </w:r>
    </w:p>
    <w:p w:rsidR="00F063AA" w:rsidRPr="001D6D5A" w:rsidRDefault="00F063AA" w:rsidP="00230796">
      <w:pPr>
        <w:pStyle w:val="af"/>
        <w:jc w:val="center"/>
        <w:rPr>
          <w:b/>
          <w:bCs/>
          <w:caps/>
          <w:color w:val="0070C0"/>
          <w:sz w:val="28"/>
          <w:szCs w:val="28"/>
        </w:rPr>
      </w:pPr>
    </w:p>
    <w:p w:rsidR="004527A4" w:rsidRPr="001D6D5A" w:rsidRDefault="004527A4" w:rsidP="00230796">
      <w:pPr>
        <w:pStyle w:val="af"/>
        <w:jc w:val="center"/>
        <w:rPr>
          <w:b/>
          <w:bCs/>
          <w:caps/>
          <w:color w:val="0070C0"/>
          <w:sz w:val="28"/>
          <w:szCs w:val="28"/>
        </w:rPr>
      </w:pPr>
    </w:p>
    <w:p w:rsidR="00315C38" w:rsidRPr="00230796" w:rsidRDefault="00315C38" w:rsidP="00230796">
      <w:pPr>
        <w:pStyle w:val="af"/>
        <w:jc w:val="center"/>
        <w:rPr>
          <w:b/>
          <w:color w:val="0070C0"/>
          <w:sz w:val="28"/>
          <w:szCs w:val="28"/>
        </w:rPr>
      </w:pPr>
      <w:r w:rsidRPr="00230796">
        <w:rPr>
          <w:b/>
          <w:bCs/>
          <w:caps/>
          <w:color w:val="0070C0"/>
          <w:sz w:val="28"/>
          <w:szCs w:val="28"/>
        </w:rPr>
        <w:lastRenderedPageBreak/>
        <w:t xml:space="preserve">3. </w:t>
      </w:r>
      <w:r w:rsidR="00201AAC" w:rsidRPr="00230796">
        <w:rPr>
          <w:b/>
          <w:color w:val="0070C0"/>
          <w:sz w:val="28"/>
          <w:szCs w:val="28"/>
        </w:rPr>
        <w:t>ХАРАКТЕРИСТИКА СОДЕРЖАНИЯ ДЕЯТЕЛЬНОСТИ</w:t>
      </w:r>
    </w:p>
    <w:p w:rsidR="008B7359" w:rsidRPr="008B7359" w:rsidRDefault="008B7359" w:rsidP="008B7359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201AAC" w:rsidRPr="007E362A" w:rsidRDefault="00201AAC" w:rsidP="008B735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E362A">
        <w:rPr>
          <w:rFonts w:ascii="Times New Roman" w:hAnsi="Times New Roman"/>
          <w:b/>
          <w:sz w:val="28"/>
          <w:szCs w:val="28"/>
        </w:rPr>
        <w:t>3.1. Структура учреждения</w:t>
      </w:r>
      <w:r w:rsidR="00D56EC9" w:rsidRPr="007E362A">
        <w:rPr>
          <w:rFonts w:ascii="Times New Roman" w:hAnsi="Times New Roman"/>
          <w:b/>
          <w:sz w:val="28"/>
          <w:szCs w:val="28"/>
        </w:rPr>
        <w:t>.</w:t>
      </w:r>
    </w:p>
    <w:p w:rsidR="00390CC0" w:rsidRPr="00D56EC9" w:rsidRDefault="00390CC0" w:rsidP="00230796">
      <w:pPr>
        <w:pStyle w:val="af"/>
        <w:ind w:left="-567" w:firstLine="851"/>
        <w:jc w:val="both"/>
        <w:rPr>
          <w:color w:val="000000"/>
          <w:sz w:val="28"/>
          <w:szCs w:val="28"/>
        </w:rPr>
      </w:pPr>
      <w:r w:rsidRPr="00D56EC9">
        <w:rPr>
          <w:sz w:val="28"/>
          <w:szCs w:val="28"/>
        </w:rPr>
        <w:t>«Центр развития творчества детей и юношества «Созвездие» г. Орска» - это автономное многопрофильное  образовательное учреждение дополнительного образования детей. Учреждение является центром организационно-методической работы дополнительного образования детей,</w:t>
      </w:r>
      <w:r w:rsidR="00301DD3" w:rsidRPr="00D56EC9">
        <w:rPr>
          <w:sz w:val="28"/>
          <w:szCs w:val="28"/>
        </w:rPr>
        <w:t xml:space="preserve"> координатором</w:t>
      </w:r>
      <w:r w:rsidRPr="00D56EC9">
        <w:rPr>
          <w:sz w:val="28"/>
          <w:szCs w:val="28"/>
        </w:rPr>
        <w:t xml:space="preserve"> крупных социально значимых муниципальных и районных мероприятий. </w:t>
      </w:r>
      <w:r w:rsidR="004A1C14" w:rsidRPr="00D56EC9">
        <w:rPr>
          <w:sz w:val="28"/>
          <w:szCs w:val="28"/>
        </w:rPr>
        <w:t xml:space="preserve"> ЦРТДЮ «Созвездие» имеет в своей структуре</w:t>
      </w:r>
      <w:r w:rsidR="007077EB" w:rsidRPr="00D56EC9">
        <w:rPr>
          <w:sz w:val="28"/>
          <w:szCs w:val="28"/>
        </w:rPr>
        <w:t xml:space="preserve"> </w:t>
      </w:r>
      <w:r w:rsidRPr="00D56EC9">
        <w:rPr>
          <w:b/>
          <w:i/>
          <w:color w:val="000000"/>
          <w:sz w:val="28"/>
          <w:szCs w:val="28"/>
        </w:rPr>
        <w:t>8 детских клубов по месту жительства</w:t>
      </w:r>
      <w:r w:rsidR="007077EB" w:rsidRPr="00D56EC9">
        <w:rPr>
          <w:b/>
          <w:i/>
          <w:color w:val="000000"/>
          <w:sz w:val="28"/>
          <w:szCs w:val="28"/>
        </w:rPr>
        <w:t xml:space="preserve">, </w:t>
      </w:r>
      <w:r w:rsidRPr="00D56EC9">
        <w:rPr>
          <w:color w:val="000000"/>
          <w:sz w:val="28"/>
          <w:szCs w:val="28"/>
        </w:rPr>
        <w:t>расположенных в</w:t>
      </w:r>
      <w:r w:rsidR="004A1C14" w:rsidRPr="00D56EC9">
        <w:rPr>
          <w:color w:val="000000"/>
          <w:sz w:val="28"/>
          <w:szCs w:val="28"/>
        </w:rPr>
        <w:t>о всех</w:t>
      </w:r>
      <w:r w:rsidRPr="00D56EC9">
        <w:rPr>
          <w:color w:val="000000"/>
          <w:sz w:val="28"/>
          <w:szCs w:val="28"/>
        </w:rPr>
        <w:t xml:space="preserve"> микрорай</w:t>
      </w:r>
      <w:r w:rsidR="007077EB" w:rsidRPr="00D56EC9">
        <w:rPr>
          <w:color w:val="000000"/>
          <w:sz w:val="28"/>
          <w:szCs w:val="28"/>
        </w:rPr>
        <w:t>онах Советского района г. Орска.</w:t>
      </w:r>
    </w:p>
    <w:p w:rsidR="004A1C14" w:rsidRPr="00D56EC9" w:rsidRDefault="007077EB" w:rsidP="00230796">
      <w:pPr>
        <w:pStyle w:val="af"/>
        <w:ind w:left="-567"/>
        <w:jc w:val="both"/>
        <w:rPr>
          <w:sz w:val="28"/>
          <w:szCs w:val="28"/>
        </w:rPr>
      </w:pPr>
      <w:r w:rsidRPr="00D56EC9">
        <w:rPr>
          <w:sz w:val="28"/>
          <w:szCs w:val="28"/>
        </w:rPr>
        <w:t>Д</w:t>
      </w:r>
      <w:r w:rsidR="00201AAC" w:rsidRPr="00D56EC9">
        <w:rPr>
          <w:sz w:val="28"/>
          <w:szCs w:val="28"/>
        </w:rPr>
        <w:t>еятельность учреждения обеспечивают:</w:t>
      </w:r>
    </w:p>
    <w:p w:rsidR="007077EB" w:rsidRPr="00D56EC9" w:rsidRDefault="007077EB" w:rsidP="003F494D">
      <w:pPr>
        <w:pStyle w:val="af"/>
        <w:numPr>
          <w:ilvl w:val="0"/>
          <w:numId w:val="13"/>
        </w:numPr>
        <w:shd w:val="clear" w:color="auto" w:fill="FFFFFF"/>
        <w:tabs>
          <w:tab w:val="left" w:pos="-284"/>
        </w:tabs>
        <w:autoSpaceDE w:val="0"/>
        <w:autoSpaceDN w:val="0"/>
        <w:adjustRightInd w:val="0"/>
        <w:ind w:left="-567" w:firstLine="0"/>
        <w:jc w:val="both"/>
        <w:rPr>
          <w:color w:val="000000"/>
          <w:sz w:val="28"/>
          <w:szCs w:val="28"/>
        </w:rPr>
      </w:pPr>
      <w:r w:rsidRPr="00D56EC9">
        <w:rPr>
          <w:b/>
          <w:i/>
          <w:color w:val="000000"/>
          <w:sz w:val="28"/>
          <w:szCs w:val="28"/>
        </w:rPr>
        <w:t>5 отделов</w:t>
      </w:r>
      <w:r w:rsidRPr="00D56EC9">
        <w:rPr>
          <w:color w:val="000000"/>
          <w:sz w:val="28"/>
          <w:szCs w:val="28"/>
        </w:rPr>
        <w:t xml:space="preserve"> (художественно-эстетический,</w:t>
      </w:r>
      <w:r w:rsidR="00F063AA">
        <w:rPr>
          <w:color w:val="000000"/>
          <w:sz w:val="28"/>
          <w:szCs w:val="28"/>
        </w:rPr>
        <w:t xml:space="preserve"> художественно-музыкальный, </w:t>
      </w:r>
      <w:r w:rsidRPr="00D56EC9">
        <w:rPr>
          <w:color w:val="000000"/>
          <w:sz w:val="28"/>
          <w:szCs w:val="28"/>
        </w:rPr>
        <w:t xml:space="preserve"> социально-педагогический, </w:t>
      </w:r>
      <w:r w:rsidR="00F063AA">
        <w:rPr>
          <w:color w:val="000000"/>
          <w:sz w:val="28"/>
          <w:szCs w:val="28"/>
        </w:rPr>
        <w:t>физкультурно-</w:t>
      </w:r>
      <w:r w:rsidRPr="00D56EC9">
        <w:rPr>
          <w:color w:val="000000"/>
          <w:sz w:val="28"/>
          <w:szCs w:val="28"/>
        </w:rPr>
        <w:t>спортивный, воспитательный отделы).</w:t>
      </w:r>
    </w:p>
    <w:p w:rsidR="004A1C14" w:rsidRPr="00D56EC9" w:rsidRDefault="004A1C14" w:rsidP="003F494D">
      <w:pPr>
        <w:pStyle w:val="af"/>
        <w:numPr>
          <w:ilvl w:val="0"/>
          <w:numId w:val="13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D56EC9">
        <w:rPr>
          <w:color w:val="000000"/>
          <w:sz w:val="28"/>
          <w:szCs w:val="28"/>
        </w:rPr>
        <w:t>Информационно-методический кабинет</w:t>
      </w:r>
      <w:r w:rsidR="007077EB" w:rsidRPr="00D56EC9">
        <w:rPr>
          <w:sz w:val="28"/>
          <w:szCs w:val="28"/>
        </w:rPr>
        <w:t>.</w:t>
      </w:r>
    </w:p>
    <w:p w:rsidR="009C1A16" w:rsidRPr="00D56EC9" w:rsidRDefault="00F063AA" w:rsidP="003F494D">
      <w:pPr>
        <w:pStyle w:val="af"/>
        <w:numPr>
          <w:ilvl w:val="0"/>
          <w:numId w:val="13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Психологическая служба</w:t>
      </w:r>
      <w:r w:rsidR="004A1C14" w:rsidRPr="00D56EC9">
        <w:rPr>
          <w:color w:val="000000"/>
          <w:sz w:val="28"/>
          <w:szCs w:val="28"/>
        </w:rPr>
        <w:t>.</w:t>
      </w:r>
    </w:p>
    <w:p w:rsidR="00201AAC" w:rsidRPr="00D56EC9" w:rsidRDefault="007077EB" w:rsidP="003F494D">
      <w:pPr>
        <w:pStyle w:val="af"/>
        <w:numPr>
          <w:ilvl w:val="0"/>
          <w:numId w:val="13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D56EC9">
        <w:rPr>
          <w:sz w:val="28"/>
          <w:szCs w:val="28"/>
        </w:rPr>
        <w:t>Служба а</w:t>
      </w:r>
      <w:r w:rsidR="00201AAC" w:rsidRPr="00D56EC9">
        <w:rPr>
          <w:sz w:val="28"/>
          <w:szCs w:val="28"/>
        </w:rPr>
        <w:t>дмин</w:t>
      </w:r>
      <w:r w:rsidR="000951C8" w:rsidRPr="00D56EC9">
        <w:rPr>
          <w:sz w:val="28"/>
          <w:szCs w:val="28"/>
        </w:rPr>
        <w:t>истративно-хозяйственн</w:t>
      </w:r>
      <w:r w:rsidRPr="00D56EC9">
        <w:rPr>
          <w:sz w:val="28"/>
          <w:szCs w:val="28"/>
        </w:rPr>
        <w:t>ой работы</w:t>
      </w:r>
      <w:r w:rsidR="009C1A16" w:rsidRPr="00D56EC9">
        <w:rPr>
          <w:sz w:val="28"/>
          <w:szCs w:val="28"/>
        </w:rPr>
        <w:t>.</w:t>
      </w:r>
    </w:p>
    <w:p w:rsidR="00201AAC" w:rsidRPr="00D56EC9" w:rsidRDefault="00201AAC" w:rsidP="00230796">
      <w:pPr>
        <w:pStyle w:val="af"/>
        <w:jc w:val="both"/>
        <w:rPr>
          <w:b/>
          <w:sz w:val="28"/>
          <w:szCs w:val="28"/>
        </w:rPr>
      </w:pPr>
    </w:p>
    <w:p w:rsidR="00201AAC" w:rsidRPr="007E362A" w:rsidRDefault="00315C38" w:rsidP="0023079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E362A">
        <w:rPr>
          <w:rFonts w:ascii="Times New Roman" w:hAnsi="Times New Roman"/>
          <w:b/>
          <w:sz w:val="28"/>
          <w:szCs w:val="28"/>
        </w:rPr>
        <w:t xml:space="preserve">3.2. </w:t>
      </w:r>
      <w:r w:rsidR="00201AAC" w:rsidRPr="007E362A">
        <w:rPr>
          <w:rFonts w:ascii="Times New Roman" w:hAnsi="Times New Roman"/>
          <w:b/>
          <w:sz w:val="28"/>
          <w:szCs w:val="28"/>
        </w:rPr>
        <w:t>Образовательная деятельность</w:t>
      </w:r>
    </w:p>
    <w:p w:rsidR="00CD12DB" w:rsidRPr="00D56EC9" w:rsidRDefault="007077EB" w:rsidP="00230796">
      <w:pPr>
        <w:pStyle w:val="af"/>
        <w:ind w:left="-567" w:firstLine="851"/>
        <w:jc w:val="both"/>
        <w:rPr>
          <w:sz w:val="28"/>
          <w:szCs w:val="28"/>
        </w:rPr>
      </w:pPr>
      <w:r w:rsidRPr="00D56EC9">
        <w:rPr>
          <w:sz w:val="28"/>
          <w:szCs w:val="28"/>
        </w:rPr>
        <w:t xml:space="preserve">Перспективная </w:t>
      </w:r>
      <w:r w:rsidR="00961348" w:rsidRPr="00D56EC9">
        <w:rPr>
          <w:sz w:val="28"/>
          <w:szCs w:val="28"/>
        </w:rPr>
        <w:t xml:space="preserve"> ц</w:t>
      </w:r>
      <w:r w:rsidR="00201AAC" w:rsidRPr="00D56EC9">
        <w:rPr>
          <w:sz w:val="28"/>
          <w:szCs w:val="28"/>
        </w:rPr>
        <w:t>ель образовательной  деятельности ЦРТДЮ «</w:t>
      </w:r>
      <w:r w:rsidR="009C1A16" w:rsidRPr="00D56EC9">
        <w:rPr>
          <w:sz w:val="28"/>
          <w:szCs w:val="28"/>
        </w:rPr>
        <w:t>Созвездие</w:t>
      </w:r>
      <w:r w:rsidR="00201AAC" w:rsidRPr="00D56EC9">
        <w:rPr>
          <w:sz w:val="28"/>
          <w:szCs w:val="28"/>
        </w:rPr>
        <w:t>»</w:t>
      </w:r>
      <w:r w:rsidRPr="00D56EC9">
        <w:rPr>
          <w:sz w:val="28"/>
          <w:szCs w:val="28"/>
        </w:rPr>
        <w:t xml:space="preserve"> заключается в создании</w:t>
      </w:r>
      <w:r w:rsidR="00961348" w:rsidRPr="00D56EC9">
        <w:rPr>
          <w:sz w:val="28"/>
          <w:szCs w:val="28"/>
        </w:rPr>
        <w:t xml:space="preserve"> условий </w:t>
      </w:r>
      <w:r w:rsidRPr="00D56EC9">
        <w:rPr>
          <w:sz w:val="28"/>
          <w:szCs w:val="28"/>
        </w:rPr>
        <w:t>для самовыражения, саморазвития</w:t>
      </w:r>
      <w:r w:rsidR="00961348" w:rsidRPr="00D56EC9">
        <w:rPr>
          <w:sz w:val="28"/>
          <w:szCs w:val="28"/>
        </w:rPr>
        <w:t xml:space="preserve"> и самоопределения детей.</w:t>
      </w:r>
    </w:p>
    <w:p w:rsidR="00961348" w:rsidRPr="00315C38" w:rsidRDefault="00961348" w:rsidP="00230796">
      <w:pPr>
        <w:spacing w:after="0" w:line="240" w:lineRule="auto"/>
        <w:ind w:left="-567"/>
        <w:jc w:val="both"/>
        <w:rPr>
          <w:rFonts w:ascii="Times New Roman" w:hAnsi="Times New Roman"/>
          <w:b/>
          <w:i/>
          <w:sz w:val="28"/>
          <w:szCs w:val="28"/>
        </w:rPr>
      </w:pPr>
      <w:r w:rsidRPr="00315C38">
        <w:rPr>
          <w:rFonts w:ascii="Times New Roman" w:hAnsi="Times New Roman"/>
          <w:b/>
          <w:i/>
          <w:sz w:val="28"/>
          <w:szCs w:val="28"/>
        </w:rPr>
        <w:t>Цель образовательной</w:t>
      </w:r>
      <w:r w:rsidR="007077EB" w:rsidRPr="00315C38">
        <w:rPr>
          <w:rFonts w:ascii="Times New Roman" w:hAnsi="Times New Roman"/>
          <w:b/>
          <w:i/>
          <w:sz w:val="28"/>
          <w:szCs w:val="28"/>
        </w:rPr>
        <w:t xml:space="preserve"> деятельности на 2011-2015уч.гг.:</w:t>
      </w:r>
    </w:p>
    <w:p w:rsidR="00CD12DB" w:rsidRPr="00D56EC9" w:rsidRDefault="00B10820" w:rsidP="00230796">
      <w:pPr>
        <w:pStyle w:val="af"/>
        <w:ind w:left="-567"/>
        <w:jc w:val="both"/>
        <w:rPr>
          <w:sz w:val="28"/>
          <w:szCs w:val="28"/>
        </w:rPr>
      </w:pPr>
      <w:r w:rsidRPr="00D56EC9">
        <w:rPr>
          <w:sz w:val="28"/>
          <w:szCs w:val="28"/>
        </w:rPr>
        <w:t>создание для обучающегося возможностей занимать активную, инициативную позицию в учебном процессе</w:t>
      </w:r>
      <w:r w:rsidR="007077EB" w:rsidRPr="00D56EC9">
        <w:rPr>
          <w:sz w:val="28"/>
          <w:szCs w:val="28"/>
        </w:rPr>
        <w:t xml:space="preserve">; </w:t>
      </w:r>
      <w:r w:rsidRPr="00D56EC9">
        <w:rPr>
          <w:sz w:val="28"/>
          <w:szCs w:val="28"/>
        </w:rPr>
        <w:t>содействие в становлени</w:t>
      </w:r>
      <w:r w:rsidR="007077EB" w:rsidRPr="00D56EC9">
        <w:rPr>
          <w:sz w:val="28"/>
          <w:szCs w:val="28"/>
        </w:rPr>
        <w:t>и</w:t>
      </w:r>
      <w:r w:rsidRPr="00D56EC9">
        <w:rPr>
          <w:sz w:val="28"/>
          <w:szCs w:val="28"/>
        </w:rPr>
        <w:t xml:space="preserve"> личности</w:t>
      </w:r>
      <w:r w:rsidR="007077EB" w:rsidRPr="00D56EC9">
        <w:rPr>
          <w:sz w:val="28"/>
          <w:szCs w:val="28"/>
        </w:rPr>
        <w:t xml:space="preserve"> </w:t>
      </w:r>
      <w:r w:rsidR="00F063AA">
        <w:rPr>
          <w:sz w:val="28"/>
          <w:szCs w:val="28"/>
        </w:rPr>
        <w:t>обучающегося</w:t>
      </w:r>
      <w:r w:rsidR="007077EB" w:rsidRPr="00D56EC9">
        <w:rPr>
          <w:sz w:val="28"/>
          <w:szCs w:val="28"/>
        </w:rPr>
        <w:t>, его социализации</w:t>
      </w:r>
      <w:r w:rsidRPr="00D56EC9">
        <w:rPr>
          <w:sz w:val="28"/>
          <w:szCs w:val="28"/>
        </w:rPr>
        <w:t xml:space="preserve">, </w:t>
      </w:r>
      <w:r w:rsidR="007077EB" w:rsidRPr="00D56EC9">
        <w:rPr>
          <w:sz w:val="28"/>
          <w:szCs w:val="28"/>
        </w:rPr>
        <w:t xml:space="preserve">самореализации в </w:t>
      </w:r>
      <w:r w:rsidR="00201AAC" w:rsidRPr="00D56EC9">
        <w:rPr>
          <w:sz w:val="28"/>
          <w:szCs w:val="28"/>
        </w:rPr>
        <w:t>жизненно</w:t>
      </w:r>
      <w:r w:rsidR="007077EB" w:rsidRPr="00D56EC9">
        <w:rPr>
          <w:sz w:val="28"/>
          <w:szCs w:val="28"/>
        </w:rPr>
        <w:t>м</w:t>
      </w:r>
      <w:r w:rsidR="00201AAC" w:rsidRPr="00D56EC9">
        <w:rPr>
          <w:sz w:val="28"/>
          <w:szCs w:val="28"/>
        </w:rPr>
        <w:t xml:space="preserve"> и профессиона</w:t>
      </w:r>
      <w:r w:rsidR="009C1A16" w:rsidRPr="00D56EC9">
        <w:rPr>
          <w:sz w:val="28"/>
          <w:szCs w:val="28"/>
        </w:rPr>
        <w:t>льно</w:t>
      </w:r>
      <w:r w:rsidR="007077EB" w:rsidRPr="00D56EC9">
        <w:rPr>
          <w:sz w:val="28"/>
          <w:szCs w:val="28"/>
        </w:rPr>
        <w:t>м</w:t>
      </w:r>
      <w:r w:rsidR="009C1A16" w:rsidRPr="00D56EC9">
        <w:rPr>
          <w:sz w:val="28"/>
          <w:szCs w:val="28"/>
        </w:rPr>
        <w:t xml:space="preserve"> </w:t>
      </w:r>
      <w:r w:rsidR="00201AAC" w:rsidRPr="00D56EC9">
        <w:rPr>
          <w:sz w:val="28"/>
          <w:szCs w:val="28"/>
        </w:rPr>
        <w:t>самоопределени</w:t>
      </w:r>
      <w:r w:rsidR="007077EB" w:rsidRPr="00D56EC9">
        <w:rPr>
          <w:sz w:val="28"/>
          <w:szCs w:val="28"/>
        </w:rPr>
        <w:t>и</w:t>
      </w:r>
      <w:r w:rsidR="00201AAC" w:rsidRPr="00D56EC9">
        <w:rPr>
          <w:sz w:val="28"/>
          <w:szCs w:val="28"/>
        </w:rPr>
        <w:t>.</w:t>
      </w:r>
      <w:r w:rsidR="009C1A16" w:rsidRPr="00D56EC9">
        <w:rPr>
          <w:sz w:val="28"/>
          <w:szCs w:val="28"/>
        </w:rPr>
        <w:t xml:space="preserve"> </w:t>
      </w:r>
    </w:p>
    <w:p w:rsidR="00201AAC" w:rsidRPr="00C4720D" w:rsidRDefault="00201AAC" w:rsidP="00230796">
      <w:pPr>
        <w:spacing w:after="0" w:line="240" w:lineRule="auto"/>
        <w:ind w:left="-567"/>
        <w:jc w:val="both"/>
        <w:rPr>
          <w:rFonts w:ascii="Times New Roman" w:hAnsi="Times New Roman"/>
          <w:b/>
          <w:i/>
          <w:sz w:val="28"/>
          <w:szCs w:val="28"/>
        </w:rPr>
      </w:pPr>
      <w:r w:rsidRPr="00C4720D">
        <w:rPr>
          <w:rFonts w:ascii="Times New Roman" w:hAnsi="Times New Roman"/>
          <w:b/>
          <w:i/>
          <w:sz w:val="28"/>
          <w:szCs w:val="28"/>
        </w:rPr>
        <w:t>Задач</w:t>
      </w:r>
      <w:r w:rsidR="00566842" w:rsidRPr="00C4720D">
        <w:rPr>
          <w:rFonts w:ascii="Times New Roman" w:hAnsi="Times New Roman"/>
          <w:b/>
          <w:i/>
          <w:sz w:val="28"/>
          <w:szCs w:val="28"/>
        </w:rPr>
        <w:t>и</w:t>
      </w:r>
      <w:r w:rsidRPr="00C4720D">
        <w:rPr>
          <w:rFonts w:ascii="Times New Roman" w:hAnsi="Times New Roman"/>
          <w:b/>
          <w:i/>
          <w:sz w:val="28"/>
          <w:szCs w:val="28"/>
        </w:rPr>
        <w:t xml:space="preserve"> образовательной деятельности:</w:t>
      </w:r>
    </w:p>
    <w:p w:rsidR="00032486" w:rsidRPr="00D56EC9" w:rsidRDefault="00201AAC" w:rsidP="003F494D">
      <w:pPr>
        <w:pStyle w:val="af8"/>
        <w:numPr>
          <w:ilvl w:val="0"/>
          <w:numId w:val="14"/>
        </w:numPr>
        <w:tabs>
          <w:tab w:val="left" w:pos="-284"/>
        </w:tabs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C4720D">
        <w:rPr>
          <w:rFonts w:ascii="Times New Roman" w:hAnsi="Times New Roman"/>
          <w:sz w:val="28"/>
          <w:szCs w:val="28"/>
        </w:rPr>
        <w:t>Разработка и реализация</w:t>
      </w:r>
      <w:r w:rsidR="007077EB" w:rsidRPr="00C4720D">
        <w:rPr>
          <w:rFonts w:ascii="Times New Roman" w:hAnsi="Times New Roman"/>
          <w:sz w:val="28"/>
          <w:szCs w:val="28"/>
        </w:rPr>
        <w:t xml:space="preserve"> образовательных</w:t>
      </w:r>
      <w:r w:rsidRPr="00C4720D">
        <w:rPr>
          <w:rFonts w:ascii="Times New Roman" w:hAnsi="Times New Roman"/>
          <w:sz w:val="28"/>
          <w:szCs w:val="28"/>
        </w:rPr>
        <w:t xml:space="preserve"> программ</w:t>
      </w:r>
      <w:r w:rsidRPr="00D56EC9">
        <w:rPr>
          <w:rFonts w:ascii="Times New Roman" w:hAnsi="Times New Roman"/>
          <w:sz w:val="28"/>
          <w:szCs w:val="28"/>
        </w:rPr>
        <w:t xml:space="preserve"> нового поколения</w:t>
      </w:r>
      <w:r w:rsidR="007077EB" w:rsidRPr="00D56EC9">
        <w:rPr>
          <w:rFonts w:ascii="Times New Roman" w:hAnsi="Times New Roman"/>
          <w:sz w:val="28"/>
          <w:szCs w:val="28"/>
        </w:rPr>
        <w:t xml:space="preserve"> различных форм организации образовательного процесса</w:t>
      </w:r>
      <w:r w:rsidR="00032486" w:rsidRPr="00D56EC9">
        <w:rPr>
          <w:rFonts w:ascii="Times New Roman" w:hAnsi="Times New Roman"/>
          <w:sz w:val="28"/>
          <w:szCs w:val="28"/>
        </w:rPr>
        <w:t xml:space="preserve"> с учетом современных концепций образования.</w:t>
      </w:r>
    </w:p>
    <w:p w:rsidR="00032486" w:rsidRPr="00D56EC9" w:rsidRDefault="007077EB" w:rsidP="003F494D">
      <w:pPr>
        <w:pStyle w:val="af8"/>
        <w:numPr>
          <w:ilvl w:val="0"/>
          <w:numId w:val="14"/>
        </w:numPr>
        <w:tabs>
          <w:tab w:val="left" w:pos="-284"/>
        </w:tabs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D56EC9">
        <w:rPr>
          <w:rFonts w:ascii="Times New Roman" w:hAnsi="Times New Roman"/>
          <w:sz w:val="28"/>
          <w:szCs w:val="28"/>
        </w:rPr>
        <w:t>Постоянное расширение спектра образовательных услуг и о</w:t>
      </w:r>
      <w:r w:rsidR="00201AAC" w:rsidRPr="00D56EC9">
        <w:rPr>
          <w:rFonts w:ascii="Times New Roman" w:hAnsi="Times New Roman"/>
          <w:sz w:val="28"/>
          <w:szCs w:val="28"/>
        </w:rPr>
        <w:t>бновление содержания дополнительного образования.</w:t>
      </w:r>
    </w:p>
    <w:p w:rsidR="00032486" w:rsidRPr="00D56EC9" w:rsidRDefault="00201AAC" w:rsidP="003F494D">
      <w:pPr>
        <w:pStyle w:val="af8"/>
        <w:numPr>
          <w:ilvl w:val="0"/>
          <w:numId w:val="14"/>
        </w:numPr>
        <w:tabs>
          <w:tab w:val="left" w:pos="-284"/>
        </w:tabs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D56EC9">
        <w:rPr>
          <w:rFonts w:ascii="Times New Roman" w:hAnsi="Times New Roman"/>
          <w:sz w:val="28"/>
          <w:szCs w:val="28"/>
        </w:rPr>
        <w:t>Совершенствование</w:t>
      </w:r>
      <w:r w:rsidR="00676158" w:rsidRPr="00D56EC9">
        <w:rPr>
          <w:rFonts w:ascii="Times New Roman" w:hAnsi="Times New Roman"/>
          <w:sz w:val="28"/>
          <w:szCs w:val="28"/>
        </w:rPr>
        <w:t xml:space="preserve"> приемов</w:t>
      </w:r>
      <w:r w:rsidRPr="00D56EC9">
        <w:rPr>
          <w:rFonts w:ascii="Times New Roman" w:hAnsi="Times New Roman"/>
          <w:sz w:val="28"/>
          <w:szCs w:val="28"/>
        </w:rPr>
        <w:t xml:space="preserve"> информационного сопровождения образовательного процесса.</w:t>
      </w:r>
    </w:p>
    <w:p w:rsidR="00032486" w:rsidRPr="00D56EC9" w:rsidRDefault="00676158" w:rsidP="003F494D">
      <w:pPr>
        <w:pStyle w:val="af8"/>
        <w:numPr>
          <w:ilvl w:val="0"/>
          <w:numId w:val="14"/>
        </w:numPr>
        <w:tabs>
          <w:tab w:val="left" w:pos="-284"/>
        </w:tabs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D56EC9">
        <w:rPr>
          <w:rFonts w:ascii="Times New Roman" w:hAnsi="Times New Roman"/>
          <w:sz w:val="28"/>
          <w:szCs w:val="28"/>
        </w:rPr>
        <w:t>Соблюдение принципа преемственности в формировании</w:t>
      </w:r>
      <w:r w:rsidR="00032486" w:rsidRPr="00D56EC9">
        <w:rPr>
          <w:rFonts w:ascii="Times New Roman" w:hAnsi="Times New Roman"/>
          <w:sz w:val="28"/>
          <w:szCs w:val="28"/>
        </w:rPr>
        <w:t xml:space="preserve"> универсальных учебных действий обучающихся.</w:t>
      </w:r>
    </w:p>
    <w:p w:rsidR="00201AAC" w:rsidRPr="00D56EC9" w:rsidRDefault="00676158" w:rsidP="003F494D">
      <w:pPr>
        <w:pStyle w:val="af8"/>
        <w:numPr>
          <w:ilvl w:val="0"/>
          <w:numId w:val="14"/>
        </w:numPr>
        <w:tabs>
          <w:tab w:val="left" w:pos="-284"/>
        </w:tabs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D56EC9">
        <w:rPr>
          <w:rFonts w:ascii="Times New Roman" w:hAnsi="Times New Roman"/>
          <w:sz w:val="28"/>
          <w:szCs w:val="28"/>
        </w:rPr>
        <w:t xml:space="preserve">Реализация принципов </w:t>
      </w:r>
      <w:r w:rsidR="00201AAC" w:rsidRPr="00D56EC9">
        <w:rPr>
          <w:rFonts w:ascii="Times New Roman" w:hAnsi="Times New Roman"/>
          <w:sz w:val="28"/>
          <w:szCs w:val="28"/>
        </w:rPr>
        <w:t xml:space="preserve">выявления, развития и поддержки одаренных детей. </w:t>
      </w:r>
    </w:p>
    <w:p w:rsidR="00676158" w:rsidRPr="00D56EC9" w:rsidRDefault="00032486" w:rsidP="00230796">
      <w:pPr>
        <w:pStyle w:val="af"/>
        <w:ind w:left="-567" w:firstLine="851"/>
        <w:jc w:val="both"/>
        <w:rPr>
          <w:sz w:val="28"/>
          <w:szCs w:val="28"/>
        </w:rPr>
      </w:pPr>
      <w:r w:rsidRPr="00D56EC9">
        <w:rPr>
          <w:sz w:val="28"/>
          <w:szCs w:val="28"/>
        </w:rPr>
        <w:t>Образовательный процесс в ЦРТДЮ «Созвездие» представляет собой специально</w:t>
      </w:r>
      <w:r w:rsidR="00676158" w:rsidRPr="00D56EC9">
        <w:rPr>
          <w:sz w:val="28"/>
          <w:szCs w:val="28"/>
        </w:rPr>
        <w:t xml:space="preserve"> </w:t>
      </w:r>
      <w:r w:rsidRPr="00D56EC9">
        <w:rPr>
          <w:sz w:val="28"/>
          <w:szCs w:val="28"/>
        </w:rPr>
        <w:t>организованн</w:t>
      </w:r>
      <w:r w:rsidR="00676158" w:rsidRPr="00D56EC9">
        <w:rPr>
          <w:sz w:val="28"/>
          <w:szCs w:val="28"/>
        </w:rPr>
        <w:t>ое</w:t>
      </w:r>
      <w:r w:rsidRPr="00D56EC9">
        <w:rPr>
          <w:sz w:val="28"/>
          <w:szCs w:val="28"/>
        </w:rPr>
        <w:t xml:space="preserve"> </w:t>
      </w:r>
      <w:r w:rsidR="00676158" w:rsidRPr="00D56EC9">
        <w:rPr>
          <w:sz w:val="28"/>
          <w:szCs w:val="28"/>
        </w:rPr>
        <w:t>взаимодействие педагогов и обучающихся</w:t>
      </w:r>
      <w:r w:rsidRPr="00D56EC9">
        <w:rPr>
          <w:sz w:val="28"/>
          <w:szCs w:val="28"/>
        </w:rPr>
        <w:t xml:space="preserve"> </w:t>
      </w:r>
      <w:r w:rsidR="00676158" w:rsidRPr="00D56EC9">
        <w:rPr>
          <w:sz w:val="28"/>
          <w:szCs w:val="28"/>
        </w:rPr>
        <w:t xml:space="preserve">в  едином образовательном временном пространстве, </w:t>
      </w:r>
      <w:r w:rsidRPr="00D56EC9">
        <w:rPr>
          <w:sz w:val="28"/>
          <w:szCs w:val="28"/>
        </w:rPr>
        <w:t>направленн</w:t>
      </w:r>
      <w:r w:rsidR="00676158" w:rsidRPr="00D56EC9">
        <w:rPr>
          <w:sz w:val="28"/>
          <w:szCs w:val="28"/>
        </w:rPr>
        <w:t>ое</w:t>
      </w:r>
      <w:r w:rsidRPr="00D56EC9">
        <w:rPr>
          <w:sz w:val="28"/>
          <w:szCs w:val="28"/>
        </w:rPr>
        <w:t xml:space="preserve"> на решение </w:t>
      </w:r>
      <w:r w:rsidR="00676158" w:rsidRPr="00D56EC9">
        <w:rPr>
          <w:sz w:val="28"/>
          <w:szCs w:val="28"/>
        </w:rPr>
        <w:t xml:space="preserve">оптимальных </w:t>
      </w:r>
      <w:r w:rsidRPr="00D56EC9">
        <w:rPr>
          <w:sz w:val="28"/>
          <w:szCs w:val="28"/>
        </w:rPr>
        <w:t>задач обучения, воспитания и развития личности.</w:t>
      </w:r>
      <w:r w:rsidR="00623017" w:rsidRPr="00D56EC9">
        <w:rPr>
          <w:sz w:val="28"/>
          <w:szCs w:val="28"/>
        </w:rPr>
        <w:t xml:space="preserve"> </w:t>
      </w:r>
    </w:p>
    <w:p w:rsidR="00032486" w:rsidRPr="00D56EC9" w:rsidRDefault="00623017" w:rsidP="00230796">
      <w:pPr>
        <w:pStyle w:val="af"/>
        <w:ind w:left="-567" w:firstLine="851"/>
        <w:jc w:val="both"/>
        <w:rPr>
          <w:sz w:val="28"/>
          <w:szCs w:val="28"/>
        </w:rPr>
      </w:pPr>
      <w:r w:rsidRPr="00D56EC9">
        <w:rPr>
          <w:sz w:val="28"/>
          <w:szCs w:val="28"/>
        </w:rPr>
        <w:t>В основе</w:t>
      </w:r>
      <w:r w:rsidR="00676158" w:rsidRPr="00D56EC9">
        <w:rPr>
          <w:sz w:val="28"/>
          <w:szCs w:val="28"/>
        </w:rPr>
        <w:t xml:space="preserve"> нашей</w:t>
      </w:r>
      <w:r w:rsidRPr="00D56EC9">
        <w:rPr>
          <w:sz w:val="28"/>
          <w:szCs w:val="28"/>
        </w:rPr>
        <w:t xml:space="preserve"> дидактической системы </w:t>
      </w:r>
      <w:r w:rsidR="00676158" w:rsidRPr="00D56EC9">
        <w:rPr>
          <w:sz w:val="28"/>
          <w:szCs w:val="28"/>
        </w:rPr>
        <w:t>положены</w:t>
      </w:r>
      <w:r w:rsidRPr="00D56EC9">
        <w:rPr>
          <w:sz w:val="28"/>
          <w:szCs w:val="28"/>
        </w:rPr>
        <w:t xml:space="preserve"> образовательные философии:</w:t>
      </w:r>
    </w:p>
    <w:p w:rsidR="00623017" w:rsidRPr="00C4720D" w:rsidRDefault="00623017" w:rsidP="003F494D">
      <w:pPr>
        <w:pStyle w:val="af"/>
        <w:numPr>
          <w:ilvl w:val="0"/>
          <w:numId w:val="15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C4720D">
        <w:rPr>
          <w:sz w:val="28"/>
          <w:szCs w:val="28"/>
        </w:rPr>
        <w:t xml:space="preserve">Когнитивная, </w:t>
      </w:r>
      <w:r w:rsidR="00676158" w:rsidRPr="00C4720D">
        <w:rPr>
          <w:sz w:val="28"/>
          <w:szCs w:val="28"/>
        </w:rPr>
        <w:t>опирающаяся</w:t>
      </w:r>
      <w:r w:rsidRPr="00C4720D">
        <w:rPr>
          <w:sz w:val="28"/>
          <w:szCs w:val="28"/>
        </w:rPr>
        <w:t xml:space="preserve"> на </w:t>
      </w:r>
      <w:r w:rsidR="00676158" w:rsidRPr="00C4720D">
        <w:rPr>
          <w:sz w:val="28"/>
          <w:szCs w:val="28"/>
        </w:rPr>
        <w:t xml:space="preserve">интеллектуальные задатки и </w:t>
      </w:r>
      <w:r w:rsidRPr="00C4720D">
        <w:rPr>
          <w:sz w:val="28"/>
          <w:szCs w:val="28"/>
        </w:rPr>
        <w:t>способност</w:t>
      </w:r>
      <w:r w:rsidR="00676158" w:rsidRPr="00C4720D">
        <w:rPr>
          <w:sz w:val="28"/>
          <w:szCs w:val="28"/>
        </w:rPr>
        <w:t>и</w:t>
      </w:r>
      <w:r w:rsidRPr="00C4720D">
        <w:rPr>
          <w:sz w:val="28"/>
          <w:szCs w:val="28"/>
        </w:rPr>
        <w:t xml:space="preserve"> ребенка,</w:t>
      </w:r>
      <w:r w:rsidR="00676158" w:rsidRPr="00C4720D">
        <w:rPr>
          <w:sz w:val="28"/>
          <w:szCs w:val="28"/>
        </w:rPr>
        <w:t xml:space="preserve"> позволяющий осуществлять </w:t>
      </w:r>
      <w:r w:rsidRPr="00C4720D">
        <w:rPr>
          <w:sz w:val="28"/>
          <w:szCs w:val="28"/>
        </w:rPr>
        <w:t>селективный отбор</w:t>
      </w:r>
      <w:r w:rsidR="00676158" w:rsidRPr="00C4720D">
        <w:rPr>
          <w:sz w:val="28"/>
          <w:szCs w:val="28"/>
        </w:rPr>
        <w:t>;</w:t>
      </w:r>
    </w:p>
    <w:p w:rsidR="00C4720D" w:rsidRDefault="00623017" w:rsidP="003F494D">
      <w:pPr>
        <w:pStyle w:val="af"/>
        <w:numPr>
          <w:ilvl w:val="0"/>
          <w:numId w:val="15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C4720D">
        <w:rPr>
          <w:sz w:val="28"/>
          <w:szCs w:val="28"/>
        </w:rPr>
        <w:lastRenderedPageBreak/>
        <w:t xml:space="preserve">Личностная, </w:t>
      </w:r>
      <w:r w:rsidR="00F75ED2" w:rsidRPr="00C4720D">
        <w:rPr>
          <w:sz w:val="28"/>
          <w:szCs w:val="28"/>
        </w:rPr>
        <w:t>позволяющая выявлять и учитывать</w:t>
      </w:r>
      <w:r w:rsidRPr="00C4720D">
        <w:rPr>
          <w:sz w:val="28"/>
          <w:szCs w:val="28"/>
        </w:rPr>
        <w:t xml:space="preserve"> эмоциональное и </w:t>
      </w:r>
      <w:r w:rsidR="00F75ED2" w:rsidRPr="00C4720D">
        <w:rPr>
          <w:sz w:val="28"/>
          <w:szCs w:val="28"/>
        </w:rPr>
        <w:t>нравственное, физическое состояние ребенка для дальнейшего его развития.</w:t>
      </w:r>
    </w:p>
    <w:p w:rsidR="0090668B" w:rsidRDefault="002D6DBA" w:rsidP="00230796">
      <w:pPr>
        <w:pStyle w:val="af"/>
        <w:ind w:left="-567" w:firstLine="851"/>
        <w:jc w:val="both"/>
        <w:rPr>
          <w:sz w:val="28"/>
          <w:szCs w:val="28"/>
        </w:rPr>
      </w:pPr>
      <w:r w:rsidRPr="00C4720D">
        <w:rPr>
          <w:sz w:val="28"/>
          <w:szCs w:val="28"/>
        </w:rPr>
        <w:t>Эти два</w:t>
      </w:r>
      <w:r w:rsidR="00F75ED2" w:rsidRPr="00C4720D">
        <w:rPr>
          <w:sz w:val="28"/>
          <w:szCs w:val="28"/>
        </w:rPr>
        <w:t xml:space="preserve"> на первый взгляд  противоположные</w:t>
      </w:r>
      <w:r w:rsidRPr="00C4720D">
        <w:rPr>
          <w:sz w:val="28"/>
          <w:szCs w:val="28"/>
        </w:rPr>
        <w:t xml:space="preserve"> направления </w:t>
      </w:r>
      <w:r w:rsidR="00F75ED2" w:rsidRPr="00C4720D">
        <w:rPr>
          <w:sz w:val="28"/>
          <w:szCs w:val="28"/>
        </w:rPr>
        <w:t>обусловили педагогический</w:t>
      </w:r>
      <w:r w:rsidRPr="00C4720D">
        <w:rPr>
          <w:sz w:val="28"/>
          <w:szCs w:val="28"/>
        </w:rPr>
        <w:t xml:space="preserve"> поиск на переход от когнитивной философии образования к личностной, а это предопределило курс на вариативность образования</w:t>
      </w:r>
      <w:r w:rsidR="00F75ED2" w:rsidRPr="00C4720D">
        <w:rPr>
          <w:sz w:val="28"/>
          <w:szCs w:val="28"/>
        </w:rPr>
        <w:t>, дифференциацию и индивидуализацию дидактической системы Центра</w:t>
      </w:r>
      <w:r w:rsidRPr="00C4720D">
        <w:rPr>
          <w:sz w:val="28"/>
          <w:szCs w:val="28"/>
        </w:rPr>
        <w:t>.</w:t>
      </w:r>
    </w:p>
    <w:p w:rsidR="00C4720D" w:rsidRPr="00C4720D" w:rsidRDefault="008B01B9" w:rsidP="00230796">
      <w:pPr>
        <w:pStyle w:val="af"/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90668B">
        <w:rPr>
          <w:sz w:val="28"/>
          <w:szCs w:val="28"/>
        </w:rPr>
        <w:t xml:space="preserve">ЦРТДЮ «Созвездие» </w:t>
      </w:r>
      <w:r w:rsidR="0090668B" w:rsidRPr="009066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разработаны </w:t>
      </w:r>
      <w:r w:rsidR="00F063AA">
        <w:rPr>
          <w:b/>
          <w:sz w:val="28"/>
          <w:szCs w:val="28"/>
        </w:rPr>
        <w:t xml:space="preserve">82  </w:t>
      </w:r>
      <w:r w:rsidR="0090668B" w:rsidRPr="0090668B">
        <w:rPr>
          <w:sz w:val="28"/>
          <w:szCs w:val="28"/>
        </w:rPr>
        <w:t>дополнительны</w:t>
      </w:r>
      <w:r w:rsidR="00845F67">
        <w:rPr>
          <w:sz w:val="28"/>
          <w:szCs w:val="28"/>
        </w:rPr>
        <w:t>х</w:t>
      </w:r>
      <w:r w:rsidR="0090668B" w:rsidRPr="0090668B">
        <w:rPr>
          <w:sz w:val="28"/>
          <w:szCs w:val="28"/>
        </w:rPr>
        <w:t xml:space="preserve"> образовательны</w:t>
      </w:r>
      <w:r w:rsidR="00845F67">
        <w:rPr>
          <w:sz w:val="28"/>
          <w:szCs w:val="28"/>
        </w:rPr>
        <w:t>х</w:t>
      </w:r>
      <w:r w:rsidR="0090668B" w:rsidRPr="0090668B">
        <w:rPr>
          <w:sz w:val="28"/>
          <w:szCs w:val="28"/>
        </w:rPr>
        <w:t xml:space="preserve"> программы по </w:t>
      </w:r>
      <w:r w:rsidR="00F063AA">
        <w:rPr>
          <w:b/>
          <w:sz w:val="28"/>
          <w:szCs w:val="28"/>
        </w:rPr>
        <w:t>5</w:t>
      </w:r>
      <w:r w:rsidR="0090668B" w:rsidRPr="0090668B">
        <w:rPr>
          <w:sz w:val="28"/>
          <w:szCs w:val="28"/>
        </w:rPr>
        <w:t xml:space="preserve"> направле</w:t>
      </w:r>
      <w:r w:rsidR="0090668B">
        <w:rPr>
          <w:sz w:val="28"/>
          <w:szCs w:val="28"/>
        </w:rPr>
        <w:t>нностям</w:t>
      </w:r>
      <w:r w:rsidR="00C76B2D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201AAC" w:rsidRPr="00C4720D" w:rsidRDefault="00351F07" w:rsidP="003F494D">
      <w:pPr>
        <w:pStyle w:val="af"/>
        <w:numPr>
          <w:ilvl w:val="0"/>
          <w:numId w:val="16"/>
        </w:numPr>
        <w:tabs>
          <w:tab w:val="left" w:pos="-284"/>
          <w:tab w:val="left" w:pos="0"/>
        </w:tabs>
        <w:ind w:left="-567" w:firstLine="0"/>
        <w:jc w:val="both"/>
        <w:rPr>
          <w:sz w:val="28"/>
          <w:szCs w:val="28"/>
        </w:rPr>
      </w:pPr>
      <w:r w:rsidRPr="00C4720D">
        <w:rPr>
          <w:sz w:val="28"/>
          <w:szCs w:val="28"/>
        </w:rPr>
        <w:t>художественно</w:t>
      </w:r>
      <w:r w:rsidR="00F063AA">
        <w:rPr>
          <w:sz w:val="28"/>
          <w:szCs w:val="28"/>
        </w:rPr>
        <w:t>й</w:t>
      </w:r>
      <w:r w:rsidRPr="00C4720D">
        <w:rPr>
          <w:sz w:val="28"/>
          <w:szCs w:val="28"/>
        </w:rPr>
        <w:t>;</w:t>
      </w:r>
      <w:r w:rsidR="00201AAC" w:rsidRPr="00C4720D">
        <w:rPr>
          <w:sz w:val="28"/>
          <w:szCs w:val="28"/>
        </w:rPr>
        <w:t xml:space="preserve"> </w:t>
      </w:r>
    </w:p>
    <w:p w:rsidR="00E00634" w:rsidRDefault="00201AAC" w:rsidP="003F494D">
      <w:pPr>
        <w:pStyle w:val="af"/>
        <w:numPr>
          <w:ilvl w:val="0"/>
          <w:numId w:val="16"/>
        </w:numPr>
        <w:tabs>
          <w:tab w:val="left" w:pos="-284"/>
          <w:tab w:val="left" w:pos="0"/>
        </w:tabs>
        <w:ind w:left="-567" w:firstLine="0"/>
        <w:jc w:val="both"/>
        <w:rPr>
          <w:sz w:val="28"/>
          <w:szCs w:val="28"/>
        </w:rPr>
      </w:pPr>
      <w:r w:rsidRPr="00C4720D">
        <w:rPr>
          <w:sz w:val="28"/>
          <w:szCs w:val="28"/>
        </w:rPr>
        <w:t>физкультурно-спортивно</w:t>
      </w:r>
      <w:r w:rsidR="00F063AA">
        <w:rPr>
          <w:sz w:val="28"/>
          <w:szCs w:val="28"/>
        </w:rPr>
        <w:t>й</w:t>
      </w:r>
      <w:r w:rsidRPr="00C4720D">
        <w:rPr>
          <w:sz w:val="28"/>
          <w:szCs w:val="28"/>
        </w:rPr>
        <w:t>,</w:t>
      </w:r>
    </w:p>
    <w:p w:rsidR="00F063AA" w:rsidRDefault="00F063AA" w:rsidP="003F494D">
      <w:pPr>
        <w:pStyle w:val="af"/>
        <w:numPr>
          <w:ilvl w:val="0"/>
          <w:numId w:val="16"/>
        </w:numPr>
        <w:tabs>
          <w:tab w:val="left" w:pos="-284"/>
          <w:tab w:val="left" w:pos="0"/>
        </w:tabs>
        <w:ind w:left="-567" w:firstLine="0"/>
        <w:jc w:val="both"/>
        <w:rPr>
          <w:sz w:val="28"/>
          <w:szCs w:val="28"/>
        </w:rPr>
      </w:pPr>
      <w:r>
        <w:rPr>
          <w:sz w:val="28"/>
          <w:szCs w:val="28"/>
        </w:rPr>
        <w:t>технической,</w:t>
      </w:r>
    </w:p>
    <w:p w:rsidR="00E17C3E" w:rsidRPr="00C4720D" w:rsidRDefault="00E17C3E" w:rsidP="003F494D">
      <w:pPr>
        <w:pStyle w:val="af"/>
        <w:numPr>
          <w:ilvl w:val="0"/>
          <w:numId w:val="16"/>
        </w:numPr>
        <w:tabs>
          <w:tab w:val="left" w:pos="-284"/>
          <w:tab w:val="left" w:pos="0"/>
        </w:tabs>
        <w:ind w:left="-567" w:firstLine="0"/>
        <w:jc w:val="both"/>
        <w:rPr>
          <w:sz w:val="28"/>
          <w:szCs w:val="28"/>
        </w:rPr>
      </w:pPr>
      <w:r w:rsidRPr="00C4720D">
        <w:rPr>
          <w:sz w:val="28"/>
          <w:szCs w:val="28"/>
        </w:rPr>
        <w:t>естественнонаучно</w:t>
      </w:r>
      <w:r w:rsidR="00F063AA">
        <w:rPr>
          <w:sz w:val="28"/>
          <w:szCs w:val="28"/>
        </w:rPr>
        <w:t>й</w:t>
      </w:r>
      <w:r w:rsidRPr="00C4720D">
        <w:rPr>
          <w:sz w:val="28"/>
          <w:szCs w:val="28"/>
        </w:rPr>
        <w:t>,</w:t>
      </w:r>
    </w:p>
    <w:p w:rsidR="00E17C3E" w:rsidRPr="00C4720D" w:rsidRDefault="00E17C3E" w:rsidP="003F494D">
      <w:pPr>
        <w:pStyle w:val="af"/>
        <w:numPr>
          <w:ilvl w:val="0"/>
          <w:numId w:val="16"/>
        </w:numPr>
        <w:tabs>
          <w:tab w:val="left" w:pos="-284"/>
          <w:tab w:val="left" w:pos="0"/>
        </w:tabs>
        <w:ind w:left="-567" w:firstLine="0"/>
        <w:jc w:val="both"/>
        <w:rPr>
          <w:sz w:val="28"/>
          <w:szCs w:val="28"/>
        </w:rPr>
      </w:pPr>
      <w:r w:rsidRPr="00C4720D">
        <w:rPr>
          <w:sz w:val="28"/>
          <w:szCs w:val="28"/>
        </w:rPr>
        <w:t>социально-педагогическо</w:t>
      </w:r>
      <w:r w:rsidR="00F063AA">
        <w:rPr>
          <w:sz w:val="28"/>
          <w:szCs w:val="28"/>
        </w:rPr>
        <w:t>й</w:t>
      </w:r>
      <w:r w:rsidRPr="00C4720D">
        <w:rPr>
          <w:sz w:val="28"/>
          <w:szCs w:val="28"/>
        </w:rPr>
        <w:t>,</w:t>
      </w:r>
    </w:p>
    <w:p w:rsidR="0090668B" w:rsidRDefault="0090668B" w:rsidP="00230796">
      <w:pPr>
        <w:pStyle w:val="af"/>
        <w:ind w:left="-567" w:firstLine="851"/>
        <w:jc w:val="both"/>
        <w:rPr>
          <w:sz w:val="28"/>
          <w:szCs w:val="28"/>
        </w:rPr>
      </w:pPr>
      <w:r w:rsidRPr="0090668B">
        <w:rPr>
          <w:sz w:val="28"/>
          <w:szCs w:val="28"/>
        </w:rPr>
        <w:t xml:space="preserve">Программы </w:t>
      </w:r>
      <w:r w:rsidRPr="0090668B">
        <w:rPr>
          <w:i/>
          <w:sz w:val="28"/>
          <w:szCs w:val="28"/>
        </w:rPr>
        <w:t>художественно</w:t>
      </w:r>
      <w:r w:rsidR="00F063AA">
        <w:rPr>
          <w:i/>
          <w:sz w:val="28"/>
          <w:szCs w:val="28"/>
        </w:rPr>
        <w:t>й</w:t>
      </w:r>
      <w:r w:rsidRPr="0090668B">
        <w:rPr>
          <w:i/>
          <w:sz w:val="28"/>
          <w:szCs w:val="28"/>
        </w:rPr>
        <w:t xml:space="preserve"> направленности</w:t>
      </w:r>
      <w:r w:rsidRPr="0090668B">
        <w:rPr>
          <w:sz w:val="28"/>
          <w:szCs w:val="28"/>
        </w:rPr>
        <w:t xml:space="preserve"> ориентированы на развитие общей культуры, художественных способностей в избранных видах искусства</w:t>
      </w:r>
      <w:r w:rsidR="009E5238" w:rsidRPr="009E5238">
        <w:rPr>
          <w:sz w:val="28"/>
          <w:szCs w:val="28"/>
        </w:rPr>
        <w:t xml:space="preserve"> </w:t>
      </w:r>
      <w:r w:rsidRPr="0090668B">
        <w:rPr>
          <w:sz w:val="28"/>
          <w:szCs w:val="28"/>
        </w:rPr>
        <w:t xml:space="preserve"> и предусматривают возможность творческого самовыражения. Учащиеся осваивают различные грани прекрасного мира искусства, познают законы красоты и гармонии. Организация образовательной деятельно</w:t>
      </w:r>
      <w:r w:rsidR="005467AF">
        <w:rPr>
          <w:sz w:val="28"/>
          <w:szCs w:val="28"/>
        </w:rPr>
        <w:t>сти по художественной</w:t>
      </w:r>
      <w:r w:rsidRPr="0090668B">
        <w:rPr>
          <w:sz w:val="28"/>
          <w:szCs w:val="28"/>
        </w:rPr>
        <w:t xml:space="preserve"> направленности осуществляется на основе </w:t>
      </w:r>
      <w:r w:rsidR="00F063AA">
        <w:rPr>
          <w:sz w:val="28"/>
          <w:szCs w:val="28"/>
        </w:rPr>
        <w:t>39</w:t>
      </w:r>
      <w:r w:rsidRPr="0090668B">
        <w:rPr>
          <w:sz w:val="28"/>
          <w:szCs w:val="28"/>
        </w:rPr>
        <w:t xml:space="preserve"> дополнительных </w:t>
      </w:r>
      <w:r w:rsidR="005467AF">
        <w:rPr>
          <w:sz w:val="28"/>
          <w:szCs w:val="28"/>
        </w:rPr>
        <w:t>обще</w:t>
      </w:r>
      <w:r w:rsidRPr="0090668B">
        <w:rPr>
          <w:sz w:val="28"/>
          <w:szCs w:val="28"/>
        </w:rPr>
        <w:t>образовательных программ</w:t>
      </w:r>
      <w:r>
        <w:rPr>
          <w:sz w:val="28"/>
          <w:szCs w:val="28"/>
        </w:rPr>
        <w:t xml:space="preserve"> по следующим направлениям деятельности</w:t>
      </w:r>
      <w:r w:rsidRPr="0090668B">
        <w:rPr>
          <w:sz w:val="28"/>
          <w:szCs w:val="28"/>
        </w:rPr>
        <w:t>: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8"/>
        <w:gridCol w:w="5968"/>
        <w:gridCol w:w="1559"/>
        <w:gridCol w:w="1418"/>
      </w:tblGrid>
      <w:tr w:rsidR="00F063AA" w:rsidRPr="00F063AA" w:rsidTr="0073769D">
        <w:trPr>
          <w:trHeight w:val="260"/>
        </w:trPr>
        <w:tc>
          <w:tcPr>
            <w:tcW w:w="978" w:type="dxa"/>
          </w:tcPr>
          <w:p w:rsidR="00F063AA" w:rsidRPr="00F063AA" w:rsidRDefault="00F063AA" w:rsidP="00F063AA">
            <w:pPr>
              <w:spacing w:after="0"/>
              <w:jc w:val="center"/>
              <w:rPr>
                <w:rFonts w:ascii="Times New Roman" w:hAnsi="Times New Roman"/>
              </w:rPr>
            </w:pPr>
            <w:r w:rsidRPr="00F063AA">
              <w:rPr>
                <w:rFonts w:ascii="Times New Roman" w:hAnsi="Times New Roman"/>
              </w:rPr>
              <w:t>1</w:t>
            </w:r>
          </w:p>
        </w:tc>
        <w:tc>
          <w:tcPr>
            <w:tcW w:w="596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«Аэробика: Здоровье. Красота. Грация».</w:t>
            </w:r>
          </w:p>
        </w:tc>
        <w:tc>
          <w:tcPr>
            <w:tcW w:w="1559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7 - 18</w:t>
            </w:r>
          </w:p>
        </w:tc>
        <w:tc>
          <w:tcPr>
            <w:tcW w:w="141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4</w:t>
            </w:r>
          </w:p>
        </w:tc>
      </w:tr>
      <w:tr w:rsidR="00F063AA" w:rsidRPr="00F063AA" w:rsidTr="0073769D">
        <w:tc>
          <w:tcPr>
            <w:tcW w:w="978" w:type="dxa"/>
          </w:tcPr>
          <w:p w:rsidR="00F063AA" w:rsidRPr="00F063AA" w:rsidRDefault="00F063AA" w:rsidP="00F063AA">
            <w:pPr>
              <w:spacing w:after="0"/>
              <w:jc w:val="center"/>
              <w:rPr>
                <w:rFonts w:ascii="Times New Roman" w:hAnsi="Times New Roman"/>
              </w:rPr>
            </w:pPr>
            <w:r w:rsidRPr="00F063AA">
              <w:rPr>
                <w:rFonts w:ascii="Times New Roman" w:hAnsi="Times New Roman"/>
              </w:rPr>
              <w:t>2</w:t>
            </w:r>
          </w:p>
        </w:tc>
        <w:tc>
          <w:tcPr>
            <w:tcW w:w="596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«Ритмика»</w:t>
            </w:r>
          </w:p>
        </w:tc>
        <w:tc>
          <w:tcPr>
            <w:tcW w:w="1559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6,6 -11</w:t>
            </w:r>
          </w:p>
        </w:tc>
        <w:tc>
          <w:tcPr>
            <w:tcW w:w="141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4</w:t>
            </w:r>
          </w:p>
        </w:tc>
      </w:tr>
      <w:tr w:rsidR="00F063AA" w:rsidRPr="00F063AA" w:rsidTr="0073769D">
        <w:tc>
          <w:tcPr>
            <w:tcW w:w="978" w:type="dxa"/>
          </w:tcPr>
          <w:p w:rsidR="00F063AA" w:rsidRPr="00F063AA" w:rsidRDefault="00F063AA" w:rsidP="00F063AA">
            <w:pPr>
              <w:spacing w:after="0"/>
              <w:jc w:val="center"/>
              <w:rPr>
                <w:rFonts w:ascii="Times New Roman" w:hAnsi="Times New Roman"/>
              </w:rPr>
            </w:pPr>
            <w:r w:rsidRPr="00F063AA">
              <w:rPr>
                <w:rFonts w:ascii="Times New Roman" w:hAnsi="Times New Roman"/>
              </w:rPr>
              <w:t>3</w:t>
            </w:r>
          </w:p>
        </w:tc>
        <w:tc>
          <w:tcPr>
            <w:tcW w:w="596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«Мастерская вокалиста»</w:t>
            </w:r>
          </w:p>
        </w:tc>
        <w:tc>
          <w:tcPr>
            <w:tcW w:w="1559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12 - 18</w:t>
            </w:r>
          </w:p>
        </w:tc>
        <w:tc>
          <w:tcPr>
            <w:tcW w:w="141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3</w:t>
            </w:r>
          </w:p>
        </w:tc>
      </w:tr>
      <w:tr w:rsidR="00F063AA" w:rsidRPr="00F063AA" w:rsidTr="0073769D">
        <w:trPr>
          <w:trHeight w:val="259"/>
        </w:trPr>
        <w:tc>
          <w:tcPr>
            <w:tcW w:w="978" w:type="dxa"/>
          </w:tcPr>
          <w:p w:rsidR="00F063AA" w:rsidRPr="00F063AA" w:rsidRDefault="00F063AA" w:rsidP="00F063AA">
            <w:pPr>
              <w:spacing w:after="0"/>
              <w:jc w:val="center"/>
              <w:rPr>
                <w:rFonts w:ascii="Times New Roman" w:hAnsi="Times New Roman"/>
              </w:rPr>
            </w:pPr>
            <w:r w:rsidRPr="00F063AA">
              <w:rPr>
                <w:rFonts w:ascii="Times New Roman" w:hAnsi="Times New Roman"/>
              </w:rPr>
              <w:t>4</w:t>
            </w:r>
          </w:p>
        </w:tc>
        <w:tc>
          <w:tcPr>
            <w:tcW w:w="596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«Мелодия»</w:t>
            </w:r>
          </w:p>
        </w:tc>
        <w:tc>
          <w:tcPr>
            <w:tcW w:w="1559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7 - 10</w:t>
            </w:r>
          </w:p>
        </w:tc>
        <w:tc>
          <w:tcPr>
            <w:tcW w:w="141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2</w:t>
            </w:r>
          </w:p>
        </w:tc>
      </w:tr>
      <w:tr w:rsidR="00F063AA" w:rsidRPr="00F063AA" w:rsidTr="0073769D">
        <w:tc>
          <w:tcPr>
            <w:tcW w:w="978" w:type="dxa"/>
          </w:tcPr>
          <w:p w:rsidR="00F063AA" w:rsidRPr="00F063AA" w:rsidRDefault="00F063AA" w:rsidP="00F063AA">
            <w:pPr>
              <w:spacing w:after="0"/>
              <w:jc w:val="center"/>
              <w:rPr>
                <w:rFonts w:ascii="Times New Roman" w:hAnsi="Times New Roman"/>
              </w:rPr>
            </w:pPr>
            <w:r w:rsidRPr="00F063AA">
              <w:rPr>
                <w:rFonts w:ascii="Times New Roman" w:hAnsi="Times New Roman"/>
              </w:rPr>
              <w:t>5</w:t>
            </w:r>
          </w:p>
        </w:tc>
        <w:tc>
          <w:tcPr>
            <w:tcW w:w="596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Хор «Звонкие голоса»</w:t>
            </w:r>
          </w:p>
        </w:tc>
        <w:tc>
          <w:tcPr>
            <w:tcW w:w="1559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6,6 -11</w:t>
            </w:r>
          </w:p>
        </w:tc>
        <w:tc>
          <w:tcPr>
            <w:tcW w:w="141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4</w:t>
            </w:r>
          </w:p>
        </w:tc>
      </w:tr>
      <w:tr w:rsidR="00F063AA" w:rsidRPr="00F063AA" w:rsidTr="0073769D">
        <w:tc>
          <w:tcPr>
            <w:tcW w:w="978" w:type="dxa"/>
          </w:tcPr>
          <w:p w:rsidR="00F063AA" w:rsidRPr="00F063AA" w:rsidRDefault="00F063AA" w:rsidP="00F063AA">
            <w:pPr>
              <w:spacing w:after="0"/>
              <w:jc w:val="center"/>
              <w:rPr>
                <w:rFonts w:ascii="Times New Roman" w:hAnsi="Times New Roman"/>
              </w:rPr>
            </w:pPr>
            <w:r w:rsidRPr="00F063AA">
              <w:rPr>
                <w:rFonts w:ascii="Times New Roman" w:hAnsi="Times New Roman"/>
              </w:rPr>
              <w:t>6</w:t>
            </w:r>
          </w:p>
        </w:tc>
        <w:tc>
          <w:tcPr>
            <w:tcW w:w="596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Фольклорный театр «Петрушка»</w:t>
            </w:r>
          </w:p>
        </w:tc>
        <w:tc>
          <w:tcPr>
            <w:tcW w:w="1559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10 - 13</w:t>
            </w:r>
          </w:p>
        </w:tc>
        <w:tc>
          <w:tcPr>
            <w:tcW w:w="141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3</w:t>
            </w:r>
          </w:p>
        </w:tc>
      </w:tr>
      <w:tr w:rsidR="00F063AA" w:rsidRPr="00F063AA" w:rsidTr="0073769D">
        <w:tc>
          <w:tcPr>
            <w:tcW w:w="978" w:type="dxa"/>
          </w:tcPr>
          <w:p w:rsidR="00F063AA" w:rsidRPr="00F063AA" w:rsidRDefault="00F063AA" w:rsidP="00F063AA">
            <w:pPr>
              <w:spacing w:after="0"/>
              <w:jc w:val="center"/>
              <w:rPr>
                <w:rFonts w:ascii="Times New Roman" w:hAnsi="Times New Roman"/>
              </w:rPr>
            </w:pPr>
            <w:r w:rsidRPr="00F063AA">
              <w:rPr>
                <w:rFonts w:ascii="Times New Roman" w:hAnsi="Times New Roman"/>
              </w:rPr>
              <w:t>7</w:t>
            </w:r>
          </w:p>
        </w:tc>
        <w:tc>
          <w:tcPr>
            <w:tcW w:w="596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Шумовой ансамбль «Волшебный мир звуков»</w:t>
            </w:r>
          </w:p>
        </w:tc>
        <w:tc>
          <w:tcPr>
            <w:tcW w:w="1559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ind w:right="-108" w:hanging="108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6,6 - 11</w:t>
            </w:r>
          </w:p>
        </w:tc>
        <w:tc>
          <w:tcPr>
            <w:tcW w:w="141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2</w:t>
            </w:r>
          </w:p>
        </w:tc>
      </w:tr>
      <w:tr w:rsidR="00F063AA" w:rsidRPr="00F063AA" w:rsidTr="0073769D">
        <w:tc>
          <w:tcPr>
            <w:tcW w:w="978" w:type="dxa"/>
          </w:tcPr>
          <w:p w:rsidR="00F063AA" w:rsidRPr="00F063AA" w:rsidRDefault="00F063AA" w:rsidP="00F063AA">
            <w:pPr>
              <w:spacing w:after="0"/>
              <w:jc w:val="center"/>
              <w:rPr>
                <w:rFonts w:ascii="Times New Roman" w:hAnsi="Times New Roman"/>
              </w:rPr>
            </w:pPr>
            <w:r w:rsidRPr="00F063AA">
              <w:rPr>
                <w:rFonts w:ascii="Times New Roman" w:hAnsi="Times New Roman"/>
              </w:rPr>
              <w:t>8</w:t>
            </w:r>
          </w:p>
        </w:tc>
        <w:tc>
          <w:tcPr>
            <w:tcW w:w="596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Программа по вокалу «Голос»</w:t>
            </w:r>
          </w:p>
        </w:tc>
        <w:tc>
          <w:tcPr>
            <w:tcW w:w="1559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7 - 18</w:t>
            </w:r>
          </w:p>
        </w:tc>
        <w:tc>
          <w:tcPr>
            <w:tcW w:w="141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3</w:t>
            </w:r>
          </w:p>
        </w:tc>
      </w:tr>
      <w:tr w:rsidR="00F063AA" w:rsidRPr="00F063AA" w:rsidTr="0073769D">
        <w:tc>
          <w:tcPr>
            <w:tcW w:w="978" w:type="dxa"/>
          </w:tcPr>
          <w:p w:rsidR="00F063AA" w:rsidRPr="00F063AA" w:rsidRDefault="00F063AA" w:rsidP="00F063AA">
            <w:pPr>
              <w:spacing w:after="0"/>
              <w:jc w:val="center"/>
              <w:rPr>
                <w:rFonts w:ascii="Times New Roman" w:hAnsi="Times New Roman"/>
              </w:rPr>
            </w:pPr>
            <w:r w:rsidRPr="00F063AA">
              <w:rPr>
                <w:rFonts w:ascii="Times New Roman" w:hAnsi="Times New Roman"/>
              </w:rPr>
              <w:t>9</w:t>
            </w:r>
          </w:p>
        </w:tc>
        <w:tc>
          <w:tcPr>
            <w:tcW w:w="596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Обучение игре на гитаре</w:t>
            </w:r>
          </w:p>
        </w:tc>
        <w:tc>
          <w:tcPr>
            <w:tcW w:w="1559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8 -18</w:t>
            </w:r>
          </w:p>
        </w:tc>
        <w:tc>
          <w:tcPr>
            <w:tcW w:w="141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3</w:t>
            </w:r>
          </w:p>
        </w:tc>
      </w:tr>
      <w:tr w:rsidR="00F063AA" w:rsidRPr="00F063AA" w:rsidTr="0073769D">
        <w:tc>
          <w:tcPr>
            <w:tcW w:w="978" w:type="dxa"/>
          </w:tcPr>
          <w:p w:rsidR="00F063AA" w:rsidRPr="00F063AA" w:rsidRDefault="00F063AA" w:rsidP="00F063AA">
            <w:pPr>
              <w:spacing w:after="0"/>
              <w:jc w:val="center"/>
              <w:rPr>
                <w:rFonts w:ascii="Times New Roman" w:hAnsi="Times New Roman"/>
              </w:rPr>
            </w:pPr>
            <w:r w:rsidRPr="00F063AA">
              <w:rPr>
                <w:rFonts w:ascii="Times New Roman" w:hAnsi="Times New Roman"/>
              </w:rPr>
              <w:t>10</w:t>
            </w:r>
          </w:p>
        </w:tc>
        <w:tc>
          <w:tcPr>
            <w:tcW w:w="596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«Гитара и песня»»</w:t>
            </w:r>
          </w:p>
        </w:tc>
        <w:tc>
          <w:tcPr>
            <w:tcW w:w="1559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11- 17</w:t>
            </w:r>
          </w:p>
        </w:tc>
        <w:tc>
          <w:tcPr>
            <w:tcW w:w="141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2</w:t>
            </w:r>
          </w:p>
        </w:tc>
      </w:tr>
      <w:tr w:rsidR="00F063AA" w:rsidRPr="00F063AA" w:rsidTr="0073769D">
        <w:tc>
          <w:tcPr>
            <w:tcW w:w="978" w:type="dxa"/>
          </w:tcPr>
          <w:p w:rsidR="00F063AA" w:rsidRPr="00F063AA" w:rsidRDefault="00F063AA" w:rsidP="00F063AA">
            <w:pPr>
              <w:spacing w:after="0"/>
              <w:jc w:val="center"/>
              <w:rPr>
                <w:rFonts w:ascii="Times New Roman" w:hAnsi="Times New Roman"/>
              </w:rPr>
            </w:pPr>
            <w:r w:rsidRPr="00F063AA">
              <w:rPr>
                <w:rFonts w:ascii="Times New Roman" w:hAnsi="Times New Roman"/>
              </w:rPr>
              <w:t>11</w:t>
            </w:r>
          </w:p>
        </w:tc>
        <w:tc>
          <w:tcPr>
            <w:tcW w:w="596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Вокал «Шанс»</w:t>
            </w:r>
          </w:p>
        </w:tc>
        <w:tc>
          <w:tcPr>
            <w:tcW w:w="1559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7 - 14</w:t>
            </w:r>
          </w:p>
        </w:tc>
        <w:tc>
          <w:tcPr>
            <w:tcW w:w="141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3</w:t>
            </w:r>
          </w:p>
        </w:tc>
      </w:tr>
      <w:tr w:rsidR="00F063AA" w:rsidRPr="00F063AA" w:rsidTr="0073769D">
        <w:tc>
          <w:tcPr>
            <w:tcW w:w="978" w:type="dxa"/>
          </w:tcPr>
          <w:p w:rsidR="00F063AA" w:rsidRPr="00F063AA" w:rsidRDefault="00F063AA" w:rsidP="00F063AA">
            <w:pPr>
              <w:spacing w:after="0"/>
              <w:jc w:val="center"/>
              <w:rPr>
                <w:rFonts w:ascii="Times New Roman" w:hAnsi="Times New Roman"/>
              </w:rPr>
            </w:pPr>
            <w:r w:rsidRPr="00F063AA">
              <w:rPr>
                <w:rFonts w:ascii="Times New Roman" w:hAnsi="Times New Roman"/>
              </w:rPr>
              <w:t>12</w:t>
            </w:r>
          </w:p>
        </w:tc>
        <w:tc>
          <w:tcPr>
            <w:tcW w:w="596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Хореография «В мире танцев»</w:t>
            </w:r>
          </w:p>
        </w:tc>
        <w:tc>
          <w:tcPr>
            <w:tcW w:w="1559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6 - 16</w:t>
            </w:r>
          </w:p>
        </w:tc>
        <w:tc>
          <w:tcPr>
            <w:tcW w:w="141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5</w:t>
            </w:r>
          </w:p>
        </w:tc>
      </w:tr>
      <w:tr w:rsidR="00F063AA" w:rsidRPr="00F063AA" w:rsidTr="0073769D">
        <w:tc>
          <w:tcPr>
            <w:tcW w:w="978" w:type="dxa"/>
          </w:tcPr>
          <w:p w:rsidR="00F063AA" w:rsidRPr="00F063AA" w:rsidRDefault="00F063AA" w:rsidP="00F063AA">
            <w:pPr>
              <w:spacing w:after="0"/>
              <w:jc w:val="center"/>
              <w:rPr>
                <w:rFonts w:ascii="Times New Roman" w:hAnsi="Times New Roman"/>
              </w:rPr>
            </w:pPr>
            <w:r w:rsidRPr="00F063AA">
              <w:rPr>
                <w:rFonts w:ascii="Times New Roman" w:hAnsi="Times New Roman"/>
              </w:rPr>
              <w:t>13</w:t>
            </w:r>
          </w:p>
        </w:tc>
        <w:tc>
          <w:tcPr>
            <w:tcW w:w="596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«Волшебные струны»</w:t>
            </w:r>
          </w:p>
        </w:tc>
        <w:tc>
          <w:tcPr>
            <w:tcW w:w="1559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12 - 18</w:t>
            </w:r>
          </w:p>
        </w:tc>
        <w:tc>
          <w:tcPr>
            <w:tcW w:w="141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4</w:t>
            </w:r>
          </w:p>
        </w:tc>
      </w:tr>
      <w:tr w:rsidR="00F063AA" w:rsidRPr="00F063AA" w:rsidTr="0073769D">
        <w:tc>
          <w:tcPr>
            <w:tcW w:w="978" w:type="dxa"/>
          </w:tcPr>
          <w:p w:rsidR="00F063AA" w:rsidRPr="00F063AA" w:rsidRDefault="00F063AA" w:rsidP="00F063AA">
            <w:pPr>
              <w:spacing w:after="0"/>
              <w:jc w:val="center"/>
              <w:rPr>
                <w:rFonts w:ascii="Times New Roman" w:hAnsi="Times New Roman"/>
              </w:rPr>
            </w:pPr>
            <w:r w:rsidRPr="00F063AA">
              <w:rPr>
                <w:rFonts w:ascii="Times New Roman" w:hAnsi="Times New Roman"/>
              </w:rPr>
              <w:t>14</w:t>
            </w:r>
          </w:p>
        </w:tc>
        <w:tc>
          <w:tcPr>
            <w:tcW w:w="596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«Затейник »</w:t>
            </w:r>
          </w:p>
        </w:tc>
        <w:tc>
          <w:tcPr>
            <w:tcW w:w="1559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7 - 16</w:t>
            </w:r>
          </w:p>
        </w:tc>
        <w:tc>
          <w:tcPr>
            <w:tcW w:w="141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3</w:t>
            </w:r>
          </w:p>
        </w:tc>
      </w:tr>
      <w:tr w:rsidR="00F063AA" w:rsidRPr="00F063AA" w:rsidTr="0073769D">
        <w:tc>
          <w:tcPr>
            <w:tcW w:w="978" w:type="dxa"/>
          </w:tcPr>
          <w:p w:rsidR="00F063AA" w:rsidRPr="00F063AA" w:rsidRDefault="00F063AA" w:rsidP="00F063AA">
            <w:pPr>
              <w:spacing w:after="0"/>
              <w:jc w:val="center"/>
              <w:rPr>
                <w:rFonts w:ascii="Times New Roman" w:hAnsi="Times New Roman"/>
              </w:rPr>
            </w:pPr>
            <w:r w:rsidRPr="00F063AA">
              <w:rPr>
                <w:rFonts w:ascii="Times New Roman" w:hAnsi="Times New Roman"/>
              </w:rPr>
              <w:t>15</w:t>
            </w:r>
          </w:p>
        </w:tc>
        <w:tc>
          <w:tcPr>
            <w:tcW w:w="596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«Театральные подмостки»</w:t>
            </w:r>
          </w:p>
        </w:tc>
        <w:tc>
          <w:tcPr>
            <w:tcW w:w="1559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7 – 18</w:t>
            </w:r>
          </w:p>
        </w:tc>
        <w:tc>
          <w:tcPr>
            <w:tcW w:w="141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5</w:t>
            </w:r>
          </w:p>
        </w:tc>
      </w:tr>
      <w:tr w:rsidR="00F063AA" w:rsidRPr="00F063AA" w:rsidTr="0073769D">
        <w:tc>
          <w:tcPr>
            <w:tcW w:w="978" w:type="dxa"/>
          </w:tcPr>
          <w:p w:rsidR="00F063AA" w:rsidRPr="00F063AA" w:rsidRDefault="00F063AA" w:rsidP="00F063AA">
            <w:pPr>
              <w:spacing w:after="0"/>
              <w:jc w:val="center"/>
              <w:rPr>
                <w:rFonts w:ascii="Times New Roman" w:hAnsi="Times New Roman"/>
              </w:rPr>
            </w:pPr>
            <w:r w:rsidRPr="00F063AA">
              <w:rPr>
                <w:rFonts w:ascii="Times New Roman" w:hAnsi="Times New Roman"/>
              </w:rPr>
              <w:t>16</w:t>
            </w:r>
          </w:p>
        </w:tc>
        <w:tc>
          <w:tcPr>
            <w:tcW w:w="596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«Театральная игра»</w:t>
            </w:r>
          </w:p>
        </w:tc>
        <w:tc>
          <w:tcPr>
            <w:tcW w:w="1559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5 - 7</w:t>
            </w:r>
          </w:p>
        </w:tc>
        <w:tc>
          <w:tcPr>
            <w:tcW w:w="141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2</w:t>
            </w:r>
          </w:p>
        </w:tc>
      </w:tr>
      <w:tr w:rsidR="00F063AA" w:rsidRPr="00F063AA" w:rsidTr="0073769D">
        <w:tc>
          <w:tcPr>
            <w:tcW w:w="978" w:type="dxa"/>
          </w:tcPr>
          <w:p w:rsidR="00F063AA" w:rsidRPr="00F063AA" w:rsidRDefault="00F063AA" w:rsidP="00F063AA">
            <w:pPr>
              <w:spacing w:after="0"/>
              <w:jc w:val="center"/>
              <w:rPr>
                <w:rFonts w:ascii="Times New Roman" w:hAnsi="Times New Roman"/>
              </w:rPr>
            </w:pPr>
            <w:r w:rsidRPr="00F063AA">
              <w:rPr>
                <w:rFonts w:ascii="Times New Roman" w:hAnsi="Times New Roman"/>
              </w:rPr>
              <w:t>17</w:t>
            </w:r>
          </w:p>
        </w:tc>
        <w:tc>
          <w:tcPr>
            <w:tcW w:w="596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«Стилизованный народный танец»</w:t>
            </w:r>
          </w:p>
        </w:tc>
        <w:tc>
          <w:tcPr>
            <w:tcW w:w="1559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6 - 18</w:t>
            </w:r>
          </w:p>
        </w:tc>
        <w:tc>
          <w:tcPr>
            <w:tcW w:w="141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5</w:t>
            </w:r>
          </w:p>
        </w:tc>
      </w:tr>
      <w:tr w:rsidR="00F063AA" w:rsidRPr="00F063AA" w:rsidTr="0073769D">
        <w:tc>
          <w:tcPr>
            <w:tcW w:w="978" w:type="dxa"/>
          </w:tcPr>
          <w:p w:rsidR="00F063AA" w:rsidRPr="00F063AA" w:rsidRDefault="00F063AA" w:rsidP="00F063AA">
            <w:pPr>
              <w:spacing w:after="0"/>
              <w:jc w:val="center"/>
              <w:rPr>
                <w:rFonts w:ascii="Times New Roman" w:hAnsi="Times New Roman"/>
              </w:rPr>
            </w:pPr>
            <w:r w:rsidRPr="00F063AA">
              <w:rPr>
                <w:rFonts w:ascii="Times New Roman" w:hAnsi="Times New Roman"/>
              </w:rPr>
              <w:t>18</w:t>
            </w:r>
          </w:p>
        </w:tc>
        <w:tc>
          <w:tcPr>
            <w:tcW w:w="596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«Я хочу танцевать»</w:t>
            </w:r>
          </w:p>
        </w:tc>
        <w:tc>
          <w:tcPr>
            <w:tcW w:w="1559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5 - 10</w:t>
            </w:r>
          </w:p>
        </w:tc>
        <w:tc>
          <w:tcPr>
            <w:tcW w:w="141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3</w:t>
            </w:r>
          </w:p>
        </w:tc>
      </w:tr>
      <w:tr w:rsidR="00F063AA" w:rsidRPr="00F063AA" w:rsidTr="0073769D">
        <w:trPr>
          <w:trHeight w:val="262"/>
        </w:trPr>
        <w:tc>
          <w:tcPr>
            <w:tcW w:w="978" w:type="dxa"/>
          </w:tcPr>
          <w:p w:rsidR="00F063AA" w:rsidRPr="00F063AA" w:rsidRDefault="00F063AA" w:rsidP="00F063AA">
            <w:pPr>
              <w:spacing w:after="0"/>
              <w:jc w:val="center"/>
              <w:rPr>
                <w:rFonts w:ascii="Times New Roman" w:hAnsi="Times New Roman"/>
              </w:rPr>
            </w:pPr>
            <w:r w:rsidRPr="00F063AA">
              <w:rPr>
                <w:rFonts w:ascii="Times New Roman" w:hAnsi="Times New Roman"/>
              </w:rPr>
              <w:t>19</w:t>
            </w:r>
          </w:p>
        </w:tc>
        <w:tc>
          <w:tcPr>
            <w:tcW w:w="596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«На крыльях танца»</w:t>
            </w:r>
          </w:p>
        </w:tc>
        <w:tc>
          <w:tcPr>
            <w:tcW w:w="1559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7 - 12</w:t>
            </w:r>
          </w:p>
        </w:tc>
        <w:tc>
          <w:tcPr>
            <w:tcW w:w="141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3</w:t>
            </w:r>
          </w:p>
        </w:tc>
      </w:tr>
      <w:tr w:rsidR="00F063AA" w:rsidRPr="00F063AA" w:rsidTr="0073769D">
        <w:tc>
          <w:tcPr>
            <w:tcW w:w="978" w:type="dxa"/>
          </w:tcPr>
          <w:p w:rsidR="00F063AA" w:rsidRPr="00F063AA" w:rsidRDefault="00F063AA" w:rsidP="00F063AA">
            <w:pPr>
              <w:spacing w:after="0"/>
              <w:jc w:val="center"/>
              <w:rPr>
                <w:rFonts w:ascii="Times New Roman" w:hAnsi="Times New Roman"/>
              </w:rPr>
            </w:pPr>
            <w:r w:rsidRPr="00F063AA">
              <w:rPr>
                <w:rFonts w:ascii="Times New Roman" w:hAnsi="Times New Roman"/>
              </w:rPr>
              <w:t>20</w:t>
            </w:r>
          </w:p>
        </w:tc>
        <w:tc>
          <w:tcPr>
            <w:tcW w:w="596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ind w:right="-108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ДПТ «Сударушка »</w:t>
            </w:r>
          </w:p>
        </w:tc>
        <w:tc>
          <w:tcPr>
            <w:tcW w:w="1559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7 - 14</w:t>
            </w:r>
          </w:p>
        </w:tc>
        <w:tc>
          <w:tcPr>
            <w:tcW w:w="141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3</w:t>
            </w:r>
          </w:p>
        </w:tc>
      </w:tr>
      <w:tr w:rsidR="00F063AA" w:rsidRPr="00F063AA" w:rsidTr="0073769D">
        <w:tc>
          <w:tcPr>
            <w:tcW w:w="978" w:type="dxa"/>
          </w:tcPr>
          <w:p w:rsidR="00F063AA" w:rsidRPr="00F063AA" w:rsidRDefault="00F063AA" w:rsidP="00F063AA">
            <w:pPr>
              <w:spacing w:after="0"/>
              <w:jc w:val="center"/>
              <w:rPr>
                <w:rFonts w:ascii="Times New Roman" w:hAnsi="Times New Roman"/>
              </w:rPr>
            </w:pPr>
            <w:r w:rsidRPr="00F063AA">
              <w:rPr>
                <w:rFonts w:ascii="Times New Roman" w:hAnsi="Times New Roman"/>
              </w:rPr>
              <w:t>21</w:t>
            </w:r>
          </w:p>
        </w:tc>
        <w:tc>
          <w:tcPr>
            <w:tcW w:w="596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«ИЗО и художественный труд»</w:t>
            </w:r>
          </w:p>
        </w:tc>
        <w:tc>
          <w:tcPr>
            <w:tcW w:w="1559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7 - 16</w:t>
            </w:r>
          </w:p>
        </w:tc>
        <w:tc>
          <w:tcPr>
            <w:tcW w:w="141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6</w:t>
            </w:r>
          </w:p>
        </w:tc>
      </w:tr>
      <w:tr w:rsidR="00F063AA" w:rsidRPr="00F063AA" w:rsidTr="0073769D">
        <w:tc>
          <w:tcPr>
            <w:tcW w:w="978" w:type="dxa"/>
          </w:tcPr>
          <w:p w:rsidR="00F063AA" w:rsidRPr="00F063AA" w:rsidRDefault="00F063AA" w:rsidP="00F063AA">
            <w:pPr>
              <w:spacing w:after="0"/>
              <w:jc w:val="center"/>
              <w:rPr>
                <w:rFonts w:ascii="Times New Roman" w:hAnsi="Times New Roman"/>
              </w:rPr>
            </w:pPr>
            <w:r w:rsidRPr="00F063AA">
              <w:rPr>
                <w:rFonts w:ascii="Times New Roman" w:hAnsi="Times New Roman"/>
              </w:rPr>
              <w:t>22</w:t>
            </w:r>
          </w:p>
        </w:tc>
        <w:tc>
          <w:tcPr>
            <w:tcW w:w="596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Программа по арттерапии</w:t>
            </w:r>
          </w:p>
        </w:tc>
        <w:tc>
          <w:tcPr>
            <w:tcW w:w="1559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1</w:t>
            </w:r>
          </w:p>
        </w:tc>
      </w:tr>
      <w:tr w:rsidR="00F063AA" w:rsidRPr="00F063AA" w:rsidTr="0073769D">
        <w:tc>
          <w:tcPr>
            <w:tcW w:w="978" w:type="dxa"/>
          </w:tcPr>
          <w:p w:rsidR="00F063AA" w:rsidRPr="00F063AA" w:rsidRDefault="00F063AA" w:rsidP="00F063AA">
            <w:pPr>
              <w:spacing w:after="0"/>
              <w:jc w:val="center"/>
              <w:rPr>
                <w:rFonts w:ascii="Times New Roman" w:hAnsi="Times New Roman"/>
              </w:rPr>
            </w:pPr>
            <w:r w:rsidRPr="00F063AA">
              <w:rPr>
                <w:rFonts w:ascii="Times New Roman" w:hAnsi="Times New Roman"/>
              </w:rPr>
              <w:t>23</w:t>
            </w:r>
          </w:p>
        </w:tc>
        <w:tc>
          <w:tcPr>
            <w:tcW w:w="596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063AA">
              <w:rPr>
                <w:b/>
                <w:sz w:val="22"/>
                <w:szCs w:val="22"/>
              </w:rPr>
              <w:t>К</w:t>
            </w:r>
            <w:r w:rsidRPr="00F063AA">
              <w:rPr>
                <w:sz w:val="22"/>
                <w:szCs w:val="22"/>
              </w:rPr>
              <w:t>омплексная программа «Школа модели театра моды «Жемчужина»</w:t>
            </w:r>
          </w:p>
        </w:tc>
        <w:tc>
          <w:tcPr>
            <w:tcW w:w="1559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7 - 20</w:t>
            </w:r>
          </w:p>
        </w:tc>
        <w:tc>
          <w:tcPr>
            <w:tcW w:w="141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6</w:t>
            </w:r>
          </w:p>
        </w:tc>
      </w:tr>
      <w:tr w:rsidR="00F063AA" w:rsidRPr="00F063AA" w:rsidTr="0073769D">
        <w:tc>
          <w:tcPr>
            <w:tcW w:w="978" w:type="dxa"/>
          </w:tcPr>
          <w:p w:rsidR="00F063AA" w:rsidRPr="00F063AA" w:rsidRDefault="00F063AA" w:rsidP="00F063AA">
            <w:pPr>
              <w:spacing w:after="0"/>
              <w:jc w:val="center"/>
              <w:rPr>
                <w:rFonts w:ascii="Times New Roman" w:hAnsi="Times New Roman"/>
              </w:rPr>
            </w:pPr>
            <w:r w:rsidRPr="00F063AA">
              <w:rPr>
                <w:rFonts w:ascii="Times New Roman" w:hAnsi="Times New Roman"/>
              </w:rPr>
              <w:t>24</w:t>
            </w:r>
          </w:p>
        </w:tc>
        <w:tc>
          <w:tcPr>
            <w:tcW w:w="596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«Выжигание по ткани и художественный труд»»</w:t>
            </w:r>
          </w:p>
        </w:tc>
        <w:tc>
          <w:tcPr>
            <w:tcW w:w="1559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7 - 14</w:t>
            </w:r>
          </w:p>
        </w:tc>
        <w:tc>
          <w:tcPr>
            <w:tcW w:w="141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3</w:t>
            </w:r>
          </w:p>
        </w:tc>
      </w:tr>
      <w:tr w:rsidR="00F063AA" w:rsidRPr="00F063AA" w:rsidTr="0073769D">
        <w:tc>
          <w:tcPr>
            <w:tcW w:w="978" w:type="dxa"/>
          </w:tcPr>
          <w:p w:rsidR="00F063AA" w:rsidRPr="00F063AA" w:rsidRDefault="00F063AA" w:rsidP="00F063AA">
            <w:pPr>
              <w:spacing w:after="0"/>
              <w:jc w:val="center"/>
              <w:rPr>
                <w:rFonts w:ascii="Times New Roman" w:hAnsi="Times New Roman"/>
              </w:rPr>
            </w:pPr>
            <w:r w:rsidRPr="00F063AA">
              <w:rPr>
                <w:rFonts w:ascii="Times New Roman" w:hAnsi="Times New Roman"/>
              </w:rPr>
              <w:t>25</w:t>
            </w:r>
          </w:p>
        </w:tc>
        <w:tc>
          <w:tcPr>
            <w:tcW w:w="596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«Художественное творчество»</w:t>
            </w:r>
          </w:p>
        </w:tc>
        <w:tc>
          <w:tcPr>
            <w:tcW w:w="1559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6,6 - 11</w:t>
            </w:r>
          </w:p>
        </w:tc>
        <w:tc>
          <w:tcPr>
            <w:tcW w:w="141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4</w:t>
            </w:r>
          </w:p>
        </w:tc>
      </w:tr>
      <w:tr w:rsidR="00F063AA" w:rsidRPr="00F063AA" w:rsidTr="0073769D">
        <w:tc>
          <w:tcPr>
            <w:tcW w:w="978" w:type="dxa"/>
          </w:tcPr>
          <w:p w:rsidR="00F063AA" w:rsidRPr="00F063AA" w:rsidRDefault="00F063AA" w:rsidP="00F063AA">
            <w:pPr>
              <w:spacing w:after="0"/>
              <w:jc w:val="center"/>
              <w:rPr>
                <w:rFonts w:ascii="Times New Roman" w:hAnsi="Times New Roman"/>
              </w:rPr>
            </w:pPr>
            <w:r w:rsidRPr="00F063AA">
              <w:rPr>
                <w:rFonts w:ascii="Times New Roman" w:hAnsi="Times New Roman"/>
              </w:rPr>
              <w:lastRenderedPageBreak/>
              <w:t>26</w:t>
            </w:r>
          </w:p>
        </w:tc>
        <w:tc>
          <w:tcPr>
            <w:tcW w:w="596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«Умелые ручки»</w:t>
            </w:r>
          </w:p>
        </w:tc>
        <w:tc>
          <w:tcPr>
            <w:tcW w:w="1559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10 - 16</w:t>
            </w:r>
          </w:p>
        </w:tc>
        <w:tc>
          <w:tcPr>
            <w:tcW w:w="141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2</w:t>
            </w:r>
          </w:p>
        </w:tc>
      </w:tr>
      <w:tr w:rsidR="00F063AA" w:rsidRPr="00F063AA" w:rsidTr="0073769D">
        <w:tc>
          <w:tcPr>
            <w:tcW w:w="978" w:type="dxa"/>
          </w:tcPr>
          <w:p w:rsidR="00F063AA" w:rsidRPr="00F063AA" w:rsidRDefault="00F063AA" w:rsidP="00F063AA">
            <w:pPr>
              <w:spacing w:after="0"/>
              <w:jc w:val="center"/>
              <w:rPr>
                <w:rFonts w:ascii="Times New Roman" w:hAnsi="Times New Roman"/>
              </w:rPr>
            </w:pPr>
            <w:r w:rsidRPr="00F063AA">
              <w:rPr>
                <w:rFonts w:ascii="Times New Roman" w:hAnsi="Times New Roman"/>
              </w:rPr>
              <w:t>27</w:t>
            </w:r>
          </w:p>
        </w:tc>
        <w:tc>
          <w:tcPr>
            <w:tcW w:w="596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«Хозяйка сельского дома»</w:t>
            </w:r>
          </w:p>
        </w:tc>
        <w:tc>
          <w:tcPr>
            <w:tcW w:w="1559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11 - 18</w:t>
            </w:r>
          </w:p>
        </w:tc>
        <w:tc>
          <w:tcPr>
            <w:tcW w:w="141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7</w:t>
            </w:r>
          </w:p>
        </w:tc>
      </w:tr>
      <w:tr w:rsidR="00F063AA" w:rsidRPr="00F063AA" w:rsidTr="0073769D">
        <w:tc>
          <w:tcPr>
            <w:tcW w:w="978" w:type="dxa"/>
          </w:tcPr>
          <w:p w:rsidR="00F063AA" w:rsidRPr="00F063AA" w:rsidRDefault="00F063AA" w:rsidP="00F063AA">
            <w:pPr>
              <w:spacing w:after="0"/>
              <w:jc w:val="center"/>
              <w:rPr>
                <w:rFonts w:ascii="Times New Roman" w:hAnsi="Times New Roman"/>
              </w:rPr>
            </w:pPr>
            <w:r w:rsidRPr="00F063AA">
              <w:rPr>
                <w:rFonts w:ascii="Times New Roman" w:hAnsi="Times New Roman"/>
              </w:rPr>
              <w:t>28</w:t>
            </w:r>
          </w:p>
        </w:tc>
        <w:tc>
          <w:tcPr>
            <w:tcW w:w="596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«Волшебная палитра»</w:t>
            </w:r>
          </w:p>
        </w:tc>
        <w:tc>
          <w:tcPr>
            <w:tcW w:w="1559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6,6 - 14</w:t>
            </w:r>
          </w:p>
        </w:tc>
        <w:tc>
          <w:tcPr>
            <w:tcW w:w="141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3</w:t>
            </w:r>
          </w:p>
        </w:tc>
      </w:tr>
      <w:tr w:rsidR="00F063AA" w:rsidRPr="00F063AA" w:rsidTr="0073769D">
        <w:tc>
          <w:tcPr>
            <w:tcW w:w="978" w:type="dxa"/>
          </w:tcPr>
          <w:p w:rsidR="00F063AA" w:rsidRPr="00F063AA" w:rsidRDefault="00F063AA" w:rsidP="00F063AA">
            <w:pPr>
              <w:spacing w:after="0"/>
              <w:jc w:val="center"/>
              <w:rPr>
                <w:rFonts w:ascii="Times New Roman" w:hAnsi="Times New Roman"/>
              </w:rPr>
            </w:pPr>
            <w:r w:rsidRPr="00F063AA">
              <w:rPr>
                <w:rFonts w:ascii="Times New Roman" w:hAnsi="Times New Roman"/>
              </w:rPr>
              <w:t>29</w:t>
            </w:r>
          </w:p>
        </w:tc>
        <w:tc>
          <w:tcPr>
            <w:tcW w:w="596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«Рукодельница» для детей с  ОВЗ</w:t>
            </w:r>
          </w:p>
        </w:tc>
        <w:tc>
          <w:tcPr>
            <w:tcW w:w="1559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10 - 13</w:t>
            </w:r>
          </w:p>
        </w:tc>
        <w:tc>
          <w:tcPr>
            <w:tcW w:w="141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2</w:t>
            </w:r>
          </w:p>
        </w:tc>
      </w:tr>
      <w:tr w:rsidR="00F063AA" w:rsidRPr="00F063AA" w:rsidTr="0073769D">
        <w:tc>
          <w:tcPr>
            <w:tcW w:w="978" w:type="dxa"/>
          </w:tcPr>
          <w:p w:rsidR="00F063AA" w:rsidRPr="00F063AA" w:rsidRDefault="00F063AA" w:rsidP="00F063AA">
            <w:pPr>
              <w:spacing w:after="0"/>
              <w:jc w:val="center"/>
              <w:rPr>
                <w:rFonts w:ascii="Times New Roman" w:hAnsi="Times New Roman"/>
              </w:rPr>
            </w:pPr>
            <w:r w:rsidRPr="00F063AA">
              <w:rPr>
                <w:rFonts w:ascii="Times New Roman" w:hAnsi="Times New Roman"/>
              </w:rPr>
              <w:t>30</w:t>
            </w:r>
          </w:p>
        </w:tc>
        <w:tc>
          <w:tcPr>
            <w:tcW w:w="596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«Волшебная бусинка»</w:t>
            </w:r>
          </w:p>
        </w:tc>
        <w:tc>
          <w:tcPr>
            <w:tcW w:w="1559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7 - 14</w:t>
            </w:r>
          </w:p>
        </w:tc>
        <w:tc>
          <w:tcPr>
            <w:tcW w:w="141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2</w:t>
            </w:r>
          </w:p>
        </w:tc>
      </w:tr>
      <w:tr w:rsidR="00F063AA" w:rsidRPr="00F063AA" w:rsidTr="0073769D">
        <w:tc>
          <w:tcPr>
            <w:tcW w:w="978" w:type="dxa"/>
          </w:tcPr>
          <w:p w:rsidR="00F063AA" w:rsidRPr="00F063AA" w:rsidRDefault="00F063AA" w:rsidP="00F063AA">
            <w:pPr>
              <w:spacing w:after="0"/>
              <w:jc w:val="center"/>
              <w:rPr>
                <w:rFonts w:ascii="Times New Roman" w:hAnsi="Times New Roman"/>
              </w:rPr>
            </w:pPr>
            <w:r w:rsidRPr="00F063AA">
              <w:rPr>
                <w:rFonts w:ascii="Times New Roman" w:hAnsi="Times New Roman"/>
              </w:rPr>
              <w:t>31</w:t>
            </w:r>
          </w:p>
        </w:tc>
        <w:tc>
          <w:tcPr>
            <w:tcW w:w="596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«Чудесница»</w:t>
            </w:r>
          </w:p>
        </w:tc>
        <w:tc>
          <w:tcPr>
            <w:tcW w:w="1559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7 - 10</w:t>
            </w:r>
          </w:p>
        </w:tc>
        <w:tc>
          <w:tcPr>
            <w:tcW w:w="141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2</w:t>
            </w:r>
          </w:p>
        </w:tc>
      </w:tr>
      <w:tr w:rsidR="00F063AA" w:rsidRPr="00F063AA" w:rsidTr="0073769D">
        <w:tc>
          <w:tcPr>
            <w:tcW w:w="978" w:type="dxa"/>
          </w:tcPr>
          <w:p w:rsidR="00F063AA" w:rsidRPr="00F063AA" w:rsidRDefault="00F063AA" w:rsidP="00F063AA">
            <w:pPr>
              <w:spacing w:after="0"/>
              <w:jc w:val="center"/>
              <w:rPr>
                <w:rFonts w:ascii="Times New Roman" w:hAnsi="Times New Roman"/>
              </w:rPr>
            </w:pPr>
            <w:r w:rsidRPr="00F063AA">
              <w:rPr>
                <w:rFonts w:ascii="Times New Roman" w:hAnsi="Times New Roman"/>
              </w:rPr>
              <w:t>32</w:t>
            </w:r>
          </w:p>
        </w:tc>
        <w:tc>
          <w:tcPr>
            <w:tcW w:w="596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«Волшебная бумага»</w:t>
            </w:r>
          </w:p>
        </w:tc>
        <w:tc>
          <w:tcPr>
            <w:tcW w:w="1559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6,6 - 12</w:t>
            </w:r>
          </w:p>
        </w:tc>
        <w:tc>
          <w:tcPr>
            <w:tcW w:w="141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3</w:t>
            </w:r>
          </w:p>
        </w:tc>
      </w:tr>
      <w:tr w:rsidR="00F063AA" w:rsidRPr="00F063AA" w:rsidTr="0073769D">
        <w:tc>
          <w:tcPr>
            <w:tcW w:w="978" w:type="dxa"/>
          </w:tcPr>
          <w:p w:rsidR="00F063AA" w:rsidRPr="00F063AA" w:rsidRDefault="00F063AA" w:rsidP="00F063AA">
            <w:pPr>
              <w:spacing w:after="0"/>
              <w:jc w:val="center"/>
              <w:rPr>
                <w:rFonts w:ascii="Times New Roman" w:hAnsi="Times New Roman"/>
              </w:rPr>
            </w:pPr>
            <w:r w:rsidRPr="00F063AA">
              <w:rPr>
                <w:rFonts w:ascii="Times New Roman" w:hAnsi="Times New Roman"/>
              </w:rPr>
              <w:t>33</w:t>
            </w:r>
          </w:p>
        </w:tc>
        <w:tc>
          <w:tcPr>
            <w:tcW w:w="596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«АртКомп»</w:t>
            </w:r>
          </w:p>
        </w:tc>
        <w:tc>
          <w:tcPr>
            <w:tcW w:w="1559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7 – 15</w:t>
            </w:r>
          </w:p>
        </w:tc>
        <w:tc>
          <w:tcPr>
            <w:tcW w:w="141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2</w:t>
            </w:r>
          </w:p>
        </w:tc>
      </w:tr>
      <w:tr w:rsidR="00F063AA" w:rsidRPr="00F063AA" w:rsidTr="0073769D">
        <w:tc>
          <w:tcPr>
            <w:tcW w:w="978" w:type="dxa"/>
          </w:tcPr>
          <w:p w:rsidR="00F063AA" w:rsidRPr="00F063AA" w:rsidRDefault="00F063AA" w:rsidP="00F063AA">
            <w:pPr>
              <w:spacing w:after="0"/>
              <w:jc w:val="center"/>
              <w:rPr>
                <w:rFonts w:ascii="Times New Roman" w:hAnsi="Times New Roman"/>
              </w:rPr>
            </w:pPr>
            <w:r w:rsidRPr="00F063AA">
              <w:rPr>
                <w:rFonts w:ascii="Times New Roman" w:hAnsi="Times New Roman"/>
              </w:rPr>
              <w:t>34</w:t>
            </w:r>
          </w:p>
        </w:tc>
        <w:tc>
          <w:tcPr>
            <w:tcW w:w="596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«Познаём мир через искусство» для детей с ОВЗ</w:t>
            </w:r>
          </w:p>
        </w:tc>
        <w:tc>
          <w:tcPr>
            <w:tcW w:w="1559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12-  15</w:t>
            </w:r>
          </w:p>
        </w:tc>
        <w:tc>
          <w:tcPr>
            <w:tcW w:w="141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3</w:t>
            </w:r>
          </w:p>
        </w:tc>
      </w:tr>
      <w:tr w:rsidR="00F063AA" w:rsidRPr="00F063AA" w:rsidTr="0073769D">
        <w:tc>
          <w:tcPr>
            <w:tcW w:w="978" w:type="dxa"/>
          </w:tcPr>
          <w:p w:rsidR="00F063AA" w:rsidRPr="00F063AA" w:rsidRDefault="00F063AA" w:rsidP="00F063AA">
            <w:pPr>
              <w:spacing w:after="0"/>
              <w:jc w:val="center"/>
              <w:rPr>
                <w:rFonts w:ascii="Times New Roman" w:hAnsi="Times New Roman"/>
              </w:rPr>
            </w:pPr>
            <w:r w:rsidRPr="00F063AA">
              <w:rPr>
                <w:rFonts w:ascii="Times New Roman" w:hAnsi="Times New Roman"/>
              </w:rPr>
              <w:t>35</w:t>
            </w:r>
          </w:p>
        </w:tc>
        <w:tc>
          <w:tcPr>
            <w:tcW w:w="596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«Волшебная акварель»</w:t>
            </w:r>
          </w:p>
        </w:tc>
        <w:tc>
          <w:tcPr>
            <w:tcW w:w="1559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5 - 11</w:t>
            </w:r>
          </w:p>
        </w:tc>
        <w:tc>
          <w:tcPr>
            <w:tcW w:w="141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3</w:t>
            </w:r>
          </w:p>
        </w:tc>
      </w:tr>
      <w:tr w:rsidR="00F063AA" w:rsidRPr="00F063AA" w:rsidTr="0073769D">
        <w:tc>
          <w:tcPr>
            <w:tcW w:w="978" w:type="dxa"/>
          </w:tcPr>
          <w:p w:rsidR="00F063AA" w:rsidRPr="00F063AA" w:rsidRDefault="00F063AA" w:rsidP="00F063AA">
            <w:pPr>
              <w:spacing w:after="0"/>
              <w:jc w:val="center"/>
              <w:rPr>
                <w:rFonts w:ascii="Times New Roman" w:hAnsi="Times New Roman"/>
              </w:rPr>
            </w:pPr>
            <w:r w:rsidRPr="00F063AA">
              <w:rPr>
                <w:rFonts w:ascii="Times New Roman" w:hAnsi="Times New Roman"/>
              </w:rPr>
              <w:t>36</w:t>
            </w:r>
          </w:p>
        </w:tc>
        <w:tc>
          <w:tcPr>
            <w:tcW w:w="596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ИЗО «Мир на ладошке» для детей с  ОВЗ</w:t>
            </w:r>
          </w:p>
        </w:tc>
        <w:tc>
          <w:tcPr>
            <w:tcW w:w="1559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7 - 11</w:t>
            </w:r>
          </w:p>
        </w:tc>
        <w:tc>
          <w:tcPr>
            <w:tcW w:w="141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1</w:t>
            </w:r>
          </w:p>
        </w:tc>
      </w:tr>
      <w:tr w:rsidR="00F063AA" w:rsidRPr="00F063AA" w:rsidTr="0073769D">
        <w:tc>
          <w:tcPr>
            <w:tcW w:w="978" w:type="dxa"/>
          </w:tcPr>
          <w:p w:rsidR="00F063AA" w:rsidRPr="00F063AA" w:rsidRDefault="00F063AA" w:rsidP="00F063AA">
            <w:pPr>
              <w:spacing w:after="0"/>
              <w:jc w:val="center"/>
              <w:rPr>
                <w:rFonts w:ascii="Times New Roman" w:hAnsi="Times New Roman"/>
              </w:rPr>
            </w:pPr>
            <w:r w:rsidRPr="00F063AA">
              <w:rPr>
                <w:rFonts w:ascii="Times New Roman" w:hAnsi="Times New Roman"/>
              </w:rPr>
              <w:t>37</w:t>
            </w:r>
          </w:p>
        </w:tc>
        <w:tc>
          <w:tcPr>
            <w:tcW w:w="596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 xml:space="preserve">«Волшебный крючок» </w:t>
            </w:r>
          </w:p>
        </w:tc>
        <w:tc>
          <w:tcPr>
            <w:tcW w:w="1559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7 - 14</w:t>
            </w:r>
          </w:p>
        </w:tc>
        <w:tc>
          <w:tcPr>
            <w:tcW w:w="141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3</w:t>
            </w:r>
          </w:p>
        </w:tc>
      </w:tr>
      <w:tr w:rsidR="00F063AA" w:rsidRPr="00F063AA" w:rsidTr="0073769D">
        <w:tc>
          <w:tcPr>
            <w:tcW w:w="978" w:type="dxa"/>
          </w:tcPr>
          <w:p w:rsidR="00F063AA" w:rsidRPr="00F063AA" w:rsidRDefault="00F063AA" w:rsidP="00F063AA">
            <w:pPr>
              <w:spacing w:after="0"/>
              <w:jc w:val="center"/>
              <w:rPr>
                <w:rFonts w:ascii="Times New Roman" w:hAnsi="Times New Roman"/>
              </w:rPr>
            </w:pPr>
            <w:r w:rsidRPr="00F063AA">
              <w:rPr>
                <w:rFonts w:ascii="Times New Roman" w:hAnsi="Times New Roman"/>
              </w:rPr>
              <w:t>38</w:t>
            </w:r>
          </w:p>
        </w:tc>
        <w:tc>
          <w:tcPr>
            <w:tcW w:w="596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«Юные художники»</w:t>
            </w:r>
          </w:p>
        </w:tc>
        <w:tc>
          <w:tcPr>
            <w:tcW w:w="1559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 xml:space="preserve">7 – 15 </w:t>
            </w:r>
          </w:p>
        </w:tc>
        <w:tc>
          <w:tcPr>
            <w:tcW w:w="141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3</w:t>
            </w:r>
          </w:p>
        </w:tc>
      </w:tr>
      <w:tr w:rsidR="00F063AA" w:rsidRPr="00F063AA" w:rsidTr="0073769D">
        <w:tc>
          <w:tcPr>
            <w:tcW w:w="978" w:type="dxa"/>
          </w:tcPr>
          <w:p w:rsidR="00F063AA" w:rsidRPr="00F063AA" w:rsidRDefault="00F063AA" w:rsidP="00F063AA">
            <w:pPr>
              <w:spacing w:after="0"/>
              <w:jc w:val="center"/>
              <w:rPr>
                <w:rFonts w:ascii="Times New Roman" w:hAnsi="Times New Roman"/>
              </w:rPr>
            </w:pPr>
            <w:r w:rsidRPr="00F063AA">
              <w:rPr>
                <w:rFonts w:ascii="Times New Roman" w:hAnsi="Times New Roman"/>
              </w:rPr>
              <w:t>39</w:t>
            </w:r>
          </w:p>
        </w:tc>
        <w:tc>
          <w:tcPr>
            <w:tcW w:w="596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 xml:space="preserve">«Секреты изобразительного искусства» </w:t>
            </w:r>
          </w:p>
        </w:tc>
        <w:tc>
          <w:tcPr>
            <w:tcW w:w="1559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6,6 - 11</w:t>
            </w:r>
          </w:p>
        </w:tc>
        <w:tc>
          <w:tcPr>
            <w:tcW w:w="1418" w:type="dxa"/>
          </w:tcPr>
          <w:p w:rsidR="00F063AA" w:rsidRPr="00F063AA" w:rsidRDefault="00F063AA" w:rsidP="00F063AA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063AA">
              <w:rPr>
                <w:sz w:val="22"/>
                <w:szCs w:val="22"/>
              </w:rPr>
              <w:t>4</w:t>
            </w:r>
          </w:p>
        </w:tc>
      </w:tr>
    </w:tbl>
    <w:p w:rsidR="00535170" w:rsidRDefault="00110E02" w:rsidP="00230796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110E02">
        <w:rPr>
          <w:rFonts w:ascii="Times New Roman" w:hAnsi="Times New Roman"/>
          <w:sz w:val="28"/>
          <w:szCs w:val="28"/>
        </w:rPr>
        <w:t xml:space="preserve">Образовательная деятельность в детских объединениях предполагает комплекс занятий, творческих заданий для поисковой (самостоятельной) деятельности. В </w:t>
      </w:r>
      <w:r>
        <w:rPr>
          <w:rFonts w:ascii="Times New Roman" w:hAnsi="Times New Roman"/>
          <w:sz w:val="28"/>
          <w:szCs w:val="28"/>
        </w:rPr>
        <w:t>объединениях</w:t>
      </w:r>
      <w:r w:rsidRPr="00110E02">
        <w:rPr>
          <w:rFonts w:ascii="Times New Roman" w:hAnsi="Times New Roman"/>
          <w:sz w:val="28"/>
          <w:szCs w:val="28"/>
        </w:rPr>
        <w:t xml:space="preserve"> этой направленности </w:t>
      </w:r>
      <w:r>
        <w:rPr>
          <w:rFonts w:ascii="Times New Roman" w:hAnsi="Times New Roman"/>
          <w:sz w:val="28"/>
          <w:szCs w:val="28"/>
        </w:rPr>
        <w:t xml:space="preserve">ярко выражено </w:t>
      </w:r>
      <w:r w:rsidRPr="00110E02">
        <w:rPr>
          <w:rFonts w:ascii="Times New Roman" w:hAnsi="Times New Roman"/>
          <w:sz w:val="28"/>
          <w:szCs w:val="28"/>
        </w:rPr>
        <w:t xml:space="preserve">отражение культурно-национальных особенностей региона, традиций, обрядов, работа по изучению и сохранению, развитию традиционных народных ремесел. </w:t>
      </w:r>
    </w:p>
    <w:p w:rsidR="00535170" w:rsidRPr="003C0508" w:rsidRDefault="00535170" w:rsidP="00230796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535170">
        <w:rPr>
          <w:rFonts w:ascii="Times New Roman" w:hAnsi="Times New Roman"/>
          <w:sz w:val="28"/>
          <w:szCs w:val="28"/>
        </w:rPr>
        <w:t xml:space="preserve">Программы </w:t>
      </w:r>
      <w:r w:rsidRPr="00535170">
        <w:rPr>
          <w:rFonts w:ascii="Times New Roman" w:hAnsi="Times New Roman"/>
          <w:i/>
          <w:sz w:val="28"/>
          <w:szCs w:val="28"/>
        </w:rPr>
        <w:t>социально-педагогической направленности</w:t>
      </w:r>
      <w:r w:rsidRPr="00535170">
        <w:rPr>
          <w:rFonts w:ascii="Times New Roman" w:hAnsi="Times New Roman"/>
          <w:sz w:val="28"/>
          <w:szCs w:val="28"/>
        </w:rPr>
        <w:t xml:space="preserve"> </w:t>
      </w:r>
      <w:r w:rsidR="000D51F5">
        <w:rPr>
          <w:rFonts w:ascii="Times New Roman" w:hAnsi="Times New Roman"/>
          <w:sz w:val="28"/>
          <w:szCs w:val="28"/>
        </w:rPr>
        <w:t>ориентированы на корректировку и развитие психических свойств личности, коммуникативных и интеллектуальных способностей обучающихся, развитие лидерских качеств, организацию социализирующего досуга детей и подростков.</w:t>
      </w:r>
      <w:r w:rsidRPr="00535170">
        <w:rPr>
          <w:rFonts w:ascii="Times New Roman" w:hAnsi="Times New Roman"/>
          <w:sz w:val="28"/>
          <w:szCs w:val="28"/>
        </w:rPr>
        <w:t xml:space="preserve"> Организация образовательной деятельности по социально-педагогической направленности осуществляться на основе</w:t>
      </w:r>
      <w:r w:rsidR="000104D8">
        <w:rPr>
          <w:rFonts w:ascii="Times New Roman" w:hAnsi="Times New Roman"/>
          <w:sz w:val="28"/>
          <w:szCs w:val="28"/>
        </w:rPr>
        <w:t xml:space="preserve"> </w:t>
      </w:r>
      <w:r w:rsidR="0073769D">
        <w:rPr>
          <w:rFonts w:ascii="Times New Roman" w:hAnsi="Times New Roman"/>
          <w:sz w:val="28"/>
          <w:szCs w:val="28"/>
        </w:rPr>
        <w:t>29</w:t>
      </w:r>
      <w:r w:rsidRPr="00535170">
        <w:rPr>
          <w:rFonts w:ascii="Times New Roman" w:hAnsi="Times New Roman"/>
          <w:sz w:val="28"/>
          <w:szCs w:val="28"/>
        </w:rPr>
        <w:t xml:space="preserve"> дополнительных </w:t>
      </w:r>
      <w:r w:rsidR="0073769D">
        <w:rPr>
          <w:rFonts w:ascii="Times New Roman" w:hAnsi="Times New Roman"/>
          <w:sz w:val="28"/>
          <w:szCs w:val="28"/>
        </w:rPr>
        <w:t>обще</w:t>
      </w:r>
      <w:r w:rsidRPr="00535170">
        <w:rPr>
          <w:rFonts w:ascii="Times New Roman" w:hAnsi="Times New Roman"/>
          <w:sz w:val="28"/>
          <w:szCs w:val="28"/>
        </w:rPr>
        <w:t>образовательных программ</w:t>
      </w:r>
      <w:r w:rsidR="003C0508" w:rsidRPr="003C0508">
        <w:rPr>
          <w:rFonts w:ascii="Times New Roman" w:hAnsi="Times New Roman"/>
          <w:sz w:val="28"/>
          <w:szCs w:val="28"/>
        </w:rPr>
        <w:t>, по следующим направлениям деятельности</w:t>
      </w:r>
      <w:r w:rsidRPr="003C0508">
        <w:rPr>
          <w:rFonts w:ascii="Times New Roman" w:hAnsi="Times New Roman"/>
          <w:sz w:val="28"/>
          <w:szCs w:val="28"/>
        </w:rPr>
        <w:t>: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8"/>
        <w:gridCol w:w="5968"/>
        <w:gridCol w:w="1559"/>
        <w:gridCol w:w="1418"/>
      </w:tblGrid>
      <w:tr w:rsidR="0073769D" w:rsidRPr="0073769D" w:rsidTr="0073769D">
        <w:tc>
          <w:tcPr>
            <w:tcW w:w="978" w:type="dxa"/>
          </w:tcPr>
          <w:p w:rsidR="0073769D" w:rsidRPr="0073769D" w:rsidRDefault="0073769D" w:rsidP="0073769D">
            <w:pPr>
              <w:spacing w:after="0"/>
              <w:jc w:val="center"/>
              <w:rPr>
                <w:rFonts w:ascii="Times New Roman" w:hAnsi="Times New Roman"/>
              </w:rPr>
            </w:pPr>
            <w:r w:rsidRPr="0073769D">
              <w:rPr>
                <w:rFonts w:ascii="Times New Roman" w:hAnsi="Times New Roman"/>
              </w:rPr>
              <w:t>1</w:t>
            </w:r>
          </w:p>
        </w:tc>
        <w:tc>
          <w:tcPr>
            <w:tcW w:w="596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«Здоровье – наша цель»</w:t>
            </w:r>
          </w:p>
        </w:tc>
        <w:tc>
          <w:tcPr>
            <w:tcW w:w="1559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6 - 18</w:t>
            </w:r>
          </w:p>
        </w:tc>
        <w:tc>
          <w:tcPr>
            <w:tcW w:w="141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1</w:t>
            </w:r>
          </w:p>
        </w:tc>
      </w:tr>
      <w:tr w:rsidR="0073769D" w:rsidRPr="0073769D" w:rsidTr="0073769D">
        <w:tc>
          <w:tcPr>
            <w:tcW w:w="978" w:type="dxa"/>
          </w:tcPr>
          <w:p w:rsidR="0073769D" w:rsidRPr="0073769D" w:rsidRDefault="0073769D" w:rsidP="0073769D">
            <w:pPr>
              <w:spacing w:after="0"/>
              <w:jc w:val="center"/>
              <w:rPr>
                <w:rFonts w:ascii="Times New Roman" w:hAnsi="Times New Roman"/>
              </w:rPr>
            </w:pPr>
            <w:r w:rsidRPr="0073769D">
              <w:rPr>
                <w:rFonts w:ascii="Times New Roman" w:hAnsi="Times New Roman"/>
              </w:rPr>
              <w:t>2</w:t>
            </w:r>
          </w:p>
        </w:tc>
        <w:tc>
          <w:tcPr>
            <w:tcW w:w="596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«Юные патриоты России»</w:t>
            </w:r>
          </w:p>
        </w:tc>
        <w:tc>
          <w:tcPr>
            <w:tcW w:w="1559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12 - 18</w:t>
            </w:r>
          </w:p>
        </w:tc>
        <w:tc>
          <w:tcPr>
            <w:tcW w:w="141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1</w:t>
            </w:r>
          </w:p>
        </w:tc>
      </w:tr>
      <w:tr w:rsidR="0073769D" w:rsidRPr="0073769D" w:rsidTr="0073769D">
        <w:tc>
          <w:tcPr>
            <w:tcW w:w="978" w:type="dxa"/>
          </w:tcPr>
          <w:p w:rsidR="0073769D" w:rsidRPr="0073769D" w:rsidRDefault="0073769D" w:rsidP="0073769D">
            <w:pPr>
              <w:spacing w:after="0"/>
              <w:jc w:val="center"/>
              <w:rPr>
                <w:rFonts w:ascii="Times New Roman" w:hAnsi="Times New Roman"/>
              </w:rPr>
            </w:pPr>
            <w:r w:rsidRPr="0073769D">
              <w:rPr>
                <w:rFonts w:ascii="Times New Roman" w:hAnsi="Times New Roman"/>
              </w:rPr>
              <w:t>3</w:t>
            </w:r>
          </w:p>
        </w:tc>
        <w:tc>
          <w:tcPr>
            <w:tcW w:w="596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«Мы открываем мир»</w:t>
            </w:r>
          </w:p>
        </w:tc>
        <w:tc>
          <w:tcPr>
            <w:tcW w:w="1559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7 - 14</w:t>
            </w:r>
          </w:p>
        </w:tc>
        <w:tc>
          <w:tcPr>
            <w:tcW w:w="141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1</w:t>
            </w:r>
          </w:p>
        </w:tc>
      </w:tr>
      <w:tr w:rsidR="0073769D" w:rsidRPr="0073769D" w:rsidTr="0073769D">
        <w:tc>
          <w:tcPr>
            <w:tcW w:w="978" w:type="dxa"/>
          </w:tcPr>
          <w:p w:rsidR="0073769D" w:rsidRPr="0073769D" w:rsidRDefault="0073769D" w:rsidP="0073769D">
            <w:pPr>
              <w:spacing w:after="0"/>
              <w:jc w:val="center"/>
              <w:rPr>
                <w:rFonts w:ascii="Times New Roman" w:hAnsi="Times New Roman"/>
              </w:rPr>
            </w:pPr>
            <w:r w:rsidRPr="0073769D">
              <w:rPr>
                <w:rFonts w:ascii="Times New Roman" w:hAnsi="Times New Roman"/>
              </w:rPr>
              <w:t>4</w:t>
            </w:r>
          </w:p>
        </w:tc>
        <w:tc>
          <w:tcPr>
            <w:tcW w:w="596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«Радуга»</w:t>
            </w:r>
          </w:p>
        </w:tc>
        <w:tc>
          <w:tcPr>
            <w:tcW w:w="1559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7 - 16</w:t>
            </w:r>
          </w:p>
        </w:tc>
        <w:tc>
          <w:tcPr>
            <w:tcW w:w="141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1</w:t>
            </w:r>
          </w:p>
        </w:tc>
      </w:tr>
      <w:tr w:rsidR="0073769D" w:rsidRPr="0073769D" w:rsidTr="0073769D">
        <w:tc>
          <w:tcPr>
            <w:tcW w:w="978" w:type="dxa"/>
          </w:tcPr>
          <w:p w:rsidR="0073769D" w:rsidRPr="0073769D" w:rsidRDefault="0073769D" w:rsidP="0073769D">
            <w:pPr>
              <w:spacing w:after="0"/>
              <w:jc w:val="center"/>
              <w:rPr>
                <w:rFonts w:ascii="Times New Roman" w:hAnsi="Times New Roman"/>
              </w:rPr>
            </w:pPr>
            <w:r w:rsidRPr="0073769D">
              <w:rPr>
                <w:rFonts w:ascii="Times New Roman" w:hAnsi="Times New Roman"/>
              </w:rPr>
              <w:t>5</w:t>
            </w:r>
          </w:p>
        </w:tc>
        <w:tc>
          <w:tcPr>
            <w:tcW w:w="596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«Мы – дети России»</w:t>
            </w:r>
          </w:p>
        </w:tc>
        <w:tc>
          <w:tcPr>
            <w:tcW w:w="1559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7 - 14</w:t>
            </w:r>
          </w:p>
        </w:tc>
        <w:tc>
          <w:tcPr>
            <w:tcW w:w="141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3</w:t>
            </w:r>
          </w:p>
        </w:tc>
      </w:tr>
      <w:tr w:rsidR="0073769D" w:rsidRPr="0073769D" w:rsidTr="0073769D">
        <w:tc>
          <w:tcPr>
            <w:tcW w:w="978" w:type="dxa"/>
          </w:tcPr>
          <w:p w:rsidR="0073769D" w:rsidRPr="0073769D" w:rsidRDefault="0073769D" w:rsidP="0073769D">
            <w:pPr>
              <w:spacing w:after="0"/>
              <w:jc w:val="center"/>
              <w:rPr>
                <w:rFonts w:ascii="Times New Roman" w:hAnsi="Times New Roman"/>
              </w:rPr>
            </w:pPr>
            <w:r w:rsidRPr="0073769D">
              <w:rPr>
                <w:rFonts w:ascii="Times New Roman" w:hAnsi="Times New Roman"/>
              </w:rPr>
              <w:t>6</w:t>
            </w:r>
          </w:p>
        </w:tc>
        <w:tc>
          <w:tcPr>
            <w:tcW w:w="596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«Русский дом»</w:t>
            </w:r>
          </w:p>
        </w:tc>
        <w:tc>
          <w:tcPr>
            <w:tcW w:w="1559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6 - 18</w:t>
            </w:r>
          </w:p>
        </w:tc>
        <w:tc>
          <w:tcPr>
            <w:tcW w:w="141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3</w:t>
            </w:r>
          </w:p>
        </w:tc>
      </w:tr>
      <w:tr w:rsidR="0073769D" w:rsidRPr="0073769D" w:rsidTr="0073769D">
        <w:tc>
          <w:tcPr>
            <w:tcW w:w="978" w:type="dxa"/>
          </w:tcPr>
          <w:p w:rsidR="0073769D" w:rsidRPr="0073769D" w:rsidRDefault="0073769D" w:rsidP="0073769D">
            <w:pPr>
              <w:spacing w:after="0"/>
              <w:jc w:val="center"/>
              <w:rPr>
                <w:rFonts w:ascii="Times New Roman" w:hAnsi="Times New Roman"/>
              </w:rPr>
            </w:pPr>
            <w:r w:rsidRPr="0073769D">
              <w:rPr>
                <w:rFonts w:ascii="Times New Roman" w:hAnsi="Times New Roman"/>
              </w:rPr>
              <w:t>7</w:t>
            </w:r>
          </w:p>
        </w:tc>
        <w:tc>
          <w:tcPr>
            <w:tcW w:w="596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«Возрождение»</w:t>
            </w:r>
          </w:p>
        </w:tc>
        <w:tc>
          <w:tcPr>
            <w:tcW w:w="1559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7 - 14</w:t>
            </w:r>
          </w:p>
        </w:tc>
        <w:tc>
          <w:tcPr>
            <w:tcW w:w="141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3</w:t>
            </w:r>
          </w:p>
        </w:tc>
      </w:tr>
      <w:tr w:rsidR="0073769D" w:rsidRPr="0073769D" w:rsidTr="0073769D">
        <w:tc>
          <w:tcPr>
            <w:tcW w:w="978" w:type="dxa"/>
          </w:tcPr>
          <w:p w:rsidR="0073769D" w:rsidRPr="0073769D" w:rsidRDefault="0073769D" w:rsidP="0073769D">
            <w:pPr>
              <w:spacing w:after="0"/>
              <w:jc w:val="center"/>
              <w:rPr>
                <w:rFonts w:ascii="Times New Roman" w:hAnsi="Times New Roman"/>
              </w:rPr>
            </w:pPr>
            <w:r w:rsidRPr="0073769D">
              <w:rPr>
                <w:rFonts w:ascii="Times New Roman" w:hAnsi="Times New Roman"/>
              </w:rPr>
              <w:t>8</w:t>
            </w:r>
          </w:p>
        </w:tc>
        <w:tc>
          <w:tcPr>
            <w:tcW w:w="596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«Россия – наш дом»</w:t>
            </w:r>
          </w:p>
        </w:tc>
        <w:tc>
          <w:tcPr>
            <w:tcW w:w="1559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7 - 18</w:t>
            </w:r>
          </w:p>
        </w:tc>
        <w:tc>
          <w:tcPr>
            <w:tcW w:w="141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3</w:t>
            </w:r>
          </w:p>
        </w:tc>
      </w:tr>
      <w:tr w:rsidR="0073769D" w:rsidRPr="0073769D" w:rsidTr="0073769D">
        <w:tc>
          <w:tcPr>
            <w:tcW w:w="978" w:type="dxa"/>
          </w:tcPr>
          <w:p w:rsidR="0073769D" w:rsidRPr="0073769D" w:rsidRDefault="0073769D" w:rsidP="0073769D">
            <w:pPr>
              <w:spacing w:after="0"/>
              <w:jc w:val="center"/>
              <w:rPr>
                <w:rFonts w:ascii="Times New Roman" w:hAnsi="Times New Roman"/>
              </w:rPr>
            </w:pPr>
            <w:r w:rsidRPr="0073769D">
              <w:rPr>
                <w:rFonts w:ascii="Times New Roman" w:hAnsi="Times New Roman"/>
              </w:rPr>
              <w:t>9</w:t>
            </w:r>
          </w:p>
        </w:tc>
        <w:tc>
          <w:tcPr>
            <w:tcW w:w="596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 xml:space="preserve">«Лидер» </w:t>
            </w:r>
          </w:p>
        </w:tc>
        <w:tc>
          <w:tcPr>
            <w:tcW w:w="1559" w:type="dxa"/>
          </w:tcPr>
          <w:p w:rsidR="0073769D" w:rsidRPr="0073769D" w:rsidRDefault="0073769D" w:rsidP="0073769D">
            <w:pPr>
              <w:spacing w:after="0"/>
              <w:jc w:val="center"/>
              <w:rPr>
                <w:rFonts w:ascii="Times New Roman" w:hAnsi="Times New Roman"/>
              </w:rPr>
            </w:pPr>
            <w:r w:rsidRPr="0073769D">
              <w:rPr>
                <w:rFonts w:ascii="Times New Roman" w:hAnsi="Times New Roman"/>
              </w:rPr>
              <w:t>7 - 17</w:t>
            </w:r>
          </w:p>
        </w:tc>
        <w:tc>
          <w:tcPr>
            <w:tcW w:w="1418" w:type="dxa"/>
          </w:tcPr>
          <w:p w:rsidR="0073769D" w:rsidRPr="0073769D" w:rsidRDefault="0073769D" w:rsidP="0073769D">
            <w:pPr>
              <w:spacing w:after="0"/>
              <w:jc w:val="center"/>
              <w:rPr>
                <w:rFonts w:ascii="Times New Roman" w:hAnsi="Times New Roman"/>
              </w:rPr>
            </w:pPr>
            <w:r w:rsidRPr="0073769D">
              <w:rPr>
                <w:rFonts w:ascii="Times New Roman" w:hAnsi="Times New Roman"/>
              </w:rPr>
              <w:t>1</w:t>
            </w:r>
          </w:p>
        </w:tc>
      </w:tr>
      <w:tr w:rsidR="0073769D" w:rsidRPr="0073769D" w:rsidTr="0073769D">
        <w:tc>
          <w:tcPr>
            <w:tcW w:w="978" w:type="dxa"/>
          </w:tcPr>
          <w:p w:rsidR="0073769D" w:rsidRPr="0073769D" w:rsidRDefault="0073769D" w:rsidP="0073769D">
            <w:pPr>
              <w:spacing w:after="0"/>
              <w:jc w:val="center"/>
              <w:rPr>
                <w:rFonts w:ascii="Times New Roman" w:hAnsi="Times New Roman"/>
              </w:rPr>
            </w:pPr>
            <w:r w:rsidRPr="0073769D">
              <w:rPr>
                <w:rFonts w:ascii="Times New Roman" w:hAnsi="Times New Roman"/>
              </w:rPr>
              <w:t>10</w:t>
            </w:r>
          </w:p>
        </w:tc>
        <w:tc>
          <w:tcPr>
            <w:tcW w:w="596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«Добро. Истина. Красота.»</w:t>
            </w:r>
          </w:p>
        </w:tc>
        <w:tc>
          <w:tcPr>
            <w:tcW w:w="1559" w:type="dxa"/>
          </w:tcPr>
          <w:p w:rsidR="0073769D" w:rsidRPr="0073769D" w:rsidRDefault="0073769D" w:rsidP="0073769D">
            <w:pPr>
              <w:spacing w:after="0"/>
              <w:jc w:val="center"/>
              <w:rPr>
                <w:rFonts w:ascii="Times New Roman" w:hAnsi="Times New Roman"/>
              </w:rPr>
            </w:pPr>
            <w:r w:rsidRPr="0073769D">
              <w:rPr>
                <w:rFonts w:ascii="Times New Roman" w:hAnsi="Times New Roman"/>
              </w:rPr>
              <w:t>5 - 17</w:t>
            </w:r>
          </w:p>
        </w:tc>
        <w:tc>
          <w:tcPr>
            <w:tcW w:w="1418" w:type="dxa"/>
          </w:tcPr>
          <w:p w:rsidR="0073769D" w:rsidRPr="0073769D" w:rsidRDefault="0073769D" w:rsidP="0073769D">
            <w:pPr>
              <w:spacing w:after="0"/>
              <w:jc w:val="center"/>
              <w:rPr>
                <w:rFonts w:ascii="Times New Roman" w:hAnsi="Times New Roman"/>
              </w:rPr>
            </w:pPr>
            <w:r w:rsidRPr="0073769D">
              <w:rPr>
                <w:rFonts w:ascii="Times New Roman" w:hAnsi="Times New Roman"/>
              </w:rPr>
              <w:t>1</w:t>
            </w:r>
          </w:p>
        </w:tc>
      </w:tr>
      <w:tr w:rsidR="0073769D" w:rsidRPr="0073769D" w:rsidTr="0073769D">
        <w:tc>
          <w:tcPr>
            <w:tcW w:w="978" w:type="dxa"/>
          </w:tcPr>
          <w:p w:rsidR="0073769D" w:rsidRPr="0073769D" w:rsidRDefault="0073769D" w:rsidP="0073769D">
            <w:pPr>
              <w:spacing w:after="0"/>
              <w:jc w:val="center"/>
              <w:rPr>
                <w:rFonts w:ascii="Times New Roman" w:hAnsi="Times New Roman"/>
              </w:rPr>
            </w:pPr>
            <w:r w:rsidRPr="0073769D">
              <w:rPr>
                <w:rFonts w:ascii="Times New Roman" w:hAnsi="Times New Roman"/>
              </w:rPr>
              <w:t>11</w:t>
            </w:r>
          </w:p>
        </w:tc>
        <w:tc>
          <w:tcPr>
            <w:tcW w:w="596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 xml:space="preserve"> «Развитие творческого мышления»</w:t>
            </w:r>
          </w:p>
        </w:tc>
        <w:tc>
          <w:tcPr>
            <w:tcW w:w="1559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6 - 7</w:t>
            </w:r>
          </w:p>
        </w:tc>
        <w:tc>
          <w:tcPr>
            <w:tcW w:w="141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1</w:t>
            </w:r>
          </w:p>
        </w:tc>
      </w:tr>
      <w:tr w:rsidR="0073769D" w:rsidRPr="0073769D" w:rsidTr="0073769D">
        <w:trPr>
          <w:trHeight w:val="246"/>
        </w:trPr>
        <w:tc>
          <w:tcPr>
            <w:tcW w:w="978" w:type="dxa"/>
          </w:tcPr>
          <w:p w:rsidR="0073769D" w:rsidRPr="0073769D" w:rsidRDefault="0073769D" w:rsidP="0073769D">
            <w:pPr>
              <w:spacing w:after="0"/>
              <w:jc w:val="center"/>
              <w:rPr>
                <w:rFonts w:ascii="Times New Roman" w:hAnsi="Times New Roman"/>
              </w:rPr>
            </w:pPr>
            <w:r w:rsidRPr="0073769D">
              <w:rPr>
                <w:rFonts w:ascii="Times New Roman" w:hAnsi="Times New Roman"/>
              </w:rPr>
              <w:t>12</w:t>
            </w:r>
          </w:p>
        </w:tc>
        <w:tc>
          <w:tcPr>
            <w:tcW w:w="596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«Развитие и коррекция навыков чтения»</w:t>
            </w:r>
          </w:p>
        </w:tc>
        <w:tc>
          <w:tcPr>
            <w:tcW w:w="1559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7 -11</w:t>
            </w:r>
          </w:p>
        </w:tc>
        <w:tc>
          <w:tcPr>
            <w:tcW w:w="141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1</w:t>
            </w:r>
          </w:p>
        </w:tc>
      </w:tr>
      <w:tr w:rsidR="0073769D" w:rsidRPr="0073769D" w:rsidTr="0073769D">
        <w:tc>
          <w:tcPr>
            <w:tcW w:w="978" w:type="dxa"/>
          </w:tcPr>
          <w:p w:rsidR="0073769D" w:rsidRPr="0073769D" w:rsidRDefault="0073769D" w:rsidP="0073769D">
            <w:pPr>
              <w:spacing w:after="0"/>
              <w:jc w:val="center"/>
              <w:rPr>
                <w:rFonts w:ascii="Times New Roman" w:hAnsi="Times New Roman"/>
              </w:rPr>
            </w:pPr>
            <w:r w:rsidRPr="0073769D">
              <w:rPr>
                <w:rFonts w:ascii="Times New Roman" w:hAnsi="Times New Roman"/>
              </w:rPr>
              <w:t>13</w:t>
            </w:r>
          </w:p>
        </w:tc>
        <w:tc>
          <w:tcPr>
            <w:tcW w:w="596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«Коррекция навыков чтения»</w:t>
            </w:r>
          </w:p>
        </w:tc>
        <w:tc>
          <w:tcPr>
            <w:tcW w:w="1559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8 - 10</w:t>
            </w:r>
          </w:p>
        </w:tc>
        <w:tc>
          <w:tcPr>
            <w:tcW w:w="141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1</w:t>
            </w:r>
          </w:p>
        </w:tc>
      </w:tr>
      <w:tr w:rsidR="0073769D" w:rsidRPr="0073769D" w:rsidTr="0073769D">
        <w:tc>
          <w:tcPr>
            <w:tcW w:w="978" w:type="dxa"/>
          </w:tcPr>
          <w:p w:rsidR="0073769D" w:rsidRPr="0073769D" w:rsidRDefault="0073769D" w:rsidP="0073769D">
            <w:pPr>
              <w:spacing w:after="0"/>
              <w:jc w:val="center"/>
              <w:rPr>
                <w:rFonts w:ascii="Times New Roman" w:hAnsi="Times New Roman"/>
              </w:rPr>
            </w:pPr>
            <w:r w:rsidRPr="0073769D">
              <w:rPr>
                <w:rFonts w:ascii="Times New Roman" w:hAnsi="Times New Roman"/>
              </w:rPr>
              <w:t>14</w:t>
            </w:r>
          </w:p>
        </w:tc>
        <w:tc>
          <w:tcPr>
            <w:tcW w:w="596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«Линия жизни»</w:t>
            </w:r>
          </w:p>
        </w:tc>
        <w:tc>
          <w:tcPr>
            <w:tcW w:w="1559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11- 15</w:t>
            </w:r>
          </w:p>
        </w:tc>
        <w:tc>
          <w:tcPr>
            <w:tcW w:w="141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1</w:t>
            </w:r>
          </w:p>
        </w:tc>
      </w:tr>
      <w:tr w:rsidR="0073769D" w:rsidRPr="0073769D" w:rsidTr="0073769D">
        <w:tc>
          <w:tcPr>
            <w:tcW w:w="978" w:type="dxa"/>
          </w:tcPr>
          <w:p w:rsidR="0073769D" w:rsidRPr="0073769D" w:rsidRDefault="0073769D" w:rsidP="0073769D">
            <w:pPr>
              <w:spacing w:after="0"/>
              <w:jc w:val="center"/>
              <w:rPr>
                <w:rFonts w:ascii="Times New Roman" w:hAnsi="Times New Roman"/>
              </w:rPr>
            </w:pPr>
            <w:r w:rsidRPr="0073769D">
              <w:rPr>
                <w:rFonts w:ascii="Times New Roman" w:hAnsi="Times New Roman"/>
              </w:rPr>
              <w:t>15</w:t>
            </w:r>
          </w:p>
        </w:tc>
        <w:tc>
          <w:tcPr>
            <w:tcW w:w="596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3769D">
              <w:rPr>
                <w:b/>
                <w:sz w:val="22"/>
                <w:szCs w:val="22"/>
              </w:rPr>
              <w:t>К</w:t>
            </w:r>
            <w:r w:rsidRPr="0073769D">
              <w:rPr>
                <w:sz w:val="22"/>
                <w:szCs w:val="22"/>
              </w:rPr>
              <w:t>омплексная программа для детей дошкольного возраста «Мир открытий»</w:t>
            </w:r>
          </w:p>
        </w:tc>
        <w:tc>
          <w:tcPr>
            <w:tcW w:w="1559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6 – 7</w:t>
            </w:r>
          </w:p>
        </w:tc>
        <w:tc>
          <w:tcPr>
            <w:tcW w:w="141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1</w:t>
            </w:r>
          </w:p>
        </w:tc>
      </w:tr>
      <w:tr w:rsidR="0073769D" w:rsidRPr="0073769D" w:rsidTr="0073769D">
        <w:tc>
          <w:tcPr>
            <w:tcW w:w="978" w:type="dxa"/>
          </w:tcPr>
          <w:p w:rsidR="0073769D" w:rsidRPr="0073769D" w:rsidRDefault="0073769D" w:rsidP="0073769D">
            <w:pPr>
              <w:spacing w:after="0"/>
              <w:jc w:val="center"/>
              <w:rPr>
                <w:rFonts w:ascii="Times New Roman" w:hAnsi="Times New Roman"/>
              </w:rPr>
            </w:pPr>
            <w:r w:rsidRPr="0073769D">
              <w:rPr>
                <w:rFonts w:ascii="Times New Roman" w:hAnsi="Times New Roman"/>
              </w:rPr>
              <w:t>16</w:t>
            </w:r>
          </w:p>
        </w:tc>
        <w:tc>
          <w:tcPr>
            <w:tcW w:w="596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3769D">
              <w:rPr>
                <w:b/>
                <w:sz w:val="22"/>
                <w:szCs w:val="22"/>
              </w:rPr>
              <w:t>К</w:t>
            </w:r>
            <w:r w:rsidRPr="0073769D">
              <w:rPr>
                <w:sz w:val="22"/>
                <w:szCs w:val="22"/>
              </w:rPr>
              <w:t>омплексная программа для детей дошкольного возраста «Семицветик»</w:t>
            </w:r>
          </w:p>
        </w:tc>
        <w:tc>
          <w:tcPr>
            <w:tcW w:w="1559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5 - 7</w:t>
            </w:r>
          </w:p>
        </w:tc>
        <w:tc>
          <w:tcPr>
            <w:tcW w:w="141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2</w:t>
            </w:r>
          </w:p>
        </w:tc>
      </w:tr>
      <w:tr w:rsidR="0073769D" w:rsidRPr="0073769D" w:rsidTr="0073769D">
        <w:tc>
          <w:tcPr>
            <w:tcW w:w="978" w:type="dxa"/>
          </w:tcPr>
          <w:p w:rsidR="0073769D" w:rsidRPr="0073769D" w:rsidRDefault="0073769D" w:rsidP="0073769D">
            <w:pPr>
              <w:spacing w:after="0"/>
              <w:jc w:val="center"/>
              <w:rPr>
                <w:rFonts w:ascii="Times New Roman" w:hAnsi="Times New Roman"/>
              </w:rPr>
            </w:pPr>
            <w:r w:rsidRPr="0073769D">
              <w:rPr>
                <w:rFonts w:ascii="Times New Roman" w:hAnsi="Times New Roman"/>
              </w:rPr>
              <w:t>17</w:t>
            </w:r>
          </w:p>
        </w:tc>
        <w:tc>
          <w:tcPr>
            <w:tcW w:w="596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СПП  «Наш денёк»</w:t>
            </w:r>
          </w:p>
        </w:tc>
        <w:tc>
          <w:tcPr>
            <w:tcW w:w="1559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73769D" w:rsidRPr="0073769D" w:rsidTr="0073769D">
        <w:tc>
          <w:tcPr>
            <w:tcW w:w="978" w:type="dxa"/>
          </w:tcPr>
          <w:p w:rsidR="0073769D" w:rsidRPr="0073769D" w:rsidRDefault="0073769D" w:rsidP="0073769D">
            <w:pPr>
              <w:spacing w:after="0"/>
              <w:jc w:val="center"/>
              <w:rPr>
                <w:rFonts w:ascii="Times New Roman" w:hAnsi="Times New Roman"/>
              </w:rPr>
            </w:pPr>
            <w:r w:rsidRPr="0073769D">
              <w:rPr>
                <w:rFonts w:ascii="Times New Roman" w:hAnsi="Times New Roman"/>
              </w:rPr>
              <w:t>18</w:t>
            </w:r>
          </w:p>
        </w:tc>
        <w:tc>
          <w:tcPr>
            <w:tcW w:w="5968" w:type="dxa"/>
          </w:tcPr>
          <w:p w:rsidR="0073769D" w:rsidRPr="0073769D" w:rsidRDefault="0073769D" w:rsidP="0073769D">
            <w:pPr>
              <w:spacing w:after="0"/>
              <w:ind w:left="48"/>
              <w:rPr>
                <w:rFonts w:ascii="Times New Roman" w:hAnsi="Times New Roman"/>
              </w:rPr>
            </w:pPr>
            <w:r w:rsidRPr="0073769D">
              <w:rPr>
                <w:rFonts w:ascii="Times New Roman" w:hAnsi="Times New Roman"/>
                <w:b/>
              </w:rPr>
              <w:t>К</w:t>
            </w:r>
            <w:r w:rsidRPr="0073769D">
              <w:rPr>
                <w:rFonts w:ascii="Times New Roman" w:hAnsi="Times New Roman"/>
              </w:rPr>
              <w:t xml:space="preserve">омплексная программа клуба  юных моряков им. Кузнецова «Юный морской пехотинец» </w:t>
            </w:r>
          </w:p>
        </w:tc>
        <w:tc>
          <w:tcPr>
            <w:tcW w:w="1559" w:type="dxa"/>
          </w:tcPr>
          <w:p w:rsidR="0073769D" w:rsidRPr="0073769D" w:rsidRDefault="0073769D" w:rsidP="0073769D">
            <w:pPr>
              <w:spacing w:after="0"/>
              <w:jc w:val="center"/>
              <w:rPr>
                <w:rFonts w:ascii="Times New Roman" w:hAnsi="Times New Roman"/>
              </w:rPr>
            </w:pPr>
            <w:r w:rsidRPr="0073769D">
              <w:rPr>
                <w:rFonts w:ascii="Times New Roman" w:hAnsi="Times New Roman"/>
              </w:rPr>
              <w:t>11-16</w:t>
            </w:r>
          </w:p>
        </w:tc>
        <w:tc>
          <w:tcPr>
            <w:tcW w:w="1418" w:type="dxa"/>
          </w:tcPr>
          <w:p w:rsidR="0073769D" w:rsidRPr="0073769D" w:rsidRDefault="0073769D" w:rsidP="0073769D">
            <w:pPr>
              <w:spacing w:after="0"/>
              <w:jc w:val="center"/>
              <w:rPr>
                <w:rFonts w:ascii="Times New Roman" w:hAnsi="Times New Roman"/>
              </w:rPr>
            </w:pPr>
            <w:r w:rsidRPr="0073769D">
              <w:rPr>
                <w:rFonts w:ascii="Times New Roman" w:hAnsi="Times New Roman"/>
              </w:rPr>
              <w:t>4</w:t>
            </w:r>
          </w:p>
        </w:tc>
      </w:tr>
      <w:tr w:rsidR="0073769D" w:rsidRPr="0073769D" w:rsidTr="0073769D">
        <w:tc>
          <w:tcPr>
            <w:tcW w:w="978" w:type="dxa"/>
          </w:tcPr>
          <w:p w:rsidR="0073769D" w:rsidRPr="0073769D" w:rsidRDefault="0073769D" w:rsidP="0073769D">
            <w:pPr>
              <w:spacing w:after="0"/>
              <w:jc w:val="center"/>
              <w:rPr>
                <w:rFonts w:ascii="Times New Roman" w:hAnsi="Times New Roman"/>
              </w:rPr>
            </w:pPr>
            <w:r w:rsidRPr="0073769D">
              <w:rPr>
                <w:rFonts w:ascii="Times New Roman" w:hAnsi="Times New Roman"/>
              </w:rPr>
              <w:t>19</w:t>
            </w:r>
          </w:p>
        </w:tc>
        <w:tc>
          <w:tcPr>
            <w:tcW w:w="596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3769D">
              <w:rPr>
                <w:bCs/>
                <w:color w:val="000000"/>
                <w:sz w:val="22"/>
                <w:szCs w:val="22"/>
              </w:rPr>
              <w:t>«Теория и практика подготовки к ЕГЭ по русскому языку»</w:t>
            </w:r>
          </w:p>
        </w:tc>
        <w:tc>
          <w:tcPr>
            <w:tcW w:w="1559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ind w:right="-108" w:hanging="108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13 – 18</w:t>
            </w:r>
          </w:p>
        </w:tc>
        <w:tc>
          <w:tcPr>
            <w:tcW w:w="141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5</w:t>
            </w:r>
          </w:p>
        </w:tc>
      </w:tr>
      <w:tr w:rsidR="0073769D" w:rsidRPr="0073769D" w:rsidTr="0073769D">
        <w:tc>
          <w:tcPr>
            <w:tcW w:w="978" w:type="dxa"/>
          </w:tcPr>
          <w:p w:rsidR="0073769D" w:rsidRPr="0073769D" w:rsidRDefault="0073769D" w:rsidP="0073769D">
            <w:pPr>
              <w:spacing w:after="0"/>
              <w:jc w:val="center"/>
              <w:rPr>
                <w:rFonts w:ascii="Times New Roman" w:hAnsi="Times New Roman"/>
              </w:rPr>
            </w:pPr>
            <w:r w:rsidRPr="0073769D"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596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  <w:lang w:val="en-US"/>
              </w:rPr>
              <w:t>«Basic English»</w:t>
            </w:r>
          </w:p>
        </w:tc>
        <w:tc>
          <w:tcPr>
            <w:tcW w:w="1559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7 – 13</w:t>
            </w:r>
          </w:p>
        </w:tc>
        <w:tc>
          <w:tcPr>
            <w:tcW w:w="141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6</w:t>
            </w:r>
          </w:p>
        </w:tc>
      </w:tr>
      <w:tr w:rsidR="0073769D" w:rsidRPr="0073769D" w:rsidTr="0073769D">
        <w:trPr>
          <w:trHeight w:val="512"/>
        </w:trPr>
        <w:tc>
          <w:tcPr>
            <w:tcW w:w="978" w:type="dxa"/>
          </w:tcPr>
          <w:p w:rsidR="0073769D" w:rsidRPr="0073769D" w:rsidRDefault="0073769D" w:rsidP="0073769D">
            <w:pPr>
              <w:spacing w:after="0"/>
              <w:jc w:val="center"/>
              <w:rPr>
                <w:rFonts w:ascii="Times New Roman" w:hAnsi="Times New Roman"/>
              </w:rPr>
            </w:pPr>
            <w:r w:rsidRPr="0073769D">
              <w:rPr>
                <w:rFonts w:ascii="Times New Roman" w:hAnsi="Times New Roman"/>
              </w:rPr>
              <w:t>21</w:t>
            </w:r>
          </w:p>
        </w:tc>
        <w:tc>
          <w:tcPr>
            <w:tcW w:w="5968" w:type="dxa"/>
          </w:tcPr>
          <w:p w:rsidR="0073769D" w:rsidRPr="0073769D" w:rsidRDefault="0073769D" w:rsidP="0073769D">
            <w:pPr>
              <w:tabs>
                <w:tab w:val="center" w:pos="4975"/>
              </w:tabs>
              <w:spacing w:after="0"/>
              <w:ind w:right="-595"/>
              <w:jc w:val="both"/>
              <w:rPr>
                <w:rFonts w:ascii="Times New Roman" w:eastAsia="Calibri" w:hAnsi="Times New Roman"/>
              </w:rPr>
            </w:pPr>
            <w:r w:rsidRPr="0073769D">
              <w:rPr>
                <w:rFonts w:ascii="Times New Roman" w:eastAsia="Calibri" w:hAnsi="Times New Roman"/>
              </w:rPr>
              <w:t>Программа по английскому языку</w:t>
            </w:r>
          </w:p>
          <w:p w:rsidR="0073769D" w:rsidRPr="0073769D" w:rsidRDefault="0073769D" w:rsidP="0073769D">
            <w:pPr>
              <w:tabs>
                <w:tab w:val="center" w:pos="4975"/>
              </w:tabs>
              <w:spacing w:after="0"/>
              <w:ind w:right="-595"/>
              <w:jc w:val="both"/>
              <w:rPr>
                <w:rFonts w:ascii="Times New Roman" w:eastAsia="Calibri" w:hAnsi="Times New Roman"/>
              </w:rPr>
            </w:pPr>
            <w:r w:rsidRPr="0073769D">
              <w:rPr>
                <w:rFonts w:ascii="Times New Roman" w:eastAsia="Calibri" w:hAnsi="Times New Roman"/>
              </w:rPr>
              <w:t>«Around the UK»</w:t>
            </w:r>
          </w:p>
        </w:tc>
        <w:tc>
          <w:tcPr>
            <w:tcW w:w="1559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7 - 16</w:t>
            </w:r>
          </w:p>
        </w:tc>
        <w:tc>
          <w:tcPr>
            <w:tcW w:w="141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3</w:t>
            </w:r>
          </w:p>
        </w:tc>
      </w:tr>
      <w:tr w:rsidR="002C1E07" w:rsidRPr="0073769D" w:rsidTr="002C1E07">
        <w:trPr>
          <w:trHeight w:val="370"/>
        </w:trPr>
        <w:tc>
          <w:tcPr>
            <w:tcW w:w="978" w:type="dxa"/>
          </w:tcPr>
          <w:p w:rsidR="002C1E07" w:rsidRPr="002C1E07" w:rsidRDefault="002C1E07" w:rsidP="002C1E0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22</w:t>
            </w:r>
          </w:p>
        </w:tc>
        <w:tc>
          <w:tcPr>
            <w:tcW w:w="5968" w:type="dxa"/>
          </w:tcPr>
          <w:p w:rsidR="002C1E07" w:rsidRPr="002C1E07" w:rsidRDefault="002C1E07" w:rsidP="002C1E07">
            <w:pPr>
              <w:tabs>
                <w:tab w:val="center" w:pos="4975"/>
              </w:tabs>
              <w:spacing w:after="0" w:line="240" w:lineRule="auto"/>
              <w:ind w:right="-595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«История культуры башкирского народа»</w:t>
            </w:r>
          </w:p>
        </w:tc>
        <w:tc>
          <w:tcPr>
            <w:tcW w:w="1559" w:type="dxa"/>
          </w:tcPr>
          <w:p w:rsidR="002C1E07" w:rsidRPr="0073769D" w:rsidRDefault="002C1E07" w:rsidP="002C1E07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7-16</w:t>
            </w:r>
          </w:p>
        </w:tc>
        <w:tc>
          <w:tcPr>
            <w:tcW w:w="1418" w:type="dxa"/>
          </w:tcPr>
          <w:p w:rsidR="002C1E07" w:rsidRPr="0073769D" w:rsidRDefault="002C1E07" w:rsidP="002C1E07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73769D" w:rsidRPr="0073769D" w:rsidTr="0073769D">
        <w:tc>
          <w:tcPr>
            <w:tcW w:w="978" w:type="dxa"/>
          </w:tcPr>
          <w:p w:rsidR="0073769D" w:rsidRPr="0073769D" w:rsidRDefault="0073769D" w:rsidP="0073769D">
            <w:pPr>
              <w:spacing w:after="0"/>
              <w:jc w:val="center"/>
              <w:rPr>
                <w:rFonts w:ascii="Times New Roman" w:hAnsi="Times New Roman"/>
              </w:rPr>
            </w:pPr>
            <w:r w:rsidRPr="0073769D">
              <w:rPr>
                <w:rFonts w:ascii="Times New Roman" w:hAnsi="Times New Roman"/>
              </w:rPr>
              <w:t>23</w:t>
            </w:r>
          </w:p>
        </w:tc>
        <w:tc>
          <w:tcPr>
            <w:tcW w:w="596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«Школа начинающего ведущего»</w:t>
            </w:r>
          </w:p>
        </w:tc>
        <w:tc>
          <w:tcPr>
            <w:tcW w:w="1559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9 - 17</w:t>
            </w:r>
          </w:p>
        </w:tc>
        <w:tc>
          <w:tcPr>
            <w:tcW w:w="141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3</w:t>
            </w:r>
          </w:p>
        </w:tc>
      </w:tr>
      <w:tr w:rsidR="0073769D" w:rsidRPr="0073769D" w:rsidTr="0073769D">
        <w:tc>
          <w:tcPr>
            <w:tcW w:w="978" w:type="dxa"/>
          </w:tcPr>
          <w:p w:rsidR="0073769D" w:rsidRPr="0073769D" w:rsidRDefault="0073769D" w:rsidP="0073769D">
            <w:pPr>
              <w:spacing w:after="0"/>
              <w:jc w:val="center"/>
              <w:rPr>
                <w:rFonts w:ascii="Times New Roman" w:hAnsi="Times New Roman"/>
              </w:rPr>
            </w:pPr>
            <w:r w:rsidRPr="0073769D">
              <w:rPr>
                <w:rFonts w:ascii="Times New Roman" w:hAnsi="Times New Roman"/>
              </w:rPr>
              <w:t>24</w:t>
            </w:r>
          </w:p>
        </w:tc>
        <w:tc>
          <w:tcPr>
            <w:tcW w:w="596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«Путешествие по лингвинии»</w:t>
            </w:r>
          </w:p>
        </w:tc>
        <w:tc>
          <w:tcPr>
            <w:tcW w:w="1559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9 - 14</w:t>
            </w:r>
          </w:p>
        </w:tc>
        <w:tc>
          <w:tcPr>
            <w:tcW w:w="141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3</w:t>
            </w:r>
          </w:p>
        </w:tc>
      </w:tr>
      <w:tr w:rsidR="0073769D" w:rsidRPr="0073769D" w:rsidTr="0073769D">
        <w:tc>
          <w:tcPr>
            <w:tcW w:w="978" w:type="dxa"/>
          </w:tcPr>
          <w:p w:rsidR="0073769D" w:rsidRPr="0073769D" w:rsidRDefault="0073769D" w:rsidP="0073769D">
            <w:pPr>
              <w:spacing w:after="0"/>
              <w:jc w:val="center"/>
              <w:rPr>
                <w:rFonts w:ascii="Times New Roman" w:hAnsi="Times New Roman"/>
              </w:rPr>
            </w:pPr>
            <w:r w:rsidRPr="0073769D">
              <w:rPr>
                <w:rFonts w:ascii="Times New Roman" w:hAnsi="Times New Roman"/>
              </w:rPr>
              <w:t>25</w:t>
            </w:r>
          </w:p>
        </w:tc>
        <w:tc>
          <w:tcPr>
            <w:tcW w:w="596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«Мир профессий»</w:t>
            </w:r>
          </w:p>
        </w:tc>
        <w:tc>
          <w:tcPr>
            <w:tcW w:w="1559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15 – 17</w:t>
            </w:r>
          </w:p>
        </w:tc>
        <w:tc>
          <w:tcPr>
            <w:tcW w:w="141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2</w:t>
            </w:r>
          </w:p>
        </w:tc>
      </w:tr>
      <w:tr w:rsidR="0073769D" w:rsidRPr="0073769D" w:rsidTr="0073769D">
        <w:tc>
          <w:tcPr>
            <w:tcW w:w="978" w:type="dxa"/>
          </w:tcPr>
          <w:p w:rsidR="0073769D" w:rsidRPr="0073769D" w:rsidRDefault="0073769D" w:rsidP="0073769D">
            <w:pPr>
              <w:spacing w:after="0"/>
              <w:jc w:val="center"/>
              <w:rPr>
                <w:rFonts w:ascii="Times New Roman" w:hAnsi="Times New Roman"/>
              </w:rPr>
            </w:pPr>
            <w:r w:rsidRPr="0073769D">
              <w:rPr>
                <w:rFonts w:ascii="Times New Roman" w:hAnsi="Times New Roman"/>
              </w:rPr>
              <w:t>26</w:t>
            </w:r>
          </w:p>
        </w:tc>
        <w:tc>
          <w:tcPr>
            <w:tcW w:w="596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Модульная программа «Подготовка к ЕГЭ и ОГЭ»</w:t>
            </w:r>
          </w:p>
        </w:tc>
        <w:tc>
          <w:tcPr>
            <w:tcW w:w="1559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11-18</w:t>
            </w:r>
          </w:p>
        </w:tc>
        <w:tc>
          <w:tcPr>
            <w:tcW w:w="141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7</w:t>
            </w:r>
          </w:p>
        </w:tc>
      </w:tr>
      <w:tr w:rsidR="0073769D" w:rsidRPr="0073769D" w:rsidTr="0073769D">
        <w:trPr>
          <w:trHeight w:val="306"/>
        </w:trPr>
        <w:tc>
          <w:tcPr>
            <w:tcW w:w="978" w:type="dxa"/>
          </w:tcPr>
          <w:p w:rsidR="0073769D" w:rsidRPr="0073769D" w:rsidRDefault="0073769D" w:rsidP="0073769D">
            <w:pPr>
              <w:spacing w:after="0"/>
              <w:jc w:val="center"/>
              <w:rPr>
                <w:rFonts w:ascii="Times New Roman" w:hAnsi="Times New Roman"/>
              </w:rPr>
            </w:pPr>
            <w:r w:rsidRPr="0073769D">
              <w:rPr>
                <w:rFonts w:ascii="Times New Roman" w:hAnsi="Times New Roman"/>
              </w:rPr>
              <w:t>27</w:t>
            </w:r>
          </w:p>
        </w:tc>
        <w:tc>
          <w:tcPr>
            <w:tcW w:w="596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«Час общения»</w:t>
            </w:r>
          </w:p>
        </w:tc>
        <w:tc>
          <w:tcPr>
            <w:tcW w:w="1559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6,6-11</w:t>
            </w:r>
          </w:p>
        </w:tc>
        <w:tc>
          <w:tcPr>
            <w:tcW w:w="141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4</w:t>
            </w:r>
          </w:p>
        </w:tc>
      </w:tr>
      <w:tr w:rsidR="0073769D" w:rsidRPr="0073769D" w:rsidTr="0073769D">
        <w:tc>
          <w:tcPr>
            <w:tcW w:w="978" w:type="dxa"/>
          </w:tcPr>
          <w:p w:rsidR="0073769D" w:rsidRPr="0073769D" w:rsidRDefault="0073769D" w:rsidP="0073769D">
            <w:pPr>
              <w:spacing w:after="0"/>
              <w:jc w:val="center"/>
              <w:rPr>
                <w:rFonts w:ascii="Times New Roman" w:hAnsi="Times New Roman"/>
              </w:rPr>
            </w:pPr>
            <w:r w:rsidRPr="0073769D">
              <w:rPr>
                <w:rFonts w:ascii="Times New Roman" w:hAnsi="Times New Roman"/>
              </w:rPr>
              <w:t>28</w:t>
            </w:r>
          </w:p>
        </w:tc>
        <w:tc>
          <w:tcPr>
            <w:tcW w:w="596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«Основы информационной грамотности»</w:t>
            </w:r>
          </w:p>
        </w:tc>
        <w:tc>
          <w:tcPr>
            <w:tcW w:w="1559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 xml:space="preserve">8 – 11 </w:t>
            </w:r>
          </w:p>
        </w:tc>
        <w:tc>
          <w:tcPr>
            <w:tcW w:w="141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3</w:t>
            </w:r>
          </w:p>
        </w:tc>
      </w:tr>
      <w:tr w:rsidR="0073769D" w:rsidRPr="0073769D" w:rsidTr="0073769D">
        <w:tc>
          <w:tcPr>
            <w:tcW w:w="978" w:type="dxa"/>
          </w:tcPr>
          <w:p w:rsidR="0073769D" w:rsidRPr="0073769D" w:rsidRDefault="0073769D" w:rsidP="0073769D">
            <w:pPr>
              <w:spacing w:after="0"/>
              <w:jc w:val="center"/>
              <w:rPr>
                <w:rFonts w:ascii="Times New Roman" w:hAnsi="Times New Roman"/>
              </w:rPr>
            </w:pPr>
            <w:r w:rsidRPr="0073769D">
              <w:rPr>
                <w:rFonts w:ascii="Times New Roman" w:hAnsi="Times New Roman"/>
              </w:rPr>
              <w:t>29</w:t>
            </w:r>
          </w:p>
        </w:tc>
        <w:tc>
          <w:tcPr>
            <w:tcW w:w="596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«Психологическая азбука»</w:t>
            </w:r>
          </w:p>
        </w:tc>
        <w:tc>
          <w:tcPr>
            <w:tcW w:w="1559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6,6 -11</w:t>
            </w:r>
          </w:p>
        </w:tc>
        <w:tc>
          <w:tcPr>
            <w:tcW w:w="141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4</w:t>
            </w:r>
          </w:p>
        </w:tc>
      </w:tr>
    </w:tbl>
    <w:p w:rsidR="0073769D" w:rsidRDefault="0073769D" w:rsidP="0073769D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</w:p>
    <w:p w:rsidR="000D51F5" w:rsidRDefault="000D51F5" w:rsidP="00230796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Перспективность данного направления определяется его объективными возможностями в плане обогащения гуманитарного и социального опыта воспитанников. </w:t>
      </w:r>
    </w:p>
    <w:p w:rsidR="003C0508" w:rsidRPr="001D6D5A" w:rsidRDefault="003C0508" w:rsidP="00230796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3C0508">
        <w:rPr>
          <w:rFonts w:ascii="Times New Roman" w:hAnsi="Times New Roman"/>
          <w:sz w:val="28"/>
          <w:szCs w:val="28"/>
        </w:rPr>
        <w:t xml:space="preserve">Программы </w:t>
      </w:r>
      <w:r w:rsidRPr="003C0508">
        <w:rPr>
          <w:rFonts w:ascii="Times New Roman" w:hAnsi="Times New Roman"/>
          <w:i/>
          <w:sz w:val="28"/>
          <w:szCs w:val="28"/>
        </w:rPr>
        <w:t>физкультурно-спортивной  направленности</w:t>
      </w:r>
      <w:r w:rsidRPr="003C0508">
        <w:rPr>
          <w:rFonts w:ascii="Times New Roman" w:hAnsi="Times New Roman"/>
          <w:sz w:val="28"/>
          <w:szCs w:val="28"/>
        </w:rPr>
        <w:t xml:space="preserve"> </w:t>
      </w:r>
      <w:r w:rsidR="00AA4528">
        <w:rPr>
          <w:rFonts w:ascii="Times New Roman" w:hAnsi="Times New Roman"/>
          <w:sz w:val="28"/>
          <w:szCs w:val="28"/>
        </w:rPr>
        <w:t xml:space="preserve">ориентированы на физическое совершенствование ребенка, </w:t>
      </w:r>
      <w:r w:rsidR="009E5238">
        <w:rPr>
          <w:rFonts w:ascii="Times New Roman" w:hAnsi="Times New Roman"/>
          <w:sz w:val="28"/>
          <w:szCs w:val="28"/>
        </w:rPr>
        <w:t>формирование навыков и привычек</w:t>
      </w:r>
      <w:r w:rsidR="00AA4528">
        <w:rPr>
          <w:rFonts w:ascii="Times New Roman" w:hAnsi="Times New Roman"/>
          <w:sz w:val="28"/>
          <w:szCs w:val="28"/>
        </w:rPr>
        <w:t xml:space="preserve"> здорово</w:t>
      </w:r>
      <w:r w:rsidR="009E5238">
        <w:rPr>
          <w:rFonts w:ascii="Times New Roman" w:hAnsi="Times New Roman"/>
          <w:sz w:val="28"/>
          <w:szCs w:val="28"/>
        </w:rPr>
        <w:t>го</w:t>
      </w:r>
      <w:r w:rsidR="00AA4528">
        <w:rPr>
          <w:rFonts w:ascii="Times New Roman" w:hAnsi="Times New Roman"/>
          <w:sz w:val="28"/>
          <w:szCs w:val="28"/>
        </w:rPr>
        <w:t xml:space="preserve"> образ</w:t>
      </w:r>
      <w:r w:rsidR="009E5238">
        <w:rPr>
          <w:rFonts w:ascii="Times New Roman" w:hAnsi="Times New Roman"/>
          <w:sz w:val="28"/>
          <w:szCs w:val="28"/>
        </w:rPr>
        <w:t>а</w:t>
      </w:r>
      <w:r w:rsidR="00AA4528">
        <w:rPr>
          <w:rFonts w:ascii="Times New Roman" w:hAnsi="Times New Roman"/>
          <w:sz w:val="28"/>
          <w:szCs w:val="28"/>
        </w:rPr>
        <w:t xml:space="preserve"> жизни, воспитание спортивного резерва нации</w:t>
      </w:r>
      <w:r w:rsidRPr="003C0508">
        <w:rPr>
          <w:rFonts w:ascii="Times New Roman" w:hAnsi="Times New Roman"/>
          <w:sz w:val="28"/>
          <w:szCs w:val="28"/>
        </w:rPr>
        <w:t xml:space="preserve">. Организация образовательной деятельности по данной направленности осуществляться на основе </w:t>
      </w:r>
      <w:r w:rsidR="0073769D">
        <w:rPr>
          <w:rFonts w:ascii="Times New Roman" w:hAnsi="Times New Roman"/>
          <w:sz w:val="28"/>
          <w:szCs w:val="28"/>
        </w:rPr>
        <w:t>6</w:t>
      </w:r>
      <w:r w:rsidR="00A122B2">
        <w:rPr>
          <w:rFonts w:ascii="Times New Roman" w:hAnsi="Times New Roman"/>
          <w:sz w:val="28"/>
          <w:szCs w:val="28"/>
        </w:rPr>
        <w:t xml:space="preserve"> </w:t>
      </w:r>
      <w:r w:rsidRPr="003C0508">
        <w:rPr>
          <w:rFonts w:ascii="Times New Roman" w:hAnsi="Times New Roman"/>
          <w:sz w:val="28"/>
          <w:szCs w:val="28"/>
        </w:rPr>
        <w:t>дополнит</w:t>
      </w:r>
      <w:r w:rsidR="009E5238">
        <w:rPr>
          <w:rFonts w:ascii="Times New Roman" w:hAnsi="Times New Roman"/>
          <w:sz w:val="28"/>
          <w:szCs w:val="28"/>
        </w:rPr>
        <w:t xml:space="preserve">ельных </w:t>
      </w:r>
      <w:r w:rsidR="0073769D">
        <w:rPr>
          <w:rFonts w:ascii="Times New Roman" w:hAnsi="Times New Roman"/>
          <w:sz w:val="28"/>
          <w:szCs w:val="28"/>
        </w:rPr>
        <w:t>обще</w:t>
      </w:r>
      <w:r w:rsidR="009E5238">
        <w:rPr>
          <w:rFonts w:ascii="Times New Roman" w:hAnsi="Times New Roman"/>
          <w:sz w:val="28"/>
          <w:szCs w:val="28"/>
        </w:rPr>
        <w:t xml:space="preserve">образовательных программ </w:t>
      </w:r>
      <w:r w:rsidRPr="003C0508">
        <w:rPr>
          <w:rFonts w:ascii="Times New Roman" w:hAnsi="Times New Roman"/>
          <w:sz w:val="28"/>
          <w:szCs w:val="28"/>
        </w:rPr>
        <w:t xml:space="preserve"> по следующим направлениям деятельности:</w:t>
      </w:r>
    </w:p>
    <w:p w:rsidR="004527A4" w:rsidRPr="001D6D5A" w:rsidRDefault="004527A4" w:rsidP="00230796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8"/>
        <w:gridCol w:w="5968"/>
        <w:gridCol w:w="1559"/>
        <w:gridCol w:w="1418"/>
      </w:tblGrid>
      <w:tr w:rsidR="0073769D" w:rsidRPr="0073769D" w:rsidTr="0073769D">
        <w:tc>
          <w:tcPr>
            <w:tcW w:w="978" w:type="dxa"/>
          </w:tcPr>
          <w:p w:rsidR="0073769D" w:rsidRPr="0073769D" w:rsidRDefault="0073769D" w:rsidP="0073769D">
            <w:pPr>
              <w:spacing w:after="0"/>
              <w:jc w:val="center"/>
              <w:rPr>
                <w:rFonts w:ascii="Times New Roman" w:hAnsi="Times New Roman"/>
              </w:rPr>
            </w:pPr>
            <w:r w:rsidRPr="0073769D">
              <w:rPr>
                <w:rFonts w:ascii="Times New Roman" w:hAnsi="Times New Roman"/>
              </w:rPr>
              <w:t>1</w:t>
            </w:r>
          </w:p>
        </w:tc>
        <w:tc>
          <w:tcPr>
            <w:tcW w:w="596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«Футбол»</w:t>
            </w:r>
          </w:p>
        </w:tc>
        <w:tc>
          <w:tcPr>
            <w:tcW w:w="1559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11- 15</w:t>
            </w:r>
          </w:p>
        </w:tc>
        <w:tc>
          <w:tcPr>
            <w:tcW w:w="141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4</w:t>
            </w:r>
          </w:p>
        </w:tc>
      </w:tr>
      <w:tr w:rsidR="0073769D" w:rsidRPr="0073769D" w:rsidTr="0073769D">
        <w:tc>
          <w:tcPr>
            <w:tcW w:w="978" w:type="dxa"/>
          </w:tcPr>
          <w:p w:rsidR="0073769D" w:rsidRPr="0073769D" w:rsidRDefault="0073769D" w:rsidP="0073769D">
            <w:pPr>
              <w:spacing w:after="0"/>
              <w:jc w:val="center"/>
              <w:rPr>
                <w:rFonts w:ascii="Times New Roman" w:hAnsi="Times New Roman"/>
              </w:rPr>
            </w:pPr>
            <w:r w:rsidRPr="0073769D">
              <w:rPr>
                <w:rFonts w:ascii="Times New Roman" w:hAnsi="Times New Roman"/>
              </w:rPr>
              <w:t>2</w:t>
            </w:r>
          </w:p>
        </w:tc>
        <w:tc>
          <w:tcPr>
            <w:tcW w:w="596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«Русские шашки»</w:t>
            </w:r>
          </w:p>
        </w:tc>
        <w:tc>
          <w:tcPr>
            <w:tcW w:w="1559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7 - 10</w:t>
            </w:r>
          </w:p>
        </w:tc>
        <w:tc>
          <w:tcPr>
            <w:tcW w:w="141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2</w:t>
            </w:r>
          </w:p>
        </w:tc>
      </w:tr>
      <w:tr w:rsidR="0073769D" w:rsidRPr="0073769D" w:rsidTr="0073769D">
        <w:tc>
          <w:tcPr>
            <w:tcW w:w="978" w:type="dxa"/>
          </w:tcPr>
          <w:p w:rsidR="0073769D" w:rsidRPr="0073769D" w:rsidRDefault="0073769D" w:rsidP="0073769D">
            <w:pPr>
              <w:spacing w:after="0"/>
              <w:jc w:val="center"/>
              <w:rPr>
                <w:rFonts w:ascii="Times New Roman" w:hAnsi="Times New Roman"/>
              </w:rPr>
            </w:pPr>
            <w:r w:rsidRPr="0073769D">
              <w:rPr>
                <w:rFonts w:ascii="Times New Roman" w:hAnsi="Times New Roman"/>
              </w:rPr>
              <w:t>3</w:t>
            </w:r>
          </w:p>
        </w:tc>
        <w:tc>
          <w:tcPr>
            <w:tcW w:w="596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«Волейбол»</w:t>
            </w:r>
          </w:p>
        </w:tc>
        <w:tc>
          <w:tcPr>
            <w:tcW w:w="1559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11-15</w:t>
            </w:r>
          </w:p>
        </w:tc>
        <w:tc>
          <w:tcPr>
            <w:tcW w:w="141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4</w:t>
            </w:r>
          </w:p>
        </w:tc>
      </w:tr>
      <w:tr w:rsidR="0073769D" w:rsidRPr="0073769D" w:rsidTr="0073769D">
        <w:trPr>
          <w:trHeight w:val="328"/>
        </w:trPr>
        <w:tc>
          <w:tcPr>
            <w:tcW w:w="978" w:type="dxa"/>
          </w:tcPr>
          <w:p w:rsidR="0073769D" w:rsidRPr="0073769D" w:rsidRDefault="0073769D" w:rsidP="0073769D">
            <w:pPr>
              <w:spacing w:after="0"/>
              <w:jc w:val="center"/>
              <w:rPr>
                <w:rFonts w:ascii="Times New Roman" w:hAnsi="Times New Roman"/>
              </w:rPr>
            </w:pPr>
            <w:r w:rsidRPr="0073769D">
              <w:rPr>
                <w:rFonts w:ascii="Times New Roman" w:hAnsi="Times New Roman"/>
              </w:rPr>
              <w:t>4</w:t>
            </w:r>
          </w:p>
        </w:tc>
        <w:tc>
          <w:tcPr>
            <w:tcW w:w="596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«В стране шахматных чудес»</w:t>
            </w:r>
          </w:p>
        </w:tc>
        <w:tc>
          <w:tcPr>
            <w:tcW w:w="1559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7 - 11</w:t>
            </w:r>
          </w:p>
        </w:tc>
        <w:tc>
          <w:tcPr>
            <w:tcW w:w="141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2</w:t>
            </w:r>
          </w:p>
        </w:tc>
      </w:tr>
      <w:tr w:rsidR="0073769D" w:rsidRPr="0073769D" w:rsidTr="0073769D">
        <w:tc>
          <w:tcPr>
            <w:tcW w:w="978" w:type="dxa"/>
          </w:tcPr>
          <w:p w:rsidR="0073769D" w:rsidRPr="0073769D" w:rsidRDefault="0073769D" w:rsidP="0073769D">
            <w:pPr>
              <w:spacing w:after="0"/>
              <w:jc w:val="center"/>
              <w:rPr>
                <w:rFonts w:ascii="Times New Roman" w:hAnsi="Times New Roman"/>
              </w:rPr>
            </w:pPr>
            <w:r w:rsidRPr="0073769D">
              <w:rPr>
                <w:rFonts w:ascii="Times New Roman" w:hAnsi="Times New Roman"/>
              </w:rPr>
              <w:t>5</w:t>
            </w:r>
          </w:p>
        </w:tc>
        <w:tc>
          <w:tcPr>
            <w:tcW w:w="596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«Силовое троеборье»</w:t>
            </w:r>
          </w:p>
        </w:tc>
        <w:tc>
          <w:tcPr>
            <w:tcW w:w="1559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14 -21</w:t>
            </w:r>
          </w:p>
        </w:tc>
        <w:tc>
          <w:tcPr>
            <w:tcW w:w="141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3</w:t>
            </w:r>
          </w:p>
        </w:tc>
      </w:tr>
      <w:tr w:rsidR="0073769D" w:rsidRPr="0073769D" w:rsidTr="0073769D">
        <w:trPr>
          <w:trHeight w:val="262"/>
        </w:trPr>
        <w:tc>
          <w:tcPr>
            <w:tcW w:w="978" w:type="dxa"/>
          </w:tcPr>
          <w:p w:rsidR="0073769D" w:rsidRPr="0073769D" w:rsidRDefault="0073769D" w:rsidP="0073769D">
            <w:pPr>
              <w:spacing w:after="0"/>
              <w:jc w:val="center"/>
              <w:rPr>
                <w:rFonts w:ascii="Times New Roman" w:hAnsi="Times New Roman"/>
              </w:rPr>
            </w:pPr>
            <w:r w:rsidRPr="0073769D">
              <w:rPr>
                <w:rFonts w:ascii="Times New Roman" w:hAnsi="Times New Roman"/>
              </w:rPr>
              <w:t>6</w:t>
            </w:r>
          </w:p>
        </w:tc>
        <w:tc>
          <w:tcPr>
            <w:tcW w:w="596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«ОФП»</w:t>
            </w:r>
          </w:p>
        </w:tc>
        <w:tc>
          <w:tcPr>
            <w:tcW w:w="1559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7 – 10</w:t>
            </w:r>
          </w:p>
        </w:tc>
        <w:tc>
          <w:tcPr>
            <w:tcW w:w="141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1</w:t>
            </w:r>
          </w:p>
        </w:tc>
      </w:tr>
    </w:tbl>
    <w:p w:rsidR="0073769D" w:rsidRDefault="0073769D" w:rsidP="0073769D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</w:p>
    <w:p w:rsidR="000D664C" w:rsidRDefault="008A7699" w:rsidP="00230796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Развитие интересов обучающихся к предметам</w:t>
      </w:r>
      <w:r w:rsidRPr="008A7699">
        <w:rPr>
          <w:rFonts w:ascii="Times New Roman" w:hAnsi="Times New Roman"/>
          <w:sz w:val="28"/>
          <w:szCs w:val="28"/>
        </w:rPr>
        <w:t xml:space="preserve"> </w:t>
      </w:r>
      <w:r w:rsidRPr="008A7699">
        <w:rPr>
          <w:rFonts w:ascii="Times New Roman" w:hAnsi="Times New Roman"/>
          <w:i/>
          <w:sz w:val="28"/>
          <w:szCs w:val="28"/>
        </w:rPr>
        <w:t>естественно</w:t>
      </w:r>
      <w:r>
        <w:rPr>
          <w:rFonts w:ascii="Times New Roman" w:hAnsi="Times New Roman"/>
          <w:i/>
          <w:sz w:val="28"/>
          <w:szCs w:val="28"/>
        </w:rPr>
        <w:t xml:space="preserve">научного </w:t>
      </w:r>
      <w:r w:rsidRPr="008A7699">
        <w:rPr>
          <w:rFonts w:ascii="Times New Roman" w:hAnsi="Times New Roman"/>
          <w:sz w:val="28"/>
          <w:szCs w:val="28"/>
        </w:rPr>
        <w:t>цикла, их познавательн</w:t>
      </w:r>
      <w:r w:rsidR="009E5238">
        <w:rPr>
          <w:rFonts w:ascii="Times New Roman" w:hAnsi="Times New Roman"/>
          <w:sz w:val="28"/>
          <w:szCs w:val="28"/>
        </w:rPr>
        <w:t>ой</w:t>
      </w:r>
      <w:r w:rsidRPr="008A7699">
        <w:rPr>
          <w:rFonts w:ascii="Times New Roman" w:hAnsi="Times New Roman"/>
          <w:sz w:val="28"/>
          <w:szCs w:val="28"/>
        </w:rPr>
        <w:t xml:space="preserve"> активност</w:t>
      </w:r>
      <w:r w:rsidR="009E5238">
        <w:rPr>
          <w:rFonts w:ascii="Times New Roman" w:hAnsi="Times New Roman"/>
          <w:sz w:val="28"/>
          <w:szCs w:val="28"/>
        </w:rPr>
        <w:t>и</w:t>
      </w:r>
      <w:r w:rsidRPr="008A7699">
        <w:rPr>
          <w:rFonts w:ascii="Times New Roman" w:hAnsi="Times New Roman"/>
          <w:sz w:val="28"/>
          <w:szCs w:val="28"/>
        </w:rPr>
        <w:t>, самостоятельност</w:t>
      </w:r>
      <w:r w:rsidR="009E5238">
        <w:rPr>
          <w:rFonts w:ascii="Times New Roman" w:hAnsi="Times New Roman"/>
          <w:sz w:val="28"/>
          <w:szCs w:val="28"/>
        </w:rPr>
        <w:t>и</w:t>
      </w:r>
      <w:r w:rsidRPr="008A7699">
        <w:rPr>
          <w:rFonts w:ascii="Times New Roman" w:hAnsi="Times New Roman"/>
          <w:sz w:val="28"/>
          <w:szCs w:val="28"/>
        </w:rPr>
        <w:t>, любознательност</w:t>
      </w:r>
      <w:r w:rsidR="009E5238">
        <w:rPr>
          <w:rFonts w:ascii="Times New Roman" w:hAnsi="Times New Roman"/>
          <w:sz w:val="28"/>
          <w:szCs w:val="28"/>
        </w:rPr>
        <w:t>и</w:t>
      </w:r>
      <w:r w:rsidRPr="008A7699">
        <w:rPr>
          <w:rFonts w:ascii="Times New Roman" w:hAnsi="Times New Roman"/>
          <w:sz w:val="28"/>
          <w:szCs w:val="28"/>
        </w:rPr>
        <w:t xml:space="preserve"> – важнейшие задачи, которые реша</w:t>
      </w:r>
      <w:r w:rsidR="009E5238">
        <w:rPr>
          <w:rFonts w:ascii="Times New Roman" w:hAnsi="Times New Roman"/>
          <w:sz w:val="28"/>
          <w:szCs w:val="28"/>
        </w:rPr>
        <w:t>е</w:t>
      </w:r>
      <w:r w:rsidRPr="008A7699">
        <w:rPr>
          <w:rFonts w:ascii="Times New Roman" w:hAnsi="Times New Roman"/>
          <w:sz w:val="28"/>
          <w:szCs w:val="28"/>
        </w:rPr>
        <w:t xml:space="preserve">т соответствующее направление.  </w:t>
      </w:r>
      <w:r>
        <w:rPr>
          <w:rFonts w:ascii="Times New Roman" w:hAnsi="Times New Roman"/>
          <w:sz w:val="28"/>
          <w:szCs w:val="28"/>
        </w:rPr>
        <w:t>П</w:t>
      </w:r>
      <w:r w:rsidRPr="008A7699">
        <w:rPr>
          <w:rFonts w:ascii="Times New Roman" w:hAnsi="Times New Roman"/>
          <w:sz w:val="28"/>
          <w:szCs w:val="28"/>
        </w:rPr>
        <w:t>едагоги создают условия, способствующие р</w:t>
      </w:r>
      <w:r w:rsidR="009E5238">
        <w:rPr>
          <w:rFonts w:ascii="Times New Roman" w:hAnsi="Times New Roman"/>
          <w:sz w:val="28"/>
          <w:szCs w:val="28"/>
        </w:rPr>
        <w:t>азвитию информационной культуры через</w:t>
      </w:r>
      <w:r w:rsidRPr="008A7699">
        <w:rPr>
          <w:rFonts w:ascii="Times New Roman" w:hAnsi="Times New Roman"/>
          <w:sz w:val="28"/>
          <w:szCs w:val="28"/>
        </w:rPr>
        <w:t xml:space="preserve"> </w:t>
      </w:r>
      <w:r w:rsidR="009E5238">
        <w:rPr>
          <w:rFonts w:ascii="Times New Roman" w:hAnsi="Times New Roman"/>
          <w:sz w:val="28"/>
          <w:szCs w:val="28"/>
        </w:rPr>
        <w:t>умения</w:t>
      </w:r>
      <w:r w:rsidRPr="008A7699">
        <w:rPr>
          <w:rFonts w:ascii="Times New Roman" w:hAnsi="Times New Roman"/>
          <w:sz w:val="28"/>
          <w:szCs w:val="28"/>
        </w:rPr>
        <w:t xml:space="preserve"> получать, накапливать, </w:t>
      </w:r>
      <w:r w:rsidR="009E5238">
        <w:rPr>
          <w:rFonts w:ascii="Times New Roman" w:hAnsi="Times New Roman"/>
          <w:sz w:val="28"/>
          <w:szCs w:val="28"/>
        </w:rPr>
        <w:t>от</w:t>
      </w:r>
      <w:r w:rsidRPr="008A7699">
        <w:rPr>
          <w:rFonts w:ascii="Times New Roman" w:hAnsi="Times New Roman"/>
          <w:sz w:val="28"/>
          <w:szCs w:val="28"/>
        </w:rPr>
        <w:t>бирать, перерабатывать и передавать информацию</w:t>
      </w:r>
      <w:r>
        <w:rPr>
          <w:rFonts w:ascii="Times New Roman" w:hAnsi="Times New Roman"/>
          <w:sz w:val="28"/>
          <w:szCs w:val="28"/>
        </w:rPr>
        <w:t>.</w:t>
      </w:r>
      <w:r w:rsidRPr="008A7699">
        <w:rPr>
          <w:rFonts w:ascii="Times New Roman" w:hAnsi="Times New Roman"/>
          <w:sz w:val="28"/>
          <w:szCs w:val="28"/>
        </w:rPr>
        <w:t xml:space="preserve"> Создаются условия для развития интереса к естественным наукам, развития памяти, логического мышления, воображения,</w:t>
      </w:r>
      <w:r w:rsidR="009E5238">
        <w:rPr>
          <w:rFonts w:ascii="Times New Roman" w:hAnsi="Times New Roman"/>
          <w:sz w:val="28"/>
          <w:szCs w:val="28"/>
        </w:rPr>
        <w:t xml:space="preserve"> обучения приемам </w:t>
      </w:r>
      <w:r w:rsidRPr="008A7699">
        <w:rPr>
          <w:rFonts w:ascii="Times New Roman" w:hAnsi="Times New Roman"/>
          <w:sz w:val="28"/>
          <w:szCs w:val="28"/>
        </w:rPr>
        <w:t xml:space="preserve"> научно-исследовательской деятельности. </w:t>
      </w:r>
      <w:r>
        <w:rPr>
          <w:rFonts w:ascii="Times New Roman" w:hAnsi="Times New Roman"/>
          <w:sz w:val="28"/>
          <w:szCs w:val="28"/>
        </w:rPr>
        <w:t xml:space="preserve">В этом направлении </w:t>
      </w:r>
      <w:r w:rsidRPr="008B7359">
        <w:rPr>
          <w:rFonts w:ascii="Times New Roman" w:hAnsi="Times New Roman"/>
          <w:sz w:val="28"/>
          <w:szCs w:val="28"/>
        </w:rPr>
        <w:t xml:space="preserve">реализуется </w:t>
      </w:r>
      <w:r w:rsidR="0073769D">
        <w:rPr>
          <w:rFonts w:ascii="Times New Roman" w:hAnsi="Times New Roman"/>
          <w:sz w:val="28"/>
          <w:szCs w:val="28"/>
        </w:rPr>
        <w:t>6</w:t>
      </w:r>
      <w:r w:rsidRPr="008A7699">
        <w:rPr>
          <w:rFonts w:ascii="Times New Roman" w:hAnsi="Times New Roman"/>
          <w:sz w:val="28"/>
          <w:szCs w:val="28"/>
        </w:rPr>
        <w:t xml:space="preserve"> дополнительны</w:t>
      </w:r>
      <w:r w:rsidR="0073769D">
        <w:rPr>
          <w:rFonts w:ascii="Times New Roman" w:hAnsi="Times New Roman"/>
          <w:sz w:val="28"/>
          <w:szCs w:val="28"/>
        </w:rPr>
        <w:t>х</w:t>
      </w:r>
      <w:r w:rsidR="00833947">
        <w:rPr>
          <w:rFonts w:ascii="Times New Roman" w:hAnsi="Times New Roman"/>
          <w:sz w:val="28"/>
          <w:szCs w:val="28"/>
        </w:rPr>
        <w:t xml:space="preserve"> </w:t>
      </w:r>
      <w:r w:rsidR="0073769D">
        <w:rPr>
          <w:rFonts w:ascii="Times New Roman" w:hAnsi="Times New Roman"/>
          <w:sz w:val="28"/>
          <w:szCs w:val="28"/>
        </w:rPr>
        <w:t>обще</w:t>
      </w:r>
      <w:r w:rsidR="00833947">
        <w:rPr>
          <w:rFonts w:ascii="Times New Roman" w:hAnsi="Times New Roman"/>
          <w:sz w:val="28"/>
          <w:szCs w:val="28"/>
        </w:rPr>
        <w:t>образовательны</w:t>
      </w:r>
      <w:r w:rsidR="0073769D">
        <w:rPr>
          <w:rFonts w:ascii="Times New Roman" w:hAnsi="Times New Roman"/>
          <w:sz w:val="28"/>
          <w:szCs w:val="28"/>
        </w:rPr>
        <w:t>х</w:t>
      </w:r>
      <w:r w:rsidRPr="008A7699">
        <w:rPr>
          <w:rFonts w:ascii="Times New Roman" w:hAnsi="Times New Roman"/>
          <w:sz w:val="28"/>
          <w:szCs w:val="28"/>
        </w:rPr>
        <w:t xml:space="preserve"> программ:</w:t>
      </w:r>
    </w:p>
    <w:p w:rsidR="004527A4" w:rsidRPr="004527A4" w:rsidRDefault="004527A4" w:rsidP="00230796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5953"/>
        <w:gridCol w:w="1559"/>
        <w:gridCol w:w="1418"/>
      </w:tblGrid>
      <w:tr w:rsidR="0073769D" w:rsidRPr="0073769D" w:rsidTr="0073769D">
        <w:trPr>
          <w:trHeight w:val="180"/>
        </w:trPr>
        <w:tc>
          <w:tcPr>
            <w:tcW w:w="993" w:type="dxa"/>
          </w:tcPr>
          <w:p w:rsidR="0073769D" w:rsidRPr="0073769D" w:rsidRDefault="0073769D" w:rsidP="0073769D">
            <w:pPr>
              <w:spacing w:after="0"/>
              <w:jc w:val="center"/>
            </w:pPr>
            <w:r w:rsidRPr="0073769D">
              <w:t>1</w:t>
            </w:r>
          </w:p>
        </w:tc>
        <w:tc>
          <w:tcPr>
            <w:tcW w:w="5953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«В мире физики»</w:t>
            </w:r>
          </w:p>
        </w:tc>
        <w:tc>
          <w:tcPr>
            <w:tcW w:w="1559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ind w:right="-108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13 – 17</w:t>
            </w:r>
          </w:p>
        </w:tc>
        <w:tc>
          <w:tcPr>
            <w:tcW w:w="141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2</w:t>
            </w:r>
          </w:p>
        </w:tc>
      </w:tr>
      <w:tr w:rsidR="0073769D" w:rsidRPr="0073769D" w:rsidTr="0073769D">
        <w:trPr>
          <w:trHeight w:val="180"/>
        </w:trPr>
        <w:tc>
          <w:tcPr>
            <w:tcW w:w="993" w:type="dxa"/>
          </w:tcPr>
          <w:p w:rsidR="0073769D" w:rsidRPr="0073769D" w:rsidRDefault="0073769D" w:rsidP="0073769D">
            <w:pPr>
              <w:spacing w:after="0"/>
              <w:jc w:val="center"/>
            </w:pPr>
            <w:r w:rsidRPr="0073769D">
              <w:t>2</w:t>
            </w:r>
          </w:p>
        </w:tc>
        <w:tc>
          <w:tcPr>
            <w:tcW w:w="5953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НОУ АРГОН</w:t>
            </w:r>
          </w:p>
        </w:tc>
        <w:tc>
          <w:tcPr>
            <w:tcW w:w="1559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ind w:right="-108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5 -17</w:t>
            </w:r>
          </w:p>
        </w:tc>
        <w:tc>
          <w:tcPr>
            <w:tcW w:w="141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3</w:t>
            </w:r>
          </w:p>
        </w:tc>
      </w:tr>
      <w:tr w:rsidR="0073769D" w:rsidRPr="0073769D" w:rsidTr="0073769D">
        <w:trPr>
          <w:trHeight w:val="180"/>
        </w:trPr>
        <w:tc>
          <w:tcPr>
            <w:tcW w:w="993" w:type="dxa"/>
          </w:tcPr>
          <w:p w:rsidR="0073769D" w:rsidRPr="0073769D" w:rsidRDefault="0073769D" w:rsidP="0073769D">
            <w:pPr>
              <w:spacing w:after="0"/>
              <w:jc w:val="center"/>
            </w:pPr>
            <w:r w:rsidRPr="0073769D">
              <w:t>3</w:t>
            </w:r>
          </w:p>
        </w:tc>
        <w:tc>
          <w:tcPr>
            <w:tcW w:w="5953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«Я-исследователь»</w:t>
            </w:r>
          </w:p>
        </w:tc>
        <w:tc>
          <w:tcPr>
            <w:tcW w:w="1559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ind w:right="-108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6,6-11</w:t>
            </w:r>
          </w:p>
        </w:tc>
        <w:tc>
          <w:tcPr>
            <w:tcW w:w="141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4</w:t>
            </w:r>
          </w:p>
        </w:tc>
      </w:tr>
      <w:tr w:rsidR="0073769D" w:rsidRPr="0073769D" w:rsidTr="0073769D">
        <w:tc>
          <w:tcPr>
            <w:tcW w:w="993" w:type="dxa"/>
          </w:tcPr>
          <w:p w:rsidR="0073769D" w:rsidRPr="0073769D" w:rsidRDefault="0073769D" w:rsidP="0073769D">
            <w:pPr>
              <w:spacing w:after="0"/>
              <w:jc w:val="center"/>
            </w:pPr>
            <w:r w:rsidRPr="0073769D">
              <w:t>4</w:t>
            </w:r>
          </w:p>
        </w:tc>
        <w:tc>
          <w:tcPr>
            <w:tcW w:w="5953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3769D">
              <w:rPr>
                <w:iCs/>
                <w:sz w:val="22"/>
                <w:szCs w:val="22"/>
              </w:rPr>
              <w:t>«Проектная деятельность»</w:t>
            </w:r>
          </w:p>
        </w:tc>
        <w:tc>
          <w:tcPr>
            <w:tcW w:w="1559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6,6-8</w:t>
            </w:r>
          </w:p>
        </w:tc>
        <w:tc>
          <w:tcPr>
            <w:tcW w:w="141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1</w:t>
            </w:r>
          </w:p>
        </w:tc>
      </w:tr>
      <w:tr w:rsidR="0073769D" w:rsidRPr="0073769D" w:rsidTr="0073769D">
        <w:tc>
          <w:tcPr>
            <w:tcW w:w="993" w:type="dxa"/>
          </w:tcPr>
          <w:p w:rsidR="0073769D" w:rsidRPr="0073769D" w:rsidRDefault="0073769D" w:rsidP="0073769D">
            <w:pPr>
              <w:spacing w:after="0"/>
              <w:jc w:val="center"/>
            </w:pPr>
            <w:r w:rsidRPr="0073769D">
              <w:t>5</w:t>
            </w:r>
          </w:p>
        </w:tc>
        <w:tc>
          <w:tcPr>
            <w:tcW w:w="5953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«Решение проектных задач»</w:t>
            </w:r>
          </w:p>
        </w:tc>
        <w:tc>
          <w:tcPr>
            <w:tcW w:w="1559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8-11</w:t>
            </w:r>
          </w:p>
        </w:tc>
        <w:tc>
          <w:tcPr>
            <w:tcW w:w="141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3</w:t>
            </w:r>
          </w:p>
        </w:tc>
      </w:tr>
      <w:tr w:rsidR="0073769D" w:rsidRPr="0073769D" w:rsidTr="0073769D">
        <w:tc>
          <w:tcPr>
            <w:tcW w:w="993" w:type="dxa"/>
          </w:tcPr>
          <w:p w:rsidR="0073769D" w:rsidRPr="0073769D" w:rsidRDefault="0073769D" w:rsidP="0073769D">
            <w:pPr>
              <w:spacing w:after="0"/>
              <w:jc w:val="center"/>
            </w:pPr>
            <w:r w:rsidRPr="0073769D">
              <w:t>6</w:t>
            </w:r>
          </w:p>
        </w:tc>
        <w:tc>
          <w:tcPr>
            <w:tcW w:w="5953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«Эрудит»</w:t>
            </w:r>
          </w:p>
        </w:tc>
        <w:tc>
          <w:tcPr>
            <w:tcW w:w="1559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10-11</w:t>
            </w:r>
          </w:p>
        </w:tc>
        <w:tc>
          <w:tcPr>
            <w:tcW w:w="141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1</w:t>
            </w:r>
          </w:p>
        </w:tc>
      </w:tr>
    </w:tbl>
    <w:p w:rsidR="00833947" w:rsidRDefault="00833947" w:rsidP="00230796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Программы этого направления составляются на основе рекомендованных Министерством образования</w:t>
      </w:r>
      <w:r w:rsidR="009E5238">
        <w:rPr>
          <w:rFonts w:ascii="Times New Roman" w:hAnsi="Times New Roman"/>
          <w:sz w:val="28"/>
          <w:szCs w:val="28"/>
        </w:rPr>
        <w:t xml:space="preserve"> и науки</w:t>
      </w:r>
      <w:r>
        <w:rPr>
          <w:rFonts w:ascii="Times New Roman" w:hAnsi="Times New Roman"/>
          <w:sz w:val="28"/>
          <w:szCs w:val="28"/>
        </w:rPr>
        <w:t xml:space="preserve"> РФ и основываются на профильном уровне государственного образовательного стандарта, </w:t>
      </w:r>
      <w:r w:rsidR="003254A2">
        <w:rPr>
          <w:rFonts w:ascii="Times New Roman" w:hAnsi="Times New Roman"/>
          <w:sz w:val="28"/>
          <w:szCs w:val="28"/>
        </w:rPr>
        <w:t xml:space="preserve">которые </w:t>
      </w:r>
      <w:r>
        <w:rPr>
          <w:rFonts w:ascii="Times New Roman" w:hAnsi="Times New Roman"/>
          <w:sz w:val="28"/>
          <w:szCs w:val="28"/>
        </w:rPr>
        <w:t>корректиру</w:t>
      </w:r>
      <w:r w:rsidR="003254A2">
        <w:rPr>
          <w:rFonts w:ascii="Times New Roman" w:hAnsi="Times New Roman"/>
          <w:sz w:val="28"/>
          <w:szCs w:val="28"/>
        </w:rPr>
        <w:t xml:space="preserve">ются и </w:t>
      </w:r>
      <w:r>
        <w:rPr>
          <w:rFonts w:ascii="Times New Roman" w:hAnsi="Times New Roman"/>
          <w:sz w:val="28"/>
          <w:szCs w:val="28"/>
        </w:rPr>
        <w:t>направлены на дополнение, углубление школьных программ.</w:t>
      </w:r>
    </w:p>
    <w:p w:rsidR="00833947" w:rsidRPr="001D6D5A" w:rsidRDefault="00833947" w:rsidP="00230796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833947">
        <w:rPr>
          <w:rFonts w:ascii="Times New Roman" w:hAnsi="Times New Roman"/>
          <w:sz w:val="28"/>
          <w:szCs w:val="28"/>
        </w:rPr>
        <w:t xml:space="preserve">Основная цель программ </w:t>
      </w:r>
      <w:r w:rsidRPr="00833947">
        <w:rPr>
          <w:rFonts w:ascii="Times New Roman" w:hAnsi="Times New Roman"/>
          <w:i/>
          <w:sz w:val="28"/>
          <w:szCs w:val="28"/>
        </w:rPr>
        <w:t>технической направленности</w:t>
      </w:r>
      <w:r w:rsidRPr="00833947">
        <w:rPr>
          <w:rFonts w:ascii="Times New Roman" w:hAnsi="Times New Roman"/>
          <w:sz w:val="28"/>
          <w:szCs w:val="28"/>
        </w:rPr>
        <w:t xml:space="preserve"> – развитие интереса ребенка к познанию и творчеству как основы развития образовательных запросов и потребностей детей через </w:t>
      </w:r>
      <w:r>
        <w:rPr>
          <w:rFonts w:ascii="Times New Roman" w:hAnsi="Times New Roman"/>
          <w:sz w:val="28"/>
          <w:szCs w:val="28"/>
        </w:rPr>
        <w:t>информационные технологии</w:t>
      </w:r>
      <w:r w:rsidRPr="00833947">
        <w:rPr>
          <w:rFonts w:ascii="Times New Roman" w:hAnsi="Times New Roman"/>
          <w:sz w:val="28"/>
          <w:szCs w:val="28"/>
        </w:rPr>
        <w:t xml:space="preserve">, развитие </w:t>
      </w:r>
      <w:r>
        <w:rPr>
          <w:rFonts w:ascii="Times New Roman" w:hAnsi="Times New Roman"/>
          <w:sz w:val="28"/>
          <w:szCs w:val="28"/>
        </w:rPr>
        <w:t>логического мышления</w:t>
      </w:r>
      <w:r w:rsidRPr="00833947">
        <w:rPr>
          <w:rFonts w:ascii="Times New Roman" w:hAnsi="Times New Roman"/>
          <w:sz w:val="28"/>
          <w:szCs w:val="28"/>
        </w:rPr>
        <w:t xml:space="preserve">, трудолюбия и интереса к </w:t>
      </w:r>
      <w:r>
        <w:rPr>
          <w:rFonts w:ascii="Times New Roman" w:hAnsi="Times New Roman"/>
          <w:sz w:val="28"/>
          <w:szCs w:val="28"/>
        </w:rPr>
        <w:t>компьютерным технологиям</w:t>
      </w:r>
      <w:r w:rsidRPr="00833947">
        <w:rPr>
          <w:rFonts w:ascii="Times New Roman" w:hAnsi="Times New Roman"/>
          <w:sz w:val="28"/>
          <w:szCs w:val="28"/>
        </w:rPr>
        <w:t xml:space="preserve">, через конструирование, проектирование и моделирование различных </w:t>
      </w:r>
      <w:r>
        <w:rPr>
          <w:rFonts w:ascii="Times New Roman" w:hAnsi="Times New Roman"/>
          <w:sz w:val="28"/>
          <w:szCs w:val="28"/>
        </w:rPr>
        <w:t xml:space="preserve">компьютерных </w:t>
      </w:r>
      <w:r w:rsidR="0031647B">
        <w:rPr>
          <w:rFonts w:ascii="Times New Roman" w:hAnsi="Times New Roman"/>
          <w:sz w:val="28"/>
          <w:szCs w:val="28"/>
        </w:rPr>
        <w:t>продуктов</w:t>
      </w:r>
      <w:r>
        <w:rPr>
          <w:rFonts w:ascii="Times New Roman" w:hAnsi="Times New Roman"/>
          <w:sz w:val="28"/>
          <w:szCs w:val="28"/>
        </w:rPr>
        <w:t>.</w:t>
      </w:r>
      <w:r w:rsidRPr="00833947">
        <w:rPr>
          <w:rFonts w:ascii="Times New Roman" w:hAnsi="Times New Roman"/>
          <w:sz w:val="28"/>
          <w:szCs w:val="28"/>
        </w:rPr>
        <w:t xml:space="preserve"> </w:t>
      </w:r>
      <w:r w:rsidRPr="003C0508">
        <w:rPr>
          <w:rFonts w:ascii="Times New Roman" w:hAnsi="Times New Roman"/>
          <w:sz w:val="28"/>
          <w:szCs w:val="28"/>
        </w:rPr>
        <w:t>Организация образовательной деятельности по данной направленности осуществля</w:t>
      </w:r>
      <w:r w:rsidR="003254A2">
        <w:rPr>
          <w:rFonts w:ascii="Times New Roman" w:hAnsi="Times New Roman"/>
          <w:sz w:val="28"/>
          <w:szCs w:val="28"/>
        </w:rPr>
        <w:t>е</w:t>
      </w:r>
      <w:r w:rsidRPr="003C0508">
        <w:rPr>
          <w:rFonts w:ascii="Times New Roman" w:hAnsi="Times New Roman"/>
          <w:sz w:val="28"/>
          <w:szCs w:val="28"/>
        </w:rPr>
        <w:t xml:space="preserve">тся на основе </w:t>
      </w:r>
      <w:r w:rsidR="0073769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508">
        <w:rPr>
          <w:rFonts w:ascii="Times New Roman" w:hAnsi="Times New Roman"/>
          <w:sz w:val="28"/>
          <w:szCs w:val="28"/>
        </w:rPr>
        <w:t>дополнительны</w:t>
      </w:r>
      <w:r w:rsidR="0073769D">
        <w:rPr>
          <w:rFonts w:ascii="Times New Roman" w:hAnsi="Times New Roman"/>
          <w:sz w:val="28"/>
          <w:szCs w:val="28"/>
        </w:rPr>
        <w:t>е</w:t>
      </w:r>
      <w:r w:rsidRPr="003C0508">
        <w:rPr>
          <w:rFonts w:ascii="Times New Roman" w:hAnsi="Times New Roman"/>
          <w:sz w:val="28"/>
          <w:szCs w:val="28"/>
        </w:rPr>
        <w:t xml:space="preserve"> </w:t>
      </w:r>
      <w:r w:rsidR="0073769D">
        <w:rPr>
          <w:rFonts w:ascii="Times New Roman" w:hAnsi="Times New Roman"/>
          <w:sz w:val="28"/>
          <w:szCs w:val="28"/>
        </w:rPr>
        <w:t>обще</w:t>
      </w:r>
      <w:r w:rsidRPr="003C0508">
        <w:rPr>
          <w:rFonts w:ascii="Times New Roman" w:hAnsi="Times New Roman"/>
          <w:sz w:val="28"/>
          <w:szCs w:val="28"/>
        </w:rPr>
        <w:t>образовательны</w:t>
      </w:r>
      <w:r w:rsidR="0073769D">
        <w:rPr>
          <w:rFonts w:ascii="Times New Roman" w:hAnsi="Times New Roman"/>
          <w:sz w:val="28"/>
          <w:szCs w:val="28"/>
        </w:rPr>
        <w:t xml:space="preserve">е </w:t>
      </w:r>
      <w:r w:rsidRPr="003C0508">
        <w:rPr>
          <w:rFonts w:ascii="Times New Roman" w:hAnsi="Times New Roman"/>
          <w:sz w:val="28"/>
          <w:szCs w:val="28"/>
        </w:rPr>
        <w:t>программ</w:t>
      </w:r>
      <w:r w:rsidR="0073769D">
        <w:rPr>
          <w:rFonts w:ascii="Times New Roman" w:hAnsi="Times New Roman"/>
          <w:sz w:val="28"/>
          <w:szCs w:val="28"/>
        </w:rPr>
        <w:t>ы</w:t>
      </w:r>
      <w:r w:rsidRPr="003C0508">
        <w:rPr>
          <w:rFonts w:ascii="Times New Roman" w:hAnsi="Times New Roman"/>
          <w:sz w:val="28"/>
          <w:szCs w:val="28"/>
        </w:rPr>
        <w:t xml:space="preserve"> по следующим направлениям деятельности:</w:t>
      </w:r>
    </w:p>
    <w:p w:rsidR="004527A4" w:rsidRPr="001D6D5A" w:rsidRDefault="004527A4" w:rsidP="00230796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5953"/>
        <w:gridCol w:w="1559"/>
        <w:gridCol w:w="1418"/>
      </w:tblGrid>
      <w:tr w:rsidR="0073769D" w:rsidRPr="0073769D" w:rsidTr="00372E70">
        <w:tc>
          <w:tcPr>
            <w:tcW w:w="993" w:type="dxa"/>
          </w:tcPr>
          <w:p w:rsidR="0073769D" w:rsidRPr="0073769D" w:rsidRDefault="0073769D" w:rsidP="00372E70">
            <w:pPr>
              <w:spacing w:after="0"/>
              <w:jc w:val="center"/>
            </w:pPr>
            <w:r w:rsidRPr="0073769D">
              <w:t>1</w:t>
            </w:r>
          </w:p>
        </w:tc>
        <w:tc>
          <w:tcPr>
            <w:tcW w:w="5953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«Компьютерра»</w:t>
            </w:r>
          </w:p>
        </w:tc>
        <w:tc>
          <w:tcPr>
            <w:tcW w:w="1559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11-15</w:t>
            </w:r>
          </w:p>
        </w:tc>
        <w:tc>
          <w:tcPr>
            <w:tcW w:w="141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3</w:t>
            </w:r>
          </w:p>
        </w:tc>
      </w:tr>
      <w:tr w:rsidR="0073769D" w:rsidRPr="0073769D" w:rsidTr="00372E70">
        <w:tc>
          <w:tcPr>
            <w:tcW w:w="993" w:type="dxa"/>
          </w:tcPr>
          <w:p w:rsidR="0073769D" w:rsidRPr="0073769D" w:rsidRDefault="0073769D" w:rsidP="00372E70">
            <w:pPr>
              <w:spacing w:after="0"/>
              <w:jc w:val="center"/>
            </w:pPr>
            <w:r w:rsidRPr="0073769D">
              <w:t>2</w:t>
            </w:r>
          </w:p>
        </w:tc>
        <w:tc>
          <w:tcPr>
            <w:tcW w:w="5953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ind w:right="-108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«Академия мультипликации»</w:t>
            </w:r>
          </w:p>
        </w:tc>
        <w:tc>
          <w:tcPr>
            <w:tcW w:w="1559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7 -15</w:t>
            </w:r>
          </w:p>
        </w:tc>
        <w:tc>
          <w:tcPr>
            <w:tcW w:w="1418" w:type="dxa"/>
          </w:tcPr>
          <w:p w:rsidR="0073769D" w:rsidRPr="0073769D" w:rsidRDefault="0073769D" w:rsidP="00372E70">
            <w:pPr>
              <w:pStyle w:val="1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769D">
              <w:rPr>
                <w:sz w:val="22"/>
                <w:szCs w:val="22"/>
              </w:rPr>
              <w:t>3</w:t>
            </w:r>
          </w:p>
        </w:tc>
      </w:tr>
    </w:tbl>
    <w:p w:rsidR="0073769D" w:rsidRDefault="0073769D" w:rsidP="00230796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</w:p>
    <w:p w:rsidR="0031647B" w:rsidRPr="0031647B" w:rsidRDefault="0031647B" w:rsidP="00230796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31647B">
        <w:rPr>
          <w:rFonts w:ascii="Times New Roman" w:hAnsi="Times New Roman"/>
          <w:sz w:val="28"/>
          <w:szCs w:val="28"/>
        </w:rPr>
        <w:t xml:space="preserve">Для  удовлетворения запросов детей и их родителей  расширяется спектр реализуемых дополнительных образовательных программ, происходит преобразование однопрофильных детских объединений в более крупные формы организации обучения – комплексные образовательные структуры, например: школы, студии, научные общества, клубы призванные обеспечить личностный рост </w:t>
      </w:r>
      <w:r w:rsidR="0073769D">
        <w:rPr>
          <w:rFonts w:ascii="Times New Roman" w:hAnsi="Times New Roman"/>
          <w:sz w:val="28"/>
          <w:szCs w:val="28"/>
        </w:rPr>
        <w:t xml:space="preserve">обучающихся </w:t>
      </w:r>
      <w:r w:rsidRPr="0031647B">
        <w:rPr>
          <w:rFonts w:ascii="Times New Roman" w:hAnsi="Times New Roman"/>
          <w:sz w:val="28"/>
          <w:szCs w:val="28"/>
        </w:rPr>
        <w:t>и способствовать их профессиональному самоопределению.</w:t>
      </w:r>
    </w:p>
    <w:p w:rsidR="007159BD" w:rsidRPr="00D56EC9" w:rsidRDefault="00AB34DC" w:rsidP="00230796">
      <w:pPr>
        <w:pStyle w:val="af"/>
        <w:ind w:left="-567" w:firstLine="851"/>
        <w:jc w:val="both"/>
        <w:rPr>
          <w:sz w:val="28"/>
          <w:szCs w:val="28"/>
        </w:rPr>
      </w:pPr>
      <w:r w:rsidRPr="0031647B">
        <w:rPr>
          <w:sz w:val="28"/>
          <w:szCs w:val="28"/>
        </w:rPr>
        <w:t xml:space="preserve">В основе </w:t>
      </w:r>
      <w:r w:rsidR="004D0C73" w:rsidRPr="0031647B">
        <w:rPr>
          <w:sz w:val="28"/>
          <w:szCs w:val="28"/>
        </w:rPr>
        <w:t xml:space="preserve">организации </w:t>
      </w:r>
      <w:r w:rsidRPr="0031647B">
        <w:rPr>
          <w:sz w:val="28"/>
          <w:szCs w:val="28"/>
        </w:rPr>
        <w:t>о</w:t>
      </w:r>
      <w:r w:rsidR="007159BD" w:rsidRPr="0031647B">
        <w:rPr>
          <w:sz w:val="28"/>
          <w:szCs w:val="28"/>
        </w:rPr>
        <w:t>бразовательн</w:t>
      </w:r>
      <w:r w:rsidRPr="0031647B">
        <w:rPr>
          <w:sz w:val="28"/>
          <w:szCs w:val="28"/>
        </w:rPr>
        <w:t>ого</w:t>
      </w:r>
      <w:r w:rsidR="007159BD" w:rsidRPr="00D56EC9">
        <w:rPr>
          <w:sz w:val="28"/>
          <w:szCs w:val="28"/>
        </w:rPr>
        <w:t xml:space="preserve"> процесс</w:t>
      </w:r>
      <w:r w:rsidRPr="00D56EC9">
        <w:rPr>
          <w:sz w:val="28"/>
          <w:szCs w:val="28"/>
        </w:rPr>
        <w:t>а</w:t>
      </w:r>
      <w:r w:rsidR="004D0C73" w:rsidRPr="00D56EC9">
        <w:rPr>
          <w:sz w:val="28"/>
          <w:szCs w:val="28"/>
        </w:rPr>
        <w:t xml:space="preserve"> педагог видит</w:t>
      </w:r>
      <w:r w:rsidR="007159BD" w:rsidRPr="00D56EC9">
        <w:rPr>
          <w:sz w:val="28"/>
          <w:szCs w:val="28"/>
        </w:rPr>
        <w:t xml:space="preserve"> </w:t>
      </w:r>
      <w:r w:rsidRPr="00D56EC9">
        <w:rPr>
          <w:sz w:val="28"/>
          <w:szCs w:val="28"/>
        </w:rPr>
        <w:t>комплексн</w:t>
      </w:r>
      <w:r w:rsidR="004D0C73" w:rsidRPr="00D56EC9">
        <w:rPr>
          <w:sz w:val="28"/>
          <w:szCs w:val="28"/>
        </w:rPr>
        <w:t>ую систему и</w:t>
      </w:r>
      <w:r w:rsidR="007159BD" w:rsidRPr="00D56EC9">
        <w:rPr>
          <w:sz w:val="28"/>
          <w:szCs w:val="28"/>
        </w:rPr>
        <w:t>:</w:t>
      </w:r>
    </w:p>
    <w:p w:rsidR="004D0C73" w:rsidRPr="00C4720D" w:rsidRDefault="004D0C73" w:rsidP="003F494D">
      <w:pPr>
        <w:pStyle w:val="af"/>
        <w:numPr>
          <w:ilvl w:val="0"/>
          <w:numId w:val="18"/>
        </w:numPr>
        <w:tabs>
          <w:tab w:val="left" w:pos="-284"/>
          <w:tab w:val="left" w:pos="142"/>
        </w:tabs>
        <w:ind w:left="-567" w:firstLine="0"/>
        <w:jc w:val="both"/>
        <w:rPr>
          <w:sz w:val="28"/>
          <w:szCs w:val="28"/>
        </w:rPr>
      </w:pPr>
      <w:r w:rsidRPr="00C4720D">
        <w:rPr>
          <w:sz w:val="28"/>
          <w:szCs w:val="28"/>
        </w:rPr>
        <w:t>использует диагностику интересов и мотивации детей, чем обеспечивает многообразие видов и форм деятельности, которое позволяет детям  с разными интересами и проблемами найти для себя занятие по душе;</w:t>
      </w:r>
    </w:p>
    <w:p w:rsidR="007159BD" w:rsidRPr="00C4720D" w:rsidRDefault="00D66C4A" w:rsidP="003F494D">
      <w:pPr>
        <w:pStyle w:val="af"/>
        <w:numPr>
          <w:ilvl w:val="0"/>
          <w:numId w:val="18"/>
        </w:numPr>
        <w:tabs>
          <w:tab w:val="left" w:pos="-284"/>
          <w:tab w:val="left" w:pos="142"/>
        </w:tabs>
        <w:ind w:left="-567" w:firstLine="0"/>
        <w:jc w:val="both"/>
        <w:rPr>
          <w:sz w:val="28"/>
          <w:szCs w:val="28"/>
        </w:rPr>
      </w:pPr>
      <w:r w:rsidRPr="00C4720D">
        <w:rPr>
          <w:sz w:val="28"/>
          <w:szCs w:val="28"/>
        </w:rPr>
        <w:t>направл</w:t>
      </w:r>
      <w:r w:rsidR="004D0C73" w:rsidRPr="00C4720D">
        <w:rPr>
          <w:sz w:val="28"/>
          <w:szCs w:val="28"/>
        </w:rPr>
        <w:t>яет</w:t>
      </w:r>
      <w:r w:rsidRPr="00C4720D">
        <w:rPr>
          <w:sz w:val="28"/>
          <w:szCs w:val="28"/>
        </w:rPr>
        <w:t xml:space="preserve"> </w:t>
      </w:r>
      <w:r w:rsidR="007159BD" w:rsidRPr="00C4720D">
        <w:rPr>
          <w:sz w:val="28"/>
          <w:szCs w:val="28"/>
        </w:rPr>
        <w:t xml:space="preserve">развитие природных задатков </w:t>
      </w:r>
      <w:r w:rsidR="001E1814" w:rsidRPr="00C4720D">
        <w:rPr>
          <w:sz w:val="28"/>
          <w:szCs w:val="28"/>
        </w:rPr>
        <w:t>детей, реализует</w:t>
      </w:r>
      <w:r w:rsidR="00AB34DC" w:rsidRPr="00C4720D">
        <w:rPr>
          <w:sz w:val="28"/>
          <w:szCs w:val="28"/>
        </w:rPr>
        <w:t xml:space="preserve"> их интерес</w:t>
      </w:r>
      <w:r w:rsidR="001E1814" w:rsidRPr="00C4720D">
        <w:rPr>
          <w:sz w:val="28"/>
          <w:szCs w:val="28"/>
        </w:rPr>
        <w:t>ы</w:t>
      </w:r>
      <w:r w:rsidR="00AB34DC" w:rsidRPr="00C4720D">
        <w:rPr>
          <w:sz w:val="28"/>
          <w:szCs w:val="28"/>
        </w:rPr>
        <w:t xml:space="preserve">, </w:t>
      </w:r>
      <w:r w:rsidR="001E1814" w:rsidRPr="00C4720D">
        <w:rPr>
          <w:sz w:val="28"/>
          <w:szCs w:val="28"/>
        </w:rPr>
        <w:t xml:space="preserve">обеспечивает </w:t>
      </w:r>
      <w:r w:rsidR="00AB34DC" w:rsidRPr="00C4720D">
        <w:rPr>
          <w:sz w:val="28"/>
          <w:szCs w:val="28"/>
        </w:rPr>
        <w:t>многогранно</w:t>
      </w:r>
      <w:r w:rsidR="001E1814" w:rsidRPr="00C4720D">
        <w:rPr>
          <w:sz w:val="28"/>
          <w:szCs w:val="28"/>
        </w:rPr>
        <w:t>е</w:t>
      </w:r>
      <w:r w:rsidR="00AB34DC" w:rsidRPr="00C4720D">
        <w:rPr>
          <w:sz w:val="28"/>
          <w:szCs w:val="28"/>
        </w:rPr>
        <w:t xml:space="preserve"> развити</w:t>
      </w:r>
      <w:r w:rsidR="001E1814" w:rsidRPr="00C4720D">
        <w:rPr>
          <w:sz w:val="28"/>
          <w:szCs w:val="28"/>
        </w:rPr>
        <w:t>е</w:t>
      </w:r>
      <w:r w:rsidR="00AB34DC" w:rsidRPr="00C4720D">
        <w:rPr>
          <w:sz w:val="28"/>
          <w:szCs w:val="28"/>
        </w:rPr>
        <w:t xml:space="preserve"> личн</w:t>
      </w:r>
      <w:r w:rsidR="001E1814" w:rsidRPr="00C4720D">
        <w:rPr>
          <w:sz w:val="28"/>
          <w:szCs w:val="28"/>
        </w:rPr>
        <w:t xml:space="preserve">ости ребенка и его способностей через  достижения </w:t>
      </w:r>
      <w:r w:rsidR="0073769D">
        <w:rPr>
          <w:sz w:val="28"/>
          <w:szCs w:val="28"/>
        </w:rPr>
        <w:t>обучающихся</w:t>
      </w:r>
      <w:r w:rsidR="001E1814" w:rsidRPr="00C4720D">
        <w:rPr>
          <w:sz w:val="28"/>
          <w:szCs w:val="28"/>
        </w:rPr>
        <w:t xml:space="preserve"> определенного уровня знаний, умений и навыков;</w:t>
      </w:r>
    </w:p>
    <w:p w:rsidR="001E1814" w:rsidRPr="00C4720D" w:rsidRDefault="00D66C4A" w:rsidP="003F494D">
      <w:pPr>
        <w:pStyle w:val="af"/>
        <w:numPr>
          <w:ilvl w:val="0"/>
          <w:numId w:val="18"/>
        </w:numPr>
        <w:tabs>
          <w:tab w:val="left" w:pos="-284"/>
          <w:tab w:val="left" w:pos="142"/>
        </w:tabs>
        <w:ind w:left="-567" w:firstLine="0"/>
        <w:jc w:val="both"/>
        <w:rPr>
          <w:sz w:val="28"/>
          <w:szCs w:val="28"/>
        </w:rPr>
      </w:pPr>
      <w:r w:rsidRPr="00C4720D">
        <w:rPr>
          <w:sz w:val="28"/>
          <w:szCs w:val="28"/>
        </w:rPr>
        <w:t>использу</w:t>
      </w:r>
      <w:r w:rsidR="001E1814" w:rsidRPr="00C4720D">
        <w:rPr>
          <w:sz w:val="28"/>
          <w:szCs w:val="28"/>
        </w:rPr>
        <w:t>ет</w:t>
      </w:r>
      <w:r w:rsidRPr="00C4720D">
        <w:rPr>
          <w:sz w:val="28"/>
          <w:szCs w:val="28"/>
        </w:rPr>
        <w:t xml:space="preserve"> </w:t>
      </w:r>
      <w:r w:rsidR="00AB34DC" w:rsidRPr="00C4720D">
        <w:rPr>
          <w:sz w:val="28"/>
          <w:szCs w:val="28"/>
        </w:rPr>
        <w:t xml:space="preserve">разнообразные по форме - групповые и индивидуальные, теоретические и практические, исполнительские и творческие занятия и </w:t>
      </w:r>
      <w:r w:rsidR="001E1814" w:rsidRPr="00C4720D">
        <w:rPr>
          <w:sz w:val="28"/>
          <w:szCs w:val="28"/>
        </w:rPr>
        <w:t xml:space="preserve">вместе с тем </w:t>
      </w:r>
      <w:r w:rsidR="00AB34DC" w:rsidRPr="00C4720D">
        <w:rPr>
          <w:sz w:val="28"/>
          <w:szCs w:val="28"/>
        </w:rPr>
        <w:t>разнообразные по содержанию</w:t>
      </w:r>
      <w:r w:rsidR="001E1814" w:rsidRPr="00C4720D">
        <w:rPr>
          <w:sz w:val="28"/>
          <w:szCs w:val="28"/>
        </w:rPr>
        <w:t>;</w:t>
      </w:r>
      <w:r w:rsidR="00AB34DC" w:rsidRPr="00C4720D">
        <w:rPr>
          <w:sz w:val="28"/>
          <w:szCs w:val="28"/>
        </w:rPr>
        <w:t xml:space="preserve"> </w:t>
      </w:r>
    </w:p>
    <w:p w:rsidR="00AB34DC" w:rsidRPr="00C4720D" w:rsidRDefault="001E1814" w:rsidP="003F494D">
      <w:pPr>
        <w:pStyle w:val="af"/>
        <w:numPr>
          <w:ilvl w:val="0"/>
          <w:numId w:val="18"/>
        </w:numPr>
        <w:tabs>
          <w:tab w:val="left" w:pos="-284"/>
          <w:tab w:val="left" w:pos="142"/>
        </w:tabs>
        <w:ind w:left="-567" w:firstLine="0"/>
        <w:jc w:val="both"/>
        <w:rPr>
          <w:sz w:val="28"/>
          <w:szCs w:val="28"/>
        </w:rPr>
      </w:pPr>
      <w:r w:rsidRPr="00C4720D">
        <w:rPr>
          <w:sz w:val="28"/>
          <w:szCs w:val="28"/>
        </w:rPr>
        <w:t>реализует по выбору разн</w:t>
      </w:r>
      <w:r w:rsidR="00AB34DC" w:rsidRPr="00C4720D">
        <w:rPr>
          <w:sz w:val="28"/>
          <w:szCs w:val="28"/>
        </w:rPr>
        <w:t>ообраз</w:t>
      </w:r>
      <w:r w:rsidRPr="00C4720D">
        <w:rPr>
          <w:sz w:val="28"/>
          <w:szCs w:val="28"/>
        </w:rPr>
        <w:t xml:space="preserve">ные </w:t>
      </w:r>
      <w:r w:rsidR="00AB34DC" w:rsidRPr="00C4720D">
        <w:rPr>
          <w:sz w:val="28"/>
          <w:szCs w:val="28"/>
        </w:rPr>
        <w:t>дополнительны</w:t>
      </w:r>
      <w:r w:rsidRPr="00C4720D">
        <w:rPr>
          <w:sz w:val="28"/>
          <w:szCs w:val="28"/>
        </w:rPr>
        <w:t>е</w:t>
      </w:r>
      <w:r w:rsidR="00AB34DC" w:rsidRPr="00C4720D">
        <w:rPr>
          <w:sz w:val="28"/>
          <w:szCs w:val="28"/>
        </w:rPr>
        <w:t xml:space="preserve"> </w:t>
      </w:r>
      <w:r w:rsidR="0073769D">
        <w:rPr>
          <w:sz w:val="28"/>
          <w:szCs w:val="28"/>
        </w:rPr>
        <w:t>обще</w:t>
      </w:r>
      <w:r w:rsidR="00AB34DC" w:rsidRPr="00C4720D">
        <w:rPr>
          <w:sz w:val="28"/>
          <w:szCs w:val="28"/>
        </w:rPr>
        <w:t>образовательны</w:t>
      </w:r>
      <w:r w:rsidRPr="00C4720D">
        <w:rPr>
          <w:sz w:val="28"/>
          <w:szCs w:val="28"/>
        </w:rPr>
        <w:t>е</w:t>
      </w:r>
      <w:r w:rsidR="00AB34DC" w:rsidRPr="00C4720D">
        <w:rPr>
          <w:sz w:val="28"/>
          <w:szCs w:val="28"/>
        </w:rPr>
        <w:t xml:space="preserve"> программ</w:t>
      </w:r>
      <w:r w:rsidRPr="00C4720D">
        <w:rPr>
          <w:sz w:val="28"/>
          <w:szCs w:val="28"/>
        </w:rPr>
        <w:t>ы;</w:t>
      </w:r>
    </w:p>
    <w:p w:rsidR="00AB34DC" w:rsidRPr="00C4720D" w:rsidRDefault="001E1814" w:rsidP="003F494D">
      <w:pPr>
        <w:pStyle w:val="af"/>
        <w:numPr>
          <w:ilvl w:val="0"/>
          <w:numId w:val="18"/>
        </w:numPr>
        <w:tabs>
          <w:tab w:val="left" w:pos="-284"/>
          <w:tab w:val="left" w:pos="142"/>
        </w:tabs>
        <w:ind w:left="-567" w:firstLine="0"/>
        <w:jc w:val="both"/>
        <w:rPr>
          <w:sz w:val="28"/>
          <w:szCs w:val="28"/>
        </w:rPr>
      </w:pPr>
      <w:r w:rsidRPr="00C4720D">
        <w:rPr>
          <w:sz w:val="28"/>
          <w:szCs w:val="28"/>
        </w:rPr>
        <w:t>проводит систематический мониторинг успехов и достижений.</w:t>
      </w:r>
    </w:p>
    <w:p w:rsidR="0031647B" w:rsidRPr="008A7699" w:rsidRDefault="0031647B" w:rsidP="00230796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8A7699">
        <w:rPr>
          <w:rFonts w:ascii="Times New Roman" w:hAnsi="Times New Roman"/>
          <w:sz w:val="28"/>
          <w:szCs w:val="28"/>
        </w:rPr>
        <w:t>В Центре обеспечивается результативный образовательный процесс благодаря  следующим педагогическим правилам:</w:t>
      </w:r>
    </w:p>
    <w:p w:rsidR="0031647B" w:rsidRPr="00C4720D" w:rsidRDefault="0031647B" w:rsidP="003F494D">
      <w:pPr>
        <w:pStyle w:val="af"/>
        <w:numPr>
          <w:ilvl w:val="0"/>
          <w:numId w:val="17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C4720D">
        <w:rPr>
          <w:sz w:val="28"/>
          <w:szCs w:val="28"/>
        </w:rPr>
        <w:t xml:space="preserve">Личность </w:t>
      </w:r>
      <w:r w:rsidR="0073769D">
        <w:rPr>
          <w:sz w:val="28"/>
          <w:szCs w:val="28"/>
        </w:rPr>
        <w:t>обучающегося</w:t>
      </w:r>
      <w:r w:rsidRPr="00C4720D">
        <w:rPr>
          <w:sz w:val="28"/>
          <w:szCs w:val="28"/>
        </w:rPr>
        <w:t xml:space="preserve"> - высшая ценность.</w:t>
      </w:r>
    </w:p>
    <w:p w:rsidR="0031647B" w:rsidRPr="00C4720D" w:rsidRDefault="0031647B" w:rsidP="003F494D">
      <w:pPr>
        <w:pStyle w:val="af"/>
        <w:numPr>
          <w:ilvl w:val="0"/>
          <w:numId w:val="17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C4720D">
        <w:rPr>
          <w:sz w:val="28"/>
          <w:szCs w:val="28"/>
        </w:rPr>
        <w:t>Честь и достоинство каждого участника образовательного процесса - признание суверенности  его прав.</w:t>
      </w:r>
    </w:p>
    <w:p w:rsidR="0031647B" w:rsidRPr="00C4720D" w:rsidRDefault="0031647B" w:rsidP="003F494D">
      <w:pPr>
        <w:pStyle w:val="af"/>
        <w:numPr>
          <w:ilvl w:val="0"/>
          <w:numId w:val="17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C4720D">
        <w:rPr>
          <w:sz w:val="28"/>
          <w:szCs w:val="28"/>
        </w:rPr>
        <w:t>Свобода - возможность творческой самореализации  личности.</w:t>
      </w:r>
    </w:p>
    <w:p w:rsidR="0031647B" w:rsidRPr="00C4720D" w:rsidRDefault="0031647B" w:rsidP="003F494D">
      <w:pPr>
        <w:pStyle w:val="af"/>
        <w:numPr>
          <w:ilvl w:val="0"/>
          <w:numId w:val="17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C4720D">
        <w:rPr>
          <w:sz w:val="28"/>
          <w:szCs w:val="28"/>
        </w:rPr>
        <w:t xml:space="preserve">Каждый </w:t>
      </w:r>
      <w:r w:rsidR="0073769D">
        <w:rPr>
          <w:sz w:val="28"/>
          <w:szCs w:val="28"/>
        </w:rPr>
        <w:t>обучающийся</w:t>
      </w:r>
      <w:r w:rsidRPr="00C4720D">
        <w:rPr>
          <w:sz w:val="28"/>
          <w:szCs w:val="28"/>
        </w:rPr>
        <w:t xml:space="preserve"> индивидуален. </w:t>
      </w:r>
    </w:p>
    <w:p w:rsidR="0031647B" w:rsidRPr="00C4720D" w:rsidRDefault="0031647B" w:rsidP="003F494D">
      <w:pPr>
        <w:pStyle w:val="af"/>
        <w:numPr>
          <w:ilvl w:val="0"/>
          <w:numId w:val="17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C4720D">
        <w:rPr>
          <w:sz w:val="28"/>
          <w:szCs w:val="28"/>
        </w:rPr>
        <w:lastRenderedPageBreak/>
        <w:t>Индивидуальный темп и объем усвоения -  гарант права ребенка на доступность образования.</w:t>
      </w:r>
    </w:p>
    <w:p w:rsidR="0031647B" w:rsidRPr="00C4720D" w:rsidRDefault="0031647B" w:rsidP="003F494D">
      <w:pPr>
        <w:pStyle w:val="af"/>
        <w:numPr>
          <w:ilvl w:val="0"/>
          <w:numId w:val="17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C4720D">
        <w:rPr>
          <w:sz w:val="28"/>
          <w:szCs w:val="28"/>
        </w:rPr>
        <w:t>Сравнивай достижения ребенка  с предыдущими его успехами.</w:t>
      </w:r>
    </w:p>
    <w:p w:rsidR="00961348" w:rsidRPr="00D56EC9" w:rsidRDefault="00961348" w:rsidP="00230796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56EC9">
        <w:rPr>
          <w:rFonts w:ascii="Times New Roman" w:hAnsi="Times New Roman"/>
          <w:sz w:val="28"/>
          <w:szCs w:val="28"/>
        </w:rPr>
        <w:t xml:space="preserve">Уникальность и специфика образовательной деятельности </w:t>
      </w:r>
      <w:r w:rsidR="007D3B48" w:rsidRPr="00D56EC9">
        <w:rPr>
          <w:rFonts w:ascii="Times New Roman" w:hAnsi="Times New Roman"/>
          <w:sz w:val="28"/>
          <w:szCs w:val="28"/>
        </w:rPr>
        <w:t>Центр</w:t>
      </w:r>
      <w:r w:rsidR="001E1814" w:rsidRPr="00D56EC9">
        <w:rPr>
          <w:rFonts w:ascii="Times New Roman" w:hAnsi="Times New Roman"/>
          <w:sz w:val="28"/>
          <w:szCs w:val="28"/>
        </w:rPr>
        <w:t>а</w:t>
      </w:r>
      <w:r w:rsidR="000B30EF" w:rsidRPr="00D56EC9">
        <w:rPr>
          <w:rFonts w:ascii="Times New Roman" w:hAnsi="Times New Roman"/>
          <w:sz w:val="28"/>
          <w:szCs w:val="28"/>
        </w:rPr>
        <w:t xml:space="preserve"> </w:t>
      </w:r>
      <w:r w:rsidR="001E1814" w:rsidRPr="00D56EC9">
        <w:rPr>
          <w:rFonts w:ascii="Times New Roman" w:hAnsi="Times New Roman"/>
          <w:sz w:val="28"/>
          <w:szCs w:val="28"/>
        </w:rPr>
        <w:t>характеризуется</w:t>
      </w:r>
      <w:r w:rsidR="001D4D5E" w:rsidRPr="00D56EC9">
        <w:rPr>
          <w:rFonts w:ascii="Times New Roman" w:hAnsi="Times New Roman"/>
          <w:sz w:val="28"/>
          <w:szCs w:val="28"/>
        </w:rPr>
        <w:t xml:space="preserve"> </w:t>
      </w:r>
      <w:r w:rsidR="00F5584E" w:rsidRPr="00D56EC9">
        <w:rPr>
          <w:rFonts w:ascii="Times New Roman" w:hAnsi="Times New Roman"/>
          <w:sz w:val="28"/>
          <w:szCs w:val="28"/>
        </w:rPr>
        <w:t xml:space="preserve"> не только учетом региональных особенностей, но и</w:t>
      </w:r>
    </w:p>
    <w:p w:rsidR="001E1814" w:rsidRPr="00C4720D" w:rsidRDefault="000B30EF" w:rsidP="003F494D">
      <w:pPr>
        <w:pStyle w:val="af"/>
        <w:numPr>
          <w:ilvl w:val="0"/>
          <w:numId w:val="19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C4720D">
        <w:rPr>
          <w:sz w:val="28"/>
          <w:szCs w:val="28"/>
        </w:rPr>
        <w:t>осуществл</w:t>
      </w:r>
      <w:r w:rsidR="001E1814" w:rsidRPr="00C4720D">
        <w:rPr>
          <w:sz w:val="28"/>
          <w:szCs w:val="28"/>
        </w:rPr>
        <w:t xml:space="preserve">ением занятий </w:t>
      </w:r>
      <w:r w:rsidRPr="00C4720D">
        <w:rPr>
          <w:sz w:val="28"/>
          <w:szCs w:val="28"/>
        </w:rPr>
        <w:t xml:space="preserve"> дет</w:t>
      </w:r>
      <w:r w:rsidR="001E1814" w:rsidRPr="00C4720D">
        <w:rPr>
          <w:sz w:val="28"/>
          <w:szCs w:val="28"/>
        </w:rPr>
        <w:t>ей</w:t>
      </w:r>
      <w:r w:rsidRPr="00C4720D">
        <w:rPr>
          <w:sz w:val="28"/>
          <w:szCs w:val="28"/>
        </w:rPr>
        <w:t xml:space="preserve"> в свободное от основной учебы время</w:t>
      </w:r>
      <w:r w:rsidR="001E1814" w:rsidRPr="00C4720D">
        <w:rPr>
          <w:sz w:val="28"/>
          <w:szCs w:val="28"/>
        </w:rPr>
        <w:t>;</w:t>
      </w:r>
    </w:p>
    <w:p w:rsidR="000B30EF" w:rsidRPr="00C4720D" w:rsidRDefault="001E1814" w:rsidP="003F494D">
      <w:pPr>
        <w:pStyle w:val="af"/>
        <w:numPr>
          <w:ilvl w:val="0"/>
          <w:numId w:val="19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C4720D">
        <w:rPr>
          <w:sz w:val="28"/>
          <w:szCs w:val="28"/>
        </w:rPr>
        <w:t xml:space="preserve">свободным выбором ребенка </w:t>
      </w:r>
      <w:r w:rsidR="000B30EF" w:rsidRPr="00C4720D">
        <w:rPr>
          <w:sz w:val="28"/>
          <w:szCs w:val="28"/>
        </w:rPr>
        <w:t>выбора направлений, видов деятельности и возможностью смены сферы деятельности в течение года;</w:t>
      </w:r>
    </w:p>
    <w:p w:rsidR="00D84BE6" w:rsidRPr="00C4720D" w:rsidRDefault="000B30EF" w:rsidP="003F494D">
      <w:pPr>
        <w:pStyle w:val="af"/>
        <w:numPr>
          <w:ilvl w:val="0"/>
          <w:numId w:val="19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C4720D">
        <w:rPr>
          <w:sz w:val="28"/>
          <w:szCs w:val="28"/>
        </w:rPr>
        <w:t>добровольностью, инициативностью и активностью всех участников (детей, родителей, педагогов), отсутствием жесткой регламентации</w:t>
      </w:r>
      <w:r w:rsidR="00D84BE6" w:rsidRPr="00C4720D">
        <w:rPr>
          <w:sz w:val="28"/>
          <w:szCs w:val="28"/>
        </w:rPr>
        <w:t>;</w:t>
      </w:r>
    </w:p>
    <w:p w:rsidR="00D84BE6" w:rsidRPr="00C4720D" w:rsidRDefault="000B30EF" w:rsidP="003F494D">
      <w:pPr>
        <w:pStyle w:val="af"/>
        <w:numPr>
          <w:ilvl w:val="0"/>
          <w:numId w:val="19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C4720D">
        <w:rPr>
          <w:sz w:val="28"/>
          <w:szCs w:val="28"/>
        </w:rPr>
        <w:t>развитие</w:t>
      </w:r>
      <w:r w:rsidR="00D84BE6" w:rsidRPr="00C4720D">
        <w:rPr>
          <w:sz w:val="28"/>
          <w:szCs w:val="28"/>
        </w:rPr>
        <w:t>м</w:t>
      </w:r>
      <w:r w:rsidRPr="00C4720D">
        <w:rPr>
          <w:sz w:val="28"/>
          <w:szCs w:val="28"/>
        </w:rPr>
        <w:t xml:space="preserve"> творческих способносте</w:t>
      </w:r>
      <w:r w:rsidR="00D84BE6" w:rsidRPr="00C4720D">
        <w:rPr>
          <w:sz w:val="28"/>
          <w:szCs w:val="28"/>
        </w:rPr>
        <w:t>й обучающихся через сочетание</w:t>
      </w:r>
      <w:r w:rsidRPr="00C4720D">
        <w:rPr>
          <w:sz w:val="28"/>
          <w:szCs w:val="28"/>
        </w:rPr>
        <w:t xml:space="preserve"> различны</w:t>
      </w:r>
      <w:r w:rsidR="00D84BE6" w:rsidRPr="00C4720D">
        <w:rPr>
          <w:sz w:val="28"/>
          <w:szCs w:val="28"/>
        </w:rPr>
        <w:t xml:space="preserve">х </w:t>
      </w:r>
      <w:r w:rsidRPr="00C4720D">
        <w:rPr>
          <w:sz w:val="28"/>
          <w:szCs w:val="28"/>
        </w:rPr>
        <w:t>направлени</w:t>
      </w:r>
      <w:r w:rsidR="00D84BE6" w:rsidRPr="00C4720D">
        <w:rPr>
          <w:sz w:val="28"/>
          <w:szCs w:val="28"/>
        </w:rPr>
        <w:t>й</w:t>
      </w:r>
      <w:r w:rsidRPr="00C4720D">
        <w:rPr>
          <w:sz w:val="28"/>
          <w:szCs w:val="28"/>
        </w:rPr>
        <w:t xml:space="preserve"> и форм</w:t>
      </w:r>
      <w:r w:rsidR="00D84BE6" w:rsidRPr="00C4720D">
        <w:rPr>
          <w:sz w:val="28"/>
          <w:szCs w:val="28"/>
        </w:rPr>
        <w:t xml:space="preserve"> деятельности</w:t>
      </w:r>
      <w:r w:rsidRPr="00C4720D">
        <w:rPr>
          <w:sz w:val="28"/>
          <w:szCs w:val="28"/>
        </w:rPr>
        <w:t>;</w:t>
      </w:r>
    </w:p>
    <w:p w:rsidR="00D84BE6" w:rsidRPr="00C4720D" w:rsidRDefault="00D84BE6" w:rsidP="003F494D">
      <w:pPr>
        <w:pStyle w:val="af"/>
        <w:numPr>
          <w:ilvl w:val="0"/>
          <w:numId w:val="19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C4720D">
        <w:rPr>
          <w:sz w:val="28"/>
          <w:szCs w:val="28"/>
        </w:rPr>
        <w:t xml:space="preserve">отсутствием </w:t>
      </w:r>
      <w:r w:rsidR="000B30EF" w:rsidRPr="00C4720D">
        <w:rPr>
          <w:sz w:val="28"/>
          <w:szCs w:val="28"/>
        </w:rPr>
        <w:t>формал</w:t>
      </w:r>
      <w:r w:rsidRPr="00C4720D">
        <w:rPr>
          <w:sz w:val="28"/>
          <w:szCs w:val="28"/>
        </w:rPr>
        <w:t>изма в организации занятий;</w:t>
      </w:r>
    </w:p>
    <w:p w:rsidR="00D84BE6" w:rsidRPr="00C4720D" w:rsidRDefault="00D84BE6" w:rsidP="003F494D">
      <w:pPr>
        <w:pStyle w:val="af"/>
        <w:numPr>
          <w:ilvl w:val="0"/>
          <w:numId w:val="19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C4720D">
        <w:rPr>
          <w:sz w:val="28"/>
          <w:szCs w:val="28"/>
        </w:rPr>
        <w:t>комфортными условиями общения и взаимодействия.</w:t>
      </w:r>
      <w:r w:rsidR="00201AAC" w:rsidRPr="00C4720D">
        <w:rPr>
          <w:sz w:val="28"/>
          <w:szCs w:val="28"/>
        </w:rPr>
        <w:t xml:space="preserve"> </w:t>
      </w:r>
    </w:p>
    <w:p w:rsidR="00201AAC" w:rsidRPr="00D56EC9" w:rsidRDefault="00201AAC" w:rsidP="00230796">
      <w:pPr>
        <w:pStyle w:val="af8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6EC9">
        <w:rPr>
          <w:rFonts w:ascii="Times New Roman" w:hAnsi="Times New Roman"/>
          <w:sz w:val="28"/>
          <w:szCs w:val="28"/>
        </w:rPr>
        <w:t xml:space="preserve">Деятельностью учреждения дополнительного образования охвачены </w:t>
      </w:r>
      <w:r w:rsidR="00AE7CA5" w:rsidRPr="00D56EC9">
        <w:rPr>
          <w:rFonts w:ascii="Times New Roman" w:hAnsi="Times New Roman"/>
          <w:sz w:val="28"/>
          <w:szCs w:val="28"/>
        </w:rPr>
        <w:t>более 4</w:t>
      </w:r>
      <w:r w:rsidR="00D020F0">
        <w:rPr>
          <w:rFonts w:ascii="Times New Roman" w:hAnsi="Times New Roman"/>
          <w:sz w:val="28"/>
          <w:szCs w:val="28"/>
        </w:rPr>
        <w:t>2</w:t>
      </w:r>
      <w:r w:rsidR="00485818">
        <w:rPr>
          <w:rFonts w:ascii="Times New Roman" w:hAnsi="Times New Roman"/>
          <w:sz w:val="28"/>
          <w:szCs w:val="28"/>
        </w:rPr>
        <w:t>00</w:t>
      </w:r>
      <w:r w:rsidR="00AE7CA5" w:rsidRPr="00D56EC9">
        <w:rPr>
          <w:rFonts w:ascii="Times New Roman" w:hAnsi="Times New Roman"/>
          <w:sz w:val="28"/>
          <w:szCs w:val="28"/>
        </w:rPr>
        <w:t xml:space="preserve"> детей, </w:t>
      </w:r>
      <w:r w:rsidR="00BB0E31" w:rsidRPr="00D56EC9">
        <w:rPr>
          <w:rFonts w:ascii="Times New Roman" w:hAnsi="Times New Roman"/>
          <w:sz w:val="28"/>
          <w:szCs w:val="28"/>
        </w:rPr>
        <w:t>среди них</w:t>
      </w:r>
      <w:r w:rsidR="00AE7CA5" w:rsidRPr="00D56EC9">
        <w:rPr>
          <w:rFonts w:ascii="Times New Roman" w:hAnsi="Times New Roman"/>
          <w:sz w:val="28"/>
          <w:szCs w:val="28"/>
        </w:rPr>
        <w:t xml:space="preserve"> </w:t>
      </w:r>
      <w:r w:rsidRPr="00D56EC9">
        <w:rPr>
          <w:rFonts w:ascii="Times New Roman" w:hAnsi="Times New Roman"/>
          <w:sz w:val="28"/>
          <w:szCs w:val="28"/>
        </w:rPr>
        <w:t>обычные</w:t>
      </w:r>
      <w:r w:rsidR="00BB0E31" w:rsidRPr="00D56EC9">
        <w:rPr>
          <w:rFonts w:ascii="Times New Roman" w:hAnsi="Times New Roman"/>
          <w:sz w:val="28"/>
          <w:szCs w:val="28"/>
        </w:rPr>
        <w:t xml:space="preserve"> дети</w:t>
      </w:r>
      <w:r w:rsidRPr="00D56EC9">
        <w:rPr>
          <w:rFonts w:ascii="Times New Roman" w:hAnsi="Times New Roman"/>
          <w:sz w:val="28"/>
          <w:szCs w:val="28"/>
        </w:rPr>
        <w:t xml:space="preserve"> (педагогическая норма), одаренные, с ограниченными возможностями здоровья, из состоятельных и малообеспеченных семей, </w:t>
      </w:r>
      <w:r w:rsidR="00F5584E" w:rsidRPr="00D56EC9">
        <w:rPr>
          <w:rFonts w:ascii="Times New Roman" w:hAnsi="Times New Roman"/>
          <w:sz w:val="28"/>
          <w:szCs w:val="28"/>
        </w:rPr>
        <w:t>из неблагополучных семей, из них:</w:t>
      </w:r>
      <w:r w:rsidRPr="00D56EC9">
        <w:rPr>
          <w:rFonts w:ascii="Times New Roman" w:hAnsi="Times New Roman"/>
          <w:sz w:val="28"/>
          <w:szCs w:val="28"/>
        </w:rPr>
        <w:tab/>
      </w:r>
    </w:p>
    <w:p w:rsidR="00201AAC" w:rsidRPr="00D56EC9" w:rsidRDefault="00201AAC" w:rsidP="003F494D">
      <w:pPr>
        <w:pStyle w:val="af8"/>
        <w:numPr>
          <w:ilvl w:val="0"/>
          <w:numId w:val="20"/>
        </w:numPr>
        <w:tabs>
          <w:tab w:val="left" w:pos="-284"/>
        </w:tabs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D56EC9">
        <w:rPr>
          <w:rFonts w:ascii="Times New Roman" w:hAnsi="Times New Roman"/>
          <w:sz w:val="28"/>
          <w:szCs w:val="28"/>
        </w:rPr>
        <w:t>дети с ослабленным здоровьем и ограниченными возможностями –</w:t>
      </w:r>
      <w:r w:rsidR="00AE7CA5" w:rsidRPr="00D56EC9">
        <w:rPr>
          <w:rFonts w:ascii="Times New Roman" w:hAnsi="Times New Roman"/>
          <w:sz w:val="28"/>
          <w:szCs w:val="28"/>
        </w:rPr>
        <w:t xml:space="preserve"> </w:t>
      </w:r>
      <w:r w:rsidR="00D020F0">
        <w:rPr>
          <w:rFonts w:ascii="Times New Roman" w:hAnsi="Times New Roman"/>
          <w:sz w:val="28"/>
          <w:szCs w:val="28"/>
        </w:rPr>
        <w:t>2</w:t>
      </w:r>
      <w:r w:rsidRPr="00D56EC9">
        <w:rPr>
          <w:rFonts w:ascii="Times New Roman" w:hAnsi="Times New Roman"/>
          <w:sz w:val="28"/>
          <w:szCs w:val="28"/>
        </w:rPr>
        <w:t xml:space="preserve"> %;</w:t>
      </w:r>
    </w:p>
    <w:p w:rsidR="00201AAC" w:rsidRPr="00D56EC9" w:rsidRDefault="00201AAC" w:rsidP="003F494D">
      <w:pPr>
        <w:pStyle w:val="af8"/>
        <w:numPr>
          <w:ilvl w:val="0"/>
          <w:numId w:val="20"/>
        </w:numPr>
        <w:tabs>
          <w:tab w:val="left" w:pos="-284"/>
        </w:tabs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D56EC9">
        <w:rPr>
          <w:rFonts w:ascii="Times New Roman" w:hAnsi="Times New Roman"/>
          <w:sz w:val="28"/>
          <w:szCs w:val="28"/>
        </w:rPr>
        <w:t xml:space="preserve">подростков  «группы риска» - </w:t>
      </w:r>
      <w:r w:rsidR="00D020F0">
        <w:rPr>
          <w:rFonts w:ascii="Times New Roman" w:hAnsi="Times New Roman"/>
          <w:sz w:val="28"/>
          <w:szCs w:val="28"/>
        </w:rPr>
        <w:t>3</w:t>
      </w:r>
      <w:r w:rsidRPr="00D56EC9">
        <w:rPr>
          <w:rFonts w:ascii="Times New Roman" w:hAnsi="Times New Roman"/>
          <w:sz w:val="28"/>
          <w:szCs w:val="28"/>
        </w:rPr>
        <w:t xml:space="preserve"> %;</w:t>
      </w:r>
    </w:p>
    <w:p w:rsidR="00AE7CA5" w:rsidRPr="00D56EC9" w:rsidRDefault="00201AAC" w:rsidP="003F494D">
      <w:pPr>
        <w:pStyle w:val="af8"/>
        <w:numPr>
          <w:ilvl w:val="0"/>
          <w:numId w:val="20"/>
        </w:numPr>
        <w:tabs>
          <w:tab w:val="left" w:pos="-284"/>
        </w:tabs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D56EC9">
        <w:rPr>
          <w:rFonts w:ascii="Times New Roman" w:hAnsi="Times New Roman"/>
          <w:sz w:val="28"/>
          <w:szCs w:val="28"/>
        </w:rPr>
        <w:t xml:space="preserve">дети из неполных, малообеспеченных и многодетных семей составляют </w:t>
      </w:r>
      <w:r w:rsidR="00AE7CA5" w:rsidRPr="00D56EC9">
        <w:rPr>
          <w:rFonts w:ascii="Times New Roman" w:hAnsi="Times New Roman"/>
          <w:sz w:val="28"/>
          <w:szCs w:val="28"/>
        </w:rPr>
        <w:t>3</w:t>
      </w:r>
      <w:r w:rsidR="00D020F0">
        <w:rPr>
          <w:rFonts w:ascii="Times New Roman" w:hAnsi="Times New Roman"/>
          <w:sz w:val="28"/>
          <w:szCs w:val="28"/>
        </w:rPr>
        <w:t>8</w:t>
      </w:r>
      <w:r w:rsidR="00AE7CA5" w:rsidRPr="00D56EC9">
        <w:rPr>
          <w:rFonts w:ascii="Times New Roman" w:hAnsi="Times New Roman"/>
          <w:sz w:val="28"/>
          <w:szCs w:val="28"/>
        </w:rPr>
        <w:t xml:space="preserve"> </w:t>
      </w:r>
      <w:r w:rsidR="00F5584E" w:rsidRPr="00D56EC9">
        <w:rPr>
          <w:rFonts w:ascii="Times New Roman" w:hAnsi="Times New Roman"/>
          <w:sz w:val="28"/>
          <w:szCs w:val="28"/>
        </w:rPr>
        <w:t>%</w:t>
      </w:r>
      <w:r w:rsidR="00AE7CA5" w:rsidRPr="00D56EC9">
        <w:rPr>
          <w:rFonts w:ascii="Times New Roman" w:hAnsi="Times New Roman"/>
          <w:sz w:val="28"/>
          <w:szCs w:val="28"/>
        </w:rPr>
        <w:t>;</w:t>
      </w:r>
    </w:p>
    <w:p w:rsidR="00201AAC" w:rsidRPr="00D56EC9" w:rsidRDefault="00AE7CA5" w:rsidP="003F494D">
      <w:pPr>
        <w:pStyle w:val="af8"/>
        <w:numPr>
          <w:ilvl w:val="0"/>
          <w:numId w:val="20"/>
        </w:numPr>
        <w:tabs>
          <w:tab w:val="left" w:pos="-284"/>
        </w:tabs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D56EC9">
        <w:rPr>
          <w:rFonts w:ascii="Times New Roman" w:hAnsi="Times New Roman"/>
          <w:sz w:val="28"/>
          <w:szCs w:val="28"/>
        </w:rPr>
        <w:t xml:space="preserve">одаренных детей – </w:t>
      </w:r>
      <w:r w:rsidR="00D020F0">
        <w:rPr>
          <w:rFonts w:ascii="Times New Roman" w:hAnsi="Times New Roman"/>
          <w:sz w:val="28"/>
          <w:szCs w:val="28"/>
        </w:rPr>
        <w:t>4</w:t>
      </w:r>
      <w:r w:rsidRPr="00D56EC9">
        <w:rPr>
          <w:rFonts w:ascii="Times New Roman" w:hAnsi="Times New Roman"/>
          <w:sz w:val="28"/>
          <w:szCs w:val="28"/>
        </w:rPr>
        <w:t>,4%.</w:t>
      </w:r>
    </w:p>
    <w:p w:rsidR="00201AAC" w:rsidRPr="00D56EC9" w:rsidRDefault="00201AAC" w:rsidP="00230796">
      <w:pPr>
        <w:pStyle w:val="af"/>
        <w:ind w:left="-567" w:firstLine="851"/>
        <w:jc w:val="both"/>
        <w:rPr>
          <w:sz w:val="28"/>
          <w:szCs w:val="28"/>
        </w:rPr>
      </w:pPr>
      <w:r w:rsidRPr="00D56EC9">
        <w:rPr>
          <w:sz w:val="28"/>
          <w:szCs w:val="28"/>
        </w:rPr>
        <w:t xml:space="preserve">По возрастному составу: дошкольники, младшие школьники, учащиеся среднего школьного возраста, старшеклассники, </w:t>
      </w:r>
      <w:r w:rsidR="00F5584E" w:rsidRPr="00D56EC9">
        <w:rPr>
          <w:sz w:val="28"/>
          <w:szCs w:val="28"/>
        </w:rPr>
        <w:t>юноши и девушки. Среди них:</w:t>
      </w:r>
    </w:p>
    <w:p w:rsidR="00AE7CA5" w:rsidRPr="00C4720D" w:rsidRDefault="00D020F0" w:rsidP="003F494D">
      <w:pPr>
        <w:pStyle w:val="af"/>
        <w:numPr>
          <w:ilvl w:val="0"/>
          <w:numId w:val="21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>
        <w:rPr>
          <w:sz w:val="28"/>
          <w:szCs w:val="28"/>
        </w:rPr>
        <w:t>68,3</w:t>
      </w:r>
      <w:r w:rsidR="00F5584E" w:rsidRPr="00C4720D">
        <w:rPr>
          <w:sz w:val="28"/>
          <w:szCs w:val="28"/>
        </w:rPr>
        <w:t xml:space="preserve"> %  дети </w:t>
      </w:r>
      <w:r w:rsidR="00AE7CA5" w:rsidRPr="00C4720D">
        <w:rPr>
          <w:sz w:val="28"/>
          <w:szCs w:val="28"/>
        </w:rPr>
        <w:t>5 - 9 лет</w:t>
      </w:r>
      <w:r w:rsidR="00BB0E31" w:rsidRPr="00C4720D">
        <w:rPr>
          <w:sz w:val="28"/>
          <w:szCs w:val="28"/>
        </w:rPr>
        <w:t>;</w:t>
      </w:r>
    </w:p>
    <w:p w:rsidR="00BB0E31" w:rsidRPr="00C4720D" w:rsidRDefault="00D020F0" w:rsidP="003F494D">
      <w:pPr>
        <w:pStyle w:val="af"/>
        <w:numPr>
          <w:ilvl w:val="0"/>
          <w:numId w:val="21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F5584E" w:rsidRPr="00C4720D">
        <w:rPr>
          <w:sz w:val="28"/>
          <w:szCs w:val="28"/>
        </w:rPr>
        <w:t xml:space="preserve">, 4% - </w:t>
      </w:r>
      <w:r w:rsidR="00BB0E31" w:rsidRPr="00C4720D">
        <w:rPr>
          <w:sz w:val="28"/>
          <w:szCs w:val="28"/>
        </w:rPr>
        <w:t>10-14 лет;</w:t>
      </w:r>
    </w:p>
    <w:p w:rsidR="00BB0E31" w:rsidRPr="00C4720D" w:rsidRDefault="00F5584E" w:rsidP="003F494D">
      <w:pPr>
        <w:pStyle w:val="af"/>
        <w:numPr>
          <w:ilvl w:val="0"/>
          <w:numId w:val="21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C4720D">
        <w:rPr>
          <w:sz w:val="28"/>
          <w:szCs w:val="28"/>
        </w:rPr>
        <w:t xml:space="preserve">9 % - </w:t>
      </w:r>
      <w:r w:rsidR="00BB0E31" w:rsidRPr="00C4720D">
        <w:rPr>
          <w:sz w:val="28"/>
          <w:szCs w:val="28"/>
        </w:rPr>
        <w:t>15-18 лет</w:t>
      </w:r>
      <w:r w:rsidRPr="00C4720D">
        <w:rPr>
          <w:sz w:val="28"/>
          <w:szCs w:val="28"/>
        </w:rPr>
        <w:t>;</w:t>
      </w:r>
      <w:r w:rsidR="00BB0E31" w:rsidRPr="00C4720D">
        <w:rPr>
          <w:sz w:val="28"/>
          <w:szCs w:val="28"/>
        </w:rPr>
        <w:t xml:space="preserve"> </w:t>
      </w:r>
    </w:p>
    <w:p w:rsidR="001D4D5E" w:rsidRPr="00C4720D" w:rsidRDefault="00F5584E" w:rsidP="003F494D">
      <w:pPr>
        <w:pStyle w:val="af"/>
        <w:numPr>
          <w:ilvl w:val="0"/>
          <w:numId w:val="21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C4720D">
        <w:rPr>
          <w:sz w:val="28"/>
          <w:szCs w:val="28"/>
        </w:rPr>
        <w:t>0,</w:t>
      </w:r>
      <w:r w:rsidR="00D020F0">
        <w:rPr>
          <w:sz w:val="28"/>
          <w:szCs w:val="28"/>
        </w:rPr>
        <w:t>3</w:t>
      </w:r>
      <w:r w:rsidRPr="00C4720D">
        <w:rPr>
          <w:sz w:val="28"/>
          <w:szCs w:val="28"/>
        </w:rPr>
        <w:t>% - 18-21 год</w:t>
      </w:r>
      <w:r w:rsidR="00BB0E31" w:rsidRPr="00C4720D">
        <w:rPr>
          <w:sz w:val="28"/>
          <w:szCs w:val="28"/>
        </w:rPr>
        <w:t>.</w:t>
      </w:r>
    </w:p>
    <w:p w:rsidR="00201AAC" w:rsidRPr="00D56EC9" w:rsidRDefault="001D4D5E" w:rsidP="00230796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56EC9">
        <w:rPr>
          <w:rFonts w:ascii="Times New Roman" w:hAnsi="Times New Roman"/>
          <w:color w:val="000000"/>
          <w:sz w:val="28"/>
          <w:szCs w:val="28"/>
        </w:rPr>
        <w:t xml:space="preserve">Ожидаемые результаты </w:t>
      </w:r>
      <w:r w:rsidR="00201AAC" w:rsidRPr="00D56EC9">
        <w:rPr>
          <w:rFonts w:ascii="Times New Roman" w:hAnsi="Times New Roman"/>
          <w:color w:val="000000"/>
          <w:sz w:val="28"/>
          <w:szCs w:val="28"/>
        </w:rPr>
        <w:t xml:space="preserve">всего многообразия  воспитательно-образовательных воздействий на личность </w:t>
      </w:r>
      <w:r w:rsidR="000606EA" w:rsidRPr="000606EA">
        <w:rPr>
          <w:rFonts w:ascii="Times New Roman" w:hAnsi="Times New Roman"/>
          <w:sz w:val="28"/>
          <w:szCs w:val="28"/>
        </w:rPr>
        <w:t>обучающ</w:t>
      </w:r>
      <w:r w:rsidR="000606EA">
        <w:rPr>
          <w:rFonts w:ascii="Times New Roman" w:hAnsi="Times New Roman"/>
          <w:sz w:val="28"/>
          <w:szCs w:val="28"/>
        </w:rPr>
        <w:t>егося</w:t>
      </w:r>
      <w:r w:rsidRPr="00D56EC9">
        <w:rPr>
          <w:rFonts w:ascii="Times New Roman" w:hAnsi="Times New Roman"/>
          <w:color w:val="000000"/>
          <w:sz w:val="28"/>
          <w:szCs w:val="28"/>
        </w:rPr>
        <w:t xml:space="preserve"> отслеживаются систематически</w:t>
      </w:r>
      <w:r w:rsidR="00201AAC" w:rsidRPr="00D56EC9">
        <w:rPr>
          <w:rFonts w:ascii="Times New Roman" w:hAnsi="Times New Roman"/>
          <w:color w:val="000000"/>
          <w:sz w:val="28"/>
          <w:szCs w:val="28"/>
        </w:rPr>
        <w:t xml:space="preserve"> на каждом </w:t>
      </w:r>
      <w:r w:rsidRPr="00D56EC9">
        <w:rPr>
          <w:rFonts w:ascii="Times New Roman" w:hAnsi="Times New Roman"/>
          <w:color w:val="000000"/>
          <w:sz w:val="28"/>
          <w:szCs w:val="28"/>
        </w:rPr>
        <w:t>этапе УВП</w:t>
      </w:r>
      <w:r w:rsidR="00201AAC" w:rsidRPr="00D56EC9">
        <w:rPr>
          <w:rFonts w:ascii="Times New Roman" w:hAnsi="Times New Roman"/>
          <w:color w:val="000000"/>
          <w:sz w:val="28"/>
          <w:szCs w:val="28"/>
        </w:rPr>
        <w:t>.</w:t>
      </w:r>
    </w:p>
    <w:p w:rsidR="00201AAC" w:rsidRPr="00D56EC9" w:rsidRDefault="001D4D5E" w:rsidP="00230796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56EC9">
        <w:rPr>
          <w:rFonts w:ascii="Times New Roman" w:hAnsi="Times New Roman"/>
          <w:color w:val="000000"/>
          <w:sz w:val="28"/>
          <w:szCs w:val="28"/>
        </w:rPr>
        <w:t xml:space="preserve">После успешного усвоения образовательной программы каждый </w:t>
      </w:r>
      <w:r w:rsidR="000606EA" w:rsidRPr="000606EA">
        <w:rPr>
          <w:rFonts w:ascii="Times New Roman" w:hAnsi="Times New Roman"/>
          <w:sz w:val="28"/>
          <w:szCs w:val="28"/>
        </w:rPr>
        <w:t>обучающ</w:t>
      </w:r>
      <w:r w:rsidR="000606EA">
        <w:rPr>
          <w:rFonts w:ascii="Times New Roman" w:hAnsi="Times New Roman"/>
          <w:sz w:val="28"/>
          <w:szCs w:val="28"/>
        </w:rPr>
        <w:t>ийся</w:t>
      </w:r>
      <w:r w:rsidRPr="00D56EC9">
        <w:rPr>
          <w:rFonts w:ascii="Times New Roman" w:hAnsi="Times New Roman"/>
          <w:color w:val="000000"/>
          <w:sz w:val="28"/>
          <w:szCs w:val="28"/>
        </w:rPr>
        <w:t xml:space="preserve"> получает статус </w:t>
      </w:r>
      <w:r w:rsidR="00201AAC" w:rsidRPr="00D56EC9">
        <w:rPr>
          <w:rFonts w:ascii="Times New Roman" w:hAnsi="Times New Roman"/>
          <w:color w:val="000000"/>
          <w:sz w:val="28"/>
          <w:szCs w:val="28"/>
        </w:rPr>
        <w:t>Выпускник</w:t>
      </w:r>
      <w:r w:rsidRPr="00D56EC9">
        <w:rPr>
          <w:rFonts w:ascii="Times New Roman" w:hAnsi="Times New Roman"/>
          <w:color w:val="000000"/>
          <w:sz w:val="28"/>
          <w:szCs w:val="28"/>
        </w:rPr>
        <w:t>а</w:t>
      </w:r>
      <w:r w:rsidR="00201AAC" w:rsidRPr="00D56E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56EC9">
        <w:rPr>
          <w:rFonts w:ascii="Times New Roman" w:hAnsi="Times New Roman"/>
          <w:color w:val="000000"/>
          <w:sz w:val="28"/>
          <w:szCs w:val="28"/>
        </w:rPr>
        <w:t>с получением официального свидетельства о получении дополнительного образования с перечнем приобретенных компетенций</w:t>
      </w:r>
      <w:r w:rsidR="00201AAC" w:rsidRPr="00D56EC9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201AAC" w:rsidRPr="00D56EC9" w:rsidRDefault="00201AAC" w:rsidP="00230796">
      <w:pPr>
        <w:spacing w:after="0" w:line="240" w:lineRule="auto"/>
        <w:jc w:val="both"/>
        <w:rPr>
          <w:rFonts w:ascii="Times New Roman" w:hAnsi="Times New Roman"/>
          <w:bCs/>
          <w:caps/>
          <w:color w:val="000000"/>
          <w:sz w:val="28"/>
          <w:szCs w:val="28"/>
        </w:rPr>
      </w:pPr>
      <w:r w:rsidRPr="00D56EC9">
        <w:rPr>
          <w:rFonts w:ascii="Times New Roman" w:hAnsi="Times New Roman"/>
          <w:b/>
          <w:sz w:val="28"/>
          <w:szCs w:val="28"/>
        </w:rPr>
        <w:t xml:space="preserve">  </w:t>
      </w:r>
    </w:p>
    <w:p w:rsidR="00201AAC" w:rsidRPr="007E362A" w:rsidRDefault="00315C38" w:rsidP="0023079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E362A">
        <w:rPr>
          <w:rFonts w:ascii="Times New Roman" w:hAnsi="Times New Roman"/>
          <w:b/>
          <w:sz w:val="28"/>
          <w:szCs w:val="28"/>
        </w:rPr>
        <w:t xml:space="preserve">3.3. </w:t>
      </w:r>
      <w:r w:rsidR="00201AAC" w:rsidRPr="007E362A">
        <w:rPr>
          <w:rFonts w:ascii="Times New Roman" w:hAnsi="Times New Roman"/>
          <w:b/>
          <w:sz w:val="28"/>
          <w:szCs w:val="28"/>
        </w:rPr>
        <w:t>Воспитательная деятельность</w:t>
      </w:r>
    </w:p>
    <w:p w:rsidR="00CD12DB" w:rsidRPr="00D56EC9" w:rsidRDefault="00CD12DB" w:rsidP="00230796">
      <w:pPr>
        <w:pStyle w:val="af"/>
        <w:ind w:left="-567" w:firstLine="709"/>
        <w:jc w:val="both"/>
        <w:rPr>
          <w:sz w:val="28"/>
          <w:szCs w:val="28"/>
        </w:rPr>
      </w:pPr>
      <w:r w:rsidRPr="00D56EC9">
        <w:rPr>
          <w:sz w:val="28"/>
          <w:szCs w:val="28"/>
        </w:rPr>
        <w:t xml:space="preserve">Воспитание в ЦРТДЮ «Созвездие» - это творческий целенаправленный процесс совместной выработки ценностей, норм, задач социальной деятельности через сотрудничество и сотворчество поколений. </w:t>
      </w:r>
      <w:r w:rsidR="001D4D5E" w:rsidRPr="00D56EC9">
        <w:rPr>
          <w:sz w:val="28"/>
          <w:szCs w:val="28"/>
        </w:rPr>
        <w:t>Основа</w:t>
      </w:r>
      <w:r w:rsidRPr="00D56EC9">
        <w:rPr>
          <w:sz w:val="28"/>
          <w:szCs w:val="28"/>
        </w:rPr>
        <w:t xml:space="preserve">  воспитания в ЦРТДЮ – ценностные отношения, которые проявляются в содержательной воспитательной деятельности педагога и обучающегося посредством субъект-субъектных отношений. </w:t>
      </w:r>
    </w:p>
    <w:p w:rsidR="007B0134" w:rsidRPr="00D56EC9" w:rsidRDefault="007B0134" w:rsidP="00230796">
      <w:pPr>
        <w:pStyle w:val="af"/>
        <w:ind w:left="-567" w:firstLine="709"/>
        <w:jc w:val="both"/>
        <w:rPr>
          <w:color w:val="000000"/>
          <w:sz w:val="28"/>
          <w:szCs w:val="28"/>
        </w:rPr>
      </w:pPr>
      <w:r w:rsidRPr="00D56EC9">
        <w:rPr>
          <w:color w:val="000000"/>
          <w:sz w:val="28"/>
          <w:szCs w:val="28"/>
        </w:rPr>
        <w:lastRenderedPageBreak/>
        <w:t>Особенностью воспитательной системы социального творчества является, что этот планомерный процесс развития ребенка учитывает добровольный выбор ребенка социально значимой и творческой деятельности в содружестве со сверстниками, родителями и педагогами.</w:t>
      </w:r>
    </w:p>
    <w:p w:rsidR="00CD12DB" w:rsidRPr="00D56EC9" w:rsidRDefault="00CD12DB" w:rsidP="00230796">
      <w:pPr>
        <w:pStyle w:val="af"/>
        <w:ind w:left="-567" w:firstLine="567"/>
        <w:jc w:val="both"/>
        <w:rPr>
          <w:sz w:val="28"/>
          <w:szCs w:val="28"/>
        </w:rPr>
      </w:pPr>
      <w:r w:rsidRPr="00D56EC9">
        <w:rPr>
          <w:sz w:val="28"/>
          <w:szCs w:val="28"/>
        </w:rPr>
        <w:t xml:space="preserve">Стремясь к достижению цели, воспитательный процесс решает три основные задачи: </w:t>
      </w:r>
    </w:p>
    <w:p w:rsidR="00CD12DB" w:rsidRPr="003264E2" w:rsidRDefault="00CD12DB" w:rsidP="003F494D">
      <w:pPr>
        <w:pStyle w:val="af"/>
        <w:numPr>
          <w:ilvl w:val="0"/>
          <w:numId w:val="22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3264E2">
        <w:rPr>
          <w:sz w:val="28"/>
          <w:szCs w:val="28"/>
        </w:rPr>
        <w:t xml:space="preserve">Формирование </w:t>
      </w:r>
      <w:r w:rsidR="008C07B2" w:rsidRPr="003264E2">
        <w:rPr>
          <w:sz w:val="28"/>
          <w:szCs w:val="28"/>
        </w:rPr>
        <w:t xml:space="preserve"> ценностных ориентиров и </w:t>
      </w:r>
      <w:r w:rsidRPr="003264E2">
        <w:rPr>
          <w:sz w:val="28"/>
          <w:szCs w:val="28"/>
        </w:rPr>
        <w:t xml:space="preserve">мировоззрения. </w:t>
      </w:r>
    </w:p>
    <w:p w:rsidR="00CD12DB" w:rsidRPr="003264E2" w:rsidRDefault="00CD12DB" w:rsidP="003F494D">
      <w:pPr>
        <w:pStyle w:val="af"/>
        <w:numPr>
          <w:ilvl w:val="0"/>
          <w:numId w:val="22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3264E2">
        <w:rPr>
          <w:sz w:val="28"/>
          <w:szCs w:val="28"/>
        </w:rPr>
        <w:t>Приобщение к нормам культуры поведения</w:t>
      </w:r>
      <w:r w:rsidR="008C07B2" w:rsidRPr="003264E2">
        <w:rPr>
          <w:sz w:val="28"/>
          <w:szCs w:val="28"/>
        </w:rPr>
        <w:t xml:space="preserve"> современного общества</w:t>
      </w:r>
      <w:r w:rsidRPr="003264E2">
        <w:rPr>
          <w:sz w:val="28"/>
          <w:szCs w:val="28"/>
        </w:rPr>
        <w:t>.</w:t>
      </w:r>
    </w:p>
    <w:p w:rsidR="00CD12DB" w:rsidRPr="003264E2" w:rsidRDefault="008C07B2" w:rsidP="003F494D">
      <w:pPr>
        <w:pStyle w:val="af"/>
        <w:numPr>
          <w:ilvl w:val="0"/>
          <w:numId w:val="22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3264E2">
        <w:rPr>
          <w:sz w:val="28"/>
          <w:szCs w:val="28"/>
        </w:rPr>
        <w:t>Воспитание рационального отношения к умственному и физическому труду</w:t>
      </w:r>
      <w:r w:rsidR="00CD12DB" w:rsidRPr="003264E2">
        <w:rPr>
          <w:sz w:val="28"/>
          <w:szCs w:val="28"/>
        </w:rPr>
        <w:t xml:space="preserve"> правильного отношения к труду. </w:t>
      </w:r>
    </w:p>
    <w:p w:rsidR="00A05458" w:rsidRPr="00D56EC9" w:rsidRDefault="00A05458" w:rsidP="00230796">
      <w:pPr>
        <w:pStyle w:val="af"/>
        <w:ind w:left="-567" w:firstLine="425"/>
        <w:jc w:val="both"/>
        <w:rPr>
          <w:color w:val="000000"/>
          <w:sz w:val="28"/>
          <w:szCs w:val="28"/>
        </w:rPr>
      </w:pPr>
      <w:r w:rsidRPr="00D56EC9">
        <w:rPr>
          <w:color w:val="000000"/>
          <w:sz w:val="28"/>
          <w:szCs w:val="28"/>
        </w:rPr>
        <w:t>Системообразующая деятельность в Центре организуется одновременно на трех уровнях:</w:t>
      </w:r>
    </w:p>
    <w:p w:rsidR="00A05458" w:rsidRPr="003264E2" w:rsidRDefault="00A05458" w:rsidP="003F494D">
      <w:pPr>
        <w:pStyle w:val="af"/>
        <w:numPr>
          <w:ilvl w:val="0"/>
          <w:numId w:val="23"/>
        </w:numPr>
        <w:ind w:left="-426" w:firstLine="0"/>
        <w:jc w:val="both"/>
        <w:rPr>
          <w:color w:val="000000"/>
          <w:sz w:val="28"/>
          <w:szCs w:val="28"/>
        </w:rPr>
      </w:pPr>
      <w:r w:rsidRPr="003264E2">
        <w:rPr>
          <w:color w:val="000000"/>
          <w:sz w:val="28"/>
          <w:szCs w:val="28"/>
        </w:rPr>
        <w:t>первичный коллектив – детское объединение или комплексная структура;</w:t>
      </w:r>
    </w:p>
    <w:p w:rsidR="00A05458" w:rsidRPr="003264E2" w:rsidRDefault="00A05458" w:rsidP="003F494D">
      <w:pPr>
        <w:pStyle w:val="af"/>
        <w:numPr>
          <w:ilvl w:val="0"/>
          <w:numId w:val="23"/>
        </w:numPr>
        <w:ind w:left="-426" w:firstLine="0"/>
        <w:jc w:val="both"/>
        <w:rPr>
          <w:color w:val="000000"/>
          <w:sz w:val="28"/>
          <w:szCs w:val="28"/>
        </w:rPr>
      </w:pPr>
      <w:r w:rsidRPr="003264E2">
        <w:rPr>
          <w:color w:val="000000"/>
          <w:sz w:val="28"/>
          <w:szCs w:val="28"/>
        </w:rPr>
        <w:t>воспитательное пространство Центра;</w:t>
      </w:r>
    </w:p>
    <w:p w:rsidR="00A05458" w:rsidRPr="003264E2" w:rsidRDefault="00A05458" w:rsidP="003F494D">
      <w:pPr>
        <w:pStyle w:val="af"/>
        <w:numPr>
          <w:ilvl w:val="0"/>
          <w:numId w:val="23"/>
        </w:numPr>
        <w:ind w:left="-426" w:firstLine="0"/>
        <w:jc w:val="both"/>
        <w:rPr>
          <w:color w:val="000000"/>
          <w:sz w:val="28"/>
          <w:szCs w:val="28"/>
        </w:rPr>
      </w:pPr>
      <w:r w:rsidRPr="003264E2">
        <w:rPr>
          <w:color w:val="000000"/>
          <w:sz w:val="28"/>
          <w:szCs w:val="28"/>
        </w:rPr>
        <w:t>воспитательное пространство района и города.</w:t>
      </w:r>
    </w:p>
    <w:p w:rsidR="00CD12DB" w:rsidRPr="00D56EC9" w:rsidRDefault="00CD12DB" w:rsidP="00230796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6EC9">
        <w:rPr>
          <w:rFonts w:ascii="Times New Roman" w:hAnsi="Times New Roman"/>
          <w:sz w:val="28"/>
          <w:szCs w:val="28"/>
        </w:rPr>
        <w:t>Воспитательная деятельность ЦРТДЮ «Созвездие» предполагает следующие направления:</w:t>
      </w:r>
    </w:p>
    <w:p w:rsidR="00CD12DB" w:rsidRPr="00D56EC9" w:rsidRDefault="00CD12DB" w:rsidP="00230796">
      <w:pPr>
        <w:pStyle w:val="af"/>
        <w:ind w:left="-567"/>
        <w:jc w:val="both"/>
        <w:rPr>
          <w:b/>
          <w:color w:val="000000"/>
          <w:sz w:val="28"/>
          <w:szCs w:val="28"/>
        </w:rPr>
      </w:pPr>
      <w:r w:rsidRPr="00D56EC9">
        <w:rPr>
          <w:b/>
          <w:i/>
          <w:color w:val="000000"/>
          <w:sz w:val="28"/>
          <w:szCs w:val="28"/>
        </w:rPr>
        <w:t>социальн</w:t>
      </w:r>
      <w:r w:rsidR="008C07B2" w:rsidRPr="00D56EC9">
        <w:rPr>
          <w:b/>
          <w:i/>
          <w:color w:val="000000"/>
          <w:sz w:val="28"/>
          <w:szCs w:val="28"/>
        </w:rPr>
        <w:t>ую</w:t>
      </w:r>
      <w:r w:rsidRPr="00D56EC9">
        <w:rPr>
          <w:b/>
          <w:i/>
          <w:color w:val="000000"/>
          <w:sz w:val="28"/>
          <w:szCs w:val="28"/>
        </w:rPr>
        <w:t xml:space="preserve"> грамотност</w:t>
      </w:r>
      <w:r w:rsidR="008C07B2" w:rsidRPr="00D56EC9">
        <w:rPr>
          <w:b/>
          <w:i/>
          <w:color w:val="000000"/>
          <w:sz w:val="28"/>
          <w:szCs w:val="28"/>
        </w:rPr>
        <w:t xml:space="preserve">ь человека, приобретаемую </w:t>
      </w:r>
      <w:r w:rsidRPr="00D56EC9">
        <w:rPr>
          <w:b/>
          <w:i/>
          <w:color w:val="000000"/>
          <w:sz w:val="28"/>
          <w:szCs w:val="28"/>
        </w:rPr>
        <w:t xml:space="preserve"> через</w:t>
      </w:r>
      <w:r w:rsidRPr="00D56EC9">
        <w:rPr>
          <w:b/>
          <w:color w:val="000000"/>
          <w:sz w:val="28"/>
          <w:szCs w:val="28"/>
        </w:rPr>
        <w:t>:</w:t>
      </w:r>
    </w:p>
    <w:p w:rsidR="008C07B2" w:rsidRPr="003264E2" w:rsidRDefault="00CD12DB" w:rsidP="003F494D">
      <w:pPr>
        <w:pStyle w:val="af"/>
        <w:numPr>
          <w:ilvl w:val="0"/>
          <w:numId w:val="24"/>
        </w:numPr>
        <w:tabs>
          <w:tab w:val="left" w:pos="-284"/>
        </w:tabs>
        <w:ind w:left="-567" w:firstLine="0"/>
        <w:jc w:val="both"/>
        <w:rPr>
          <w:color w:val="000000"/>
          <w:sz w:val="28"/>
          <w:szCs w:val="28"/>
        </w:rPr>
      </w:pPr>
      <w:r w:rsidRPr="003264E2">
        <w:rPr>
          <w:color w:val="000000"/>
          <w:sz w:val="28"/>
          <w:szCs w:val="28"/>
        </w:rPr>
        <w:t xml:space="preserve">приобретение </w:t>
      </w:r>
      <w:r w:rsidR="00FC6511">
        <w:rPr>
          <w:color w:val="000000"/>
          <w:sz w:val="28"/>
          <w:szCs w:val="28"/>
        </w:rPr>
        <w:t>обучающимися</w:t>
      </w:r>
      <w:r w:rsidRPr="003264E2">
        <w:rPr>
          <w:color w:val="000000"/>
          <w:sz w:val="28"/>
          <w:szCs w:val="28"/>
        </w:rPr>
        <w:t xml:space="preserve"> социального знания, (знания об общественных нормах, об устройстве общества, социально одобряемых и неодобряемых форм</w:t>
      </w:r>
      <w:r w:rsidR="008C07B2" w:rsidRPr="003264E2">
        <w:rPr>
          <w:color w:val="000000"/>
          <w:sz w:val="28"/>
          <w:szCs w:val="28"/>
        </w:rPr>
        <w:t>ах поведения в обществе и т.д.);</w:t>
      </w:r>
    </w:p>
    <w:p w:rsidR="008C07B2" w:rsidRPr="003264E2" w:rsidRDefault="00CD12DB" w:rsidP="003F494D">
      <w:pPr>
        <w:pStyle w:val="af"/>
        <w:numPr>
          <w:ilvl w:val="0"/>
          <w:numId w:val="24"/>
        </w:numPr>
        <w:tabs>
          <w:tab w:val="left" w:pos="-284"/>
        </w:tabs>
        <w:ind w:left="-567" w:firstLine="0"/>
        <w:jc w:val="both"/>
        <w:rPr>
          <w:color w:val="000000"/>
          <w:sz w:val="28"/>
          <w:szCs w:val="28"/>
        </w:rPr>
      </w:pPr>
      <w:r w:rsidRPr="003264E2">
        <w:rPr>
          <w:color w:val="000000"/>
          <w:sz w:val="28"/>
          <w:szCs w:val="28"/>
        </w:rPr>
        <w:t>получение обуча</w:t>
      </w:r>
      <w:r w:rsidR="008C07B2" w:rsidRPr="003264E2">
        <w:rPr>
          <w:color w:val="000000"/>
          <w:sz w:val="28"/>
          <w:szCs w:val="28"/>
        </w:rPr>
        <w:t>ю</w:t>
      </w:r>
      <w:r w:rsidRPr="003264E2">
        <w:rPr>
          <w:color w:val="000000"/>
          <w:sz w:val="28"/>
          <w:szCs w:val="28"/>
        </w:rPr>
        <w:t xml:space="preserve">щимися  опыта переживания и позитивного отношения к базовым ценностям общества; </w:t>
      </w:r>
    </w:p>
    <w:p w:rsidR="00CD12DB" w:rsidRPr="003264E2" w:rsidRDefault="00CD12DB" w:rsidP="003F494D">
      <w:pPr>
        <w:pStyle w:val="af"/>
        <w:numPr>
          <w:ilvl w:val="0"/>
          <w:numId w:val="24"/>
        </w:numPr>
        <w:tabs>
          <w:tab w:val="left" w:pos="-284"/>
        </w:tabs>
        <w:ind w:left="-567" w:firstLine="0"/>
        <w:jc w:val="both"/>
        <w:rPr>
          <w:color w:val="000000"/>
          <w:sz w:val="28"/>
          <w:szCs w:val="28"/>
        </w:rPr>
      </w:pPr>
      <w:r w:rsidRPr="003264E2">
        <w:rPr>
          <w:color w:val="000000"/>
          <w:sz w:val="28"/>
          <w:szCs w:val="28"/>
        </w:rPr>
        <w:t>получение опыта самостоятельного общественного действия;</w:t>
      </w:r>
    </w:p>
    <w:p w:rsidR="00CD12DB" w:rsidRPr="003264E2" w:rsidRDefault="00CD12DB" w:rsidP="003F494D">
      <w:pPr>
        <w:pStyle w:val="af"/>
        <w:numPr>
          <w:ilvl w:val="0"/>
          <w:numId w:val="24"/>
        </w:numPr>
        <w:tabs>
          <w:tab w:val="left" w:pos="-284"/>
        </w:tabs>
        <w:ind w:left="-567" w:firstLine="0"/>
        <w:jc w:val="both"/>
        <w:rPr>
          <w:color w:val="000000"/>
          <w:sz w:val="28"/>
          <w:szCs w:val="28"/>
        </w:rPr>
      </w:pPr>
      <w:r w:rsidRPr="003264E2">
        <w:rPr>
          <w:color w:val="000000"/>
          <w:sz w:val="28"/>
          <w:szCs w:val="28"/>
        </w:rPr>
        <w:t xml:space="preserve">обеспечение выбора разных видов деятельности в </w:t>
      </w:r>
      <w:r w:rsidR="008C07B2" w:rsidRPr="003264E2">
        <w:rPr>
          <w:color w:val="000000"/>
          <w:sz w:val="28"/>
          <w:szCs w:val="28"/>
        </w:rPr>
        <w:t xml:space="preserve">предстоящей </w:t>
      </w:r>
      <w:r w:rsidRPr="003264E2">
        <w:rPr>
          <w:color w:val="000000"/>
          <w:sz w:val="28"/>
          <w:szCs w:val="28"/>
        </w:rPr>
        <w:t xml:space="preserve"> профессии.</w:t>
      </w:r>
    </w:p>
    <w:p w:rsidR="00CD12DB" w:rsidRPr="00D56EC9" w:rsidRDefault="00CD12DB" w:rsidP="00230796">
      <w:pPr>
        <w:pStyle w:val="af"/>
        <w:tabs>
          <w:tab w:val="left" w:pos="-284"/>
        </w:tabs>
        <w:ind w:left="-567"/>
        <w:jc w:val="both"/>
        <w:rPr>
          <w:b/>
          <w:i/>
          <w:sz w:val="28"/>
          <w:szCs w:val="28"/>
        </w:rPr>
      </w:pPr>
      <w:r w:rsidRPr="00D56EC9">
        <w:rPr>
          <w:b/>
          <w:i/>
          <w:color w:val="000000"/>
          <w:sz w:val="28"/>
          <w:szCs w:val="28"/>
        </w:rPr>
        <w:t>социальн</w:t>
      </w:r>
      <w:r w:rsidR="008C07B2" w:rsidRPr="00D56EC9">
        <w:rPr>
          <w:b/>
          <w:i/>
          <w:color w:val="000000"/>
          <w:sz w:val="28"/>
          <w:szCs w:val="28"/>
        </w:rPr>
        <w:t>ую</w:t>
      </w:r>
      <w:r w:rsidRPr="00D56EC9">
        <w:rPr>
          <w:b/>
          <w:i/>
          <w:color w:val="000000"/>
          <w:sz w:val="28"/>
          <w:szCs w:val="28"/>
        </w:rPr>
        <w:t xml:space="preserve"> активност</w:t>
      </w:r>
      <w:r w:rsidR="008C07B2" w:rsidRPr="00D56EC9">
        <w:rPr>
          <w:b/>
          <w:i/>
          <w:color w:val="000000"/>
          <w:sz w:val="28"/>
          <w:szCs w:val="28"/>
        </w:rPr>
        <w:t>ь</w:t>
      </w:r>
      <w:r w:rsidRPr="00D56EC9">
        <w:rPr>
          <w:b/>
          <w:i/>
          <w:color w:val="000000"/>
          <w:sz w:val="28"/>
          <w:szCs w:val="28"/>
        </w:rPr>
        <w:t xml:space="preserve"> через:</w:t>
      </w:r>
    </w:p>
    <w:p w:rsidR="00CD12DB" w:rsidRPr="003264E2" w:rsidRDefault="00CD12DB" w:rsidP="003F494D">
      <w:pPr>
        <w:pStyle w:val="af"/>
        <w:numPr>
          <w:ilvl w:val="0"/>
          <w:numId w:val="25"/>
        </w:numPr>
        <w:tabs>
          <w:tab w:val="left" w:pos="-284"/>
        </w:tabs>
        <w:ind w:left="-567" w:firstLine="0"/>
        <w:jc w:val="both"/>
        <w:rPr>
          <w:color w:val="000000"/>
          <w:sz w:val="28"/>
          <w:szCs w:val="28"/>
        </w:rPr>
      </w:pPr>
      <w:r w:rsidRPr="003264E2">
        <w:rPr>
          <w:color w:val="000000"/>
          <w:sz w:val="28"/>
          <w:szCs w:val="28"/>
        </w:rPr>
        <w:t>создание условий для личностного и интеллектуального роста каждого ребёнка, его самоопределения и самореализации;</w:t>
      </w:r>
    </w:p>
    <w:p w:rsidR="00CD12DB" w:rsidRPr="003264E2" w:rsidRDefault="00CD12DB" w:rsidP="003F494D">
      <w:pPr>
        <w:pStyle w:val="af"/>
        <w:numPr>
          <w:ilvl w:val="0"/>
          <w:numId w:val="25"/>
        </w:numPr>
        <w:tabs>
          <w:tab w:val="left" w:pos="-284"/>
        </w:tabs>
        <w:ind w:left="-567" w:firstLine="0"/>
        <w:jc w:val="both"/>
        <w:rPr>
          <w:color w:val="000000"/>
          <w:sz w:val="28"/>
          <w:szCs w:val="28"/>
        </w:rPr>
      </w:pPr>
      <w:r w:rsidRPr="003264E2">
        <w:rPr>
          <w:color w:val="000000"/>
          <w:sz w:val="28"/>
          <w:szCs w:val="28"/>
        </w:rPr>
        <w:t>приоритет вариативно-программного подхода в организации воспитательно</w:t>
      </w:r>
      <w:r w:rsidR="003254A2">
        <w:rPr>
          <w:color w:val="000000"/>
          <w:sz w:val="28"/>
          <w:szCs w:val="28"/>
        </w:rPr>
        <w:t xml:space="preserve"> </w:t>
      </w:r>
      <w:r w:rsidRPr="003264E2">
        <w:rPr>
          <w:color w:val="000000"/>
          <w:sz w:val="28"/>
          <w:szCs w:val="28"/>
        </w:rPr>
        <w:t>- образовательной деятельности на содержательном уровне;</w:t>
      </w:r>
    </w:p>
    <w:p w:rsidR="008C07B2" w:rsidRPr="003264E2" w:rsidRDefault="00CD12DB" w:rsidP="003F494D">
      <w:pPr>
        <w:pStyle w:val="af"/>
        <w:numPr>
          <w:ilvl w:val="0"/>
          <w:numId w:val="25"/>
        </w:numPr>
        <w:tabs>
          <w:tab w:val="left" w:pos="-284"/>
        </w:tabs>
        <w:ind w:left="-567" w:firstLine="0"/>
        <w:jc w:val="both"/>
        <w:rPr>
          <w:color w:val="000000"/>
          <w:sz w:val="28"/>
          <w:szCs w:val="28"/>
        </w:rPr>
      </w:pPr>
      <w:r w:rsidRPr="003264E2">
        <w:rPr>
          <w:color w:val="000000"/>
          <w:sz w:val="28"/>
          <w:szCs w:val="28"/>
        </w:rPr>
        <w:t xml:space="preserve">осуществление воспитания </w:t>
      </w:r>
      <w:r w:rsidR="008C07B2" w:rsidRPr="003264E2">
        <w:rPr>
          <w:color w:val="000000"/>
          <w:sz w:val="28"/>
          <w:szCs w:val="28"/>
        </w:rPr>
        <w:t>на основе</w:t>
      </w:r>
      <w:r w:rsidRPr="003264E2">
        <w:rPr>
          <w:color w:val="000000"/>
          <w:sz w:val="28"/>
          <w:szCs w:val="28"/>
        </w:rPr>
        <w:t xml:space="preserve"> суб</w:t>
      </w:r>
      <w:r w:rsidR="008C07B2" w:rsidRPr="003264E2">
        <w:rPr>
          <w:color w:val="000000"/>
          <w:sz w:val="28"/>
          <w:szCs w:val="28"/>
        </w:rPr>
        <w:t>ъект</w:t>
      </w:r>
      <w:r w:rsidR="003254A2">
        <w:rPr>
          <w:color w:val="000000"/>
          <w:sz w:val="28"/>
          <w:szCs w:val="28"/>
        </w:rPr>
        <w:t xml:space="preserve"> </w:t>
      </w:r>
      <w:r w:rsidR="008C07B2" w:rsidRPr="003264E2">
        <w:rPr>
          <w:color w:val="000000"/>
          <w:sz w:val="28"/>
          <w:szCs w:val="28"/>
        </w:rPr>
        <w:t>-</w:t>
      </w:r>
      <w:r w:rsidR="003254A2">
        <w:rPr>
          <w:color w:val="000000"/>
          <w:sz w:val="28"/>
          <w:szCs w:val="28"/>
        </w:rPr>
        <w:t xml:space="preserve"> </w:t>
      </w:r>
      <w:r w:rsidR="008C07B2" w:rsidRPr="003264E2">
        <w:rPr>
          <w:color w:val="000000"/>
          <w:sz w:val="28"/>
          <w:szCs w:val="28"/>
        </w:rPr>
        <w:t>субъектных отношений;</w:t>
      </w:r>
    </w:p>
    <w:p w:rsidR="008C07B2" w:rsidRPr="003264E2" w:rsidRDefault="00CD12DB" w:rsidP="003F494D">
      <w:pPr>
        <w:pStyle w:val="af"/>
        <w:numPr>
          <w:ilvl w:val="0"/>
          <w:numId w:val="25"/>
        </w:numPr>
        <w:tabs>
          <w:tab w:val="left" w:pos="-284"/>
        </w:tabs>
        <w:ind w:left="-567" w:firstLine="0"/>
        <w:jc w:val="both"/>
        <w:rPr>
          <w:color w:val="000000"/>
          <w:sz w:val="28"/>
          <w:szCs w:val="28"/>
        </w:rPr>
      </w:pPr>
      <w:r w:rsidRPr="003264E2">
        <w:rPr>
          <w:color w:val="000000"/>
          <w:sz w:val="28"/>
          <w:szCs w:val="28"/>
        </w:rPr>
        <w:t xml:space="preserve">внедрение коллективных творческих дел, вокруг которых концентрируется </w:t>
      </w:r>
      <w:r w:rsidR="00372E70">
        <w:rPr>
          <w:color w:val="000000"/>
          <w:sz w:val="28"/>
          <w:szCs w:val="28"/>
        </w:rPr>
        <w:t>обучающиеся</w:t>
      </w:r>
      <w:r w:rsidRPr="003264E2">
        <w:rPr>
          <w:color w:val="000000"/>
          <w:sz w:val="28"/>
          <w:szCs w:val="28"/>
        </w:rPr>
        <w:t>, педаг</w:t>
      </w:r>
      <w:r w:rsidR="008C07B2" w:rsidRPr="003264E2">
        <w:rPr>
          <w:color w:val="000000"/>
          <w:sz w:val="28"/>
          <w:szCs w:val="28"/>
        </w:rPr>
        <w:t xml:space="preserve">оги, </w:t>
      </w:r>
      <w:r w:rsidRPr="003264E2">
        <w:rPr>
          <w:color w:val="000000"/>
          <w:sz w:val="28"/>
          <w:szCs w:val="28"/>
        </w:rPr>
        <w:t>родител</w:t>
      </w:r>
      <w:r w:rsidR="008C07B2" w:rsidRPr="003264E2">
        <w:rPr>
          <w:color w:val="000000"/>
          <w:sz w:val="28"/>
          <w:szCs w:val="28"/>
        </w:rPr>
        <w:t>и;</w:t>
      </w:r>
    </w:p>
    <w:p w:rsidR="00CD12DB" w:rsidRPr="003264E2" w:rsidRDefault="00CD12DB" w:rsidP="003F494D">
      <w:pPr>
        <w:pStyle w:val="af"/>
        <w:numPr>
          <w:ilvl w:val="0"/>
          <w:numId w:val="25"/>
        </w:numPr>
        <w:tabs>
          <w:tab w:val="left" w:pos="-284"/>
        </w:tabs>
        <w:ind w:left="-567" w:firstLine="0"/>
        <w:jc w:val="both"/>
        <w:rPr>
          <w:color w:val="000000"/>
          <w:sz w:val="28"/>
          <w:szCs w:val="28"/>
        </w:rPr>
      </w:pPr>
      <w:r w:rsidRPr="003264E2">
        <w:rPr>
          <w:color w:val="000000"/>
          <w:sz w:val="28"/>
          <w:szCs w:val="28"/>
        </w:rPr>
        <w:t xml:space="preserve">формирование высокой степени активности </w:t>
      </w:r>
      <w:r w:rsidR="00372E70">
        <w:rPr>
          <w:color w:val="000000"/>
          <w:sz w:val="28"/>
          <w:szCs w:val="28"/>
        </w:rPr>
        <w:t>об</w:t>
      </w:r>
      <w:r w:rsidRPr="003264E2">
        <w:rPr>
          <w:color w:val="000000"/>
          <w:sz w:val="28"/>
          <w:szCs w:val="28"/>
        </w:rPr>
        <w:t>уча</w:t>
      </w:r>
      <w:r w:rsidR="00372E70">
        <w:rPr>
          <w:color w:val="000000"/>
          <w:sz w:val="28"/>
          <w:szCs w:val="28"/>
        </w:rPr>
        <w:t>ю</w:t>
      </w:r>
      <w:r w:rsidRPr="003264E2">
        <w:rPr>
          <w:color w:val="000000"/>
          <w:sz w:val="28"/>
          <w:szCs w:val="28"/>
        </w:rPr>
        <w:t>щихся, педагогов, родителей (деятельность в микрорайоне, участие в районных  и городских акциях, конкурсах).</w:t>
      </w:r>
    </w:p>
    <w:p w:rsidR="00CD12DB" w:rsidRPr="00D56EC9" w:rsidRDefault="00CD12DB" w:rsidP="00817225">
      <w:pPr>
        <w:pStyle w:val="af"/>
        <w:tabs>
          <w:tab w:val="left" w:pos="-284"/>
        </w:tabs>
        <w:ind w:left="-567"/>
        <w:jc w:val="both"/>
        <w:rPr>
          <w:b/>
          <w:i/>
          <w:sz w:val="28"/>
          <w:szCs w:val="28"/>
        </w:rPr>
      </w:pPr>
      <w:r w:rsidRPr="00D56EC9">
        <w:rPr>
          <w:b/>
          <w:i/>
          <w:color w:val="000000"/>
          <w:sz w:val="28"/>
          <w:szCs w:val="28"/>
        </w:rPr>
        <w:t>социальн</w:t>
      </w:r>
      <w:r w:rsidR="008C07B2" w:rsidRPr="00D56EC9">
        <w:rPr>
          <w:b/>
          <w:i/>
          <w:color w:val="000000"/>
          <w:sz w:val="28"/>
          <w:szCs w:val="28"/>
        </w:rPr>
        <w:t>ую</w:t>
      </w:r>
      <w:r w:rsidRPr="00D56EC9">
        <w:rPr>
          <w:b/>
          <w:i/>
          <w:color w:val="000000"/>
          <w:sz w:val="28"/>
          <w:szCs w:val="28"/>
        </w:rPr>
        <w:t xml:space="preserve"> устойчивост</w:t>
      </w:r>
      <w:r w:rsidR="008C07B2" w:rsidRPr="00D56EC9">
        <w:rPr>
          <w:b/>
          <w:i/>
          <w:color w:val="000000"/>
          <w:sz w:val="28"/>
          <w:szCs w:val="28"/>
        </w:rPr>
        <w:t>ь</w:t>
      </w:r>
      <w:r w:rsidRPr="00D56EC9">
        <w:rPr>
          <w:b/>
          <w:i/>
          <w:color w:val="000000"/>
          <w:sz w:val="28"/>
          <w:szCs w:val="28"/>
        </w:rPr>
        <w:t xml:space="preserve"> </w:t>
      </w:r>
      <w:r w:rsidR="008C07B2" w:rsidRPr="00D56EC9">
        <w:rPr>
          <w:b/>
          <w:i/>
          <w:color w:val="000000"/>
          <w:sz w:val="28"/>
          <w:szCs w:val="28"/>
        </w:rPr>
        <w:t>человека</w:t>
      </w:r>
      <w:r w:rsidRPr="00D56EC9">
        <w:rPr>
          <w:b/>
          <w:i/>
          <w:color w:val="000000"/>
          <w:sz w:val="28"/>
          <w:szCs w:val="28"/>
        </w:rPr>
        <w:t xml:space="preserve"> через:</w:t>
      </w:r>
    </w:p>
    <w:p w:rsidR="00CD12DB" w:rsidRPr="003264E2" w:rsidRDefault="00CD12DB" w:rsidP="003F494D">
      <w:pPr>
        <w:pStyle w:val="af"/>
        <w:numPr>
          <w:ilvl w:val="0"/>
          <w:numId w:val="26"/>
        </w:numPr>
        <w:tabs>
          <w:tab w:val="left" w:pos="-284"/>
        </w:tabs>
        <w:ind w:left="-567" w:firstLine="0"/>
        <w:jc w:val="both"/>
        <w:rPr>
          <w:color w:val="000000"/>
          <w:sz w:val="28"/>
          <w:szCs w:val="28"/>
        </w:rPr>
      </w:pPr>
      <w:r w:rsidRPr="003264E2">
        <w:rPr>
          <w:color w:val="000000"/>
          <w:sz w:val="28"/>
          <w:szCs w:val="28"/>
        </w:rPr>
        <w:t xml:space="preserve">создание условий для самоопределения в системе социальных отношений </w:t>
      </w:r>
      <w:r w:rsidR="003254A2">
        <w:rPr>
          <w:color w:val="000000"/>
          <w:sz w:val="28"/>
          <w:szCs w:val="28"/>
        </w:rPr>
        <w:t xml:space="preserve"> </w:t>
      </w:r>
      <w:r w:rsidRPr="003264E2">
        <w:rPr>
          <w:color w:val="000000"/>
          <w:sz w:val="28"/>
          <w:szCs w:val="28"/>
        </w:rPr>
        <w:t>(городские программы: «Реализация модели национальной политики в г. Орске»</w:t>
      </w:r>
      <w:r w:rsidR="008C07B2" w:rsidRPr="003264E2">
        <w:rPr>
          <w:color w:val="000000"/>
          <w:sz w:val="28"/>
          <w:szCs w:val="28"/>
        </w:rPr>
        <w:t>,  «Подросток»)</w:t>
      </w:r>
      <w:r w:rsidR="008A0D68" w:rsidRPr="003264E2">
        <w:rPr>
          <w:color w:val="000000"/>
          <w:sz w:val="28"/>
          <w:szCs w:val="28"/>
        </w:rPr>
        <w:t>;</w:t>
      </w:r>
      <w:r w:rsidRPr="003264E2">
        <w:rPr>
          <w:color w:val="000000"/>
          <w:sz w:val="28"/>
          <w:szCs w:val="28"/>
        </w:rPr>
        <w:t xml:space="preserve">  </w:t>
      </w:r>
    </w:p>
    <w:p w:rsidR="00CD12DB" w:rsidRPr="003264E2" w:rsidRDefault="00CD12DB" w:rsidP="003F494D">
      <w:pPr>
        <w:pStyle w:val="af"/>
        <w:numPr>
          <w:ilvl w:val="0"/>
          <w:numId w:val="26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3264E2">
        <w:rPr>
          <w:color w:val="000000"/>
          <w:sz w:val="28"/>
          <w:szCs w:val="28"/>
        </w:rPr>
        <w:t>создание условий для формирования здорового образа жизни</w:t>
      </w:r>
      <w:r w:rsidR="008C07B2" w:rsidRPr="003264E2">
        <w:rPr>
          <w:color w:val="000000"/>
          <w:sz w:val="28"/>
          <w:szCs w:val="28"/>
        </w:rPr>
        <w:t xml:space="preserve"> (программа ЦРТДЮ «Здоровье»)</w:t>
      </w:r>
      <w:r w:rsidRPr="003264E2">
        <w:rPr>
          <w:color w:val="000000"/>
          <w:sz w:val="28"/>
          <w:szCs w:val="28"/>
        </w:rPr>
        <w:t>;</w:t>
      </w:r>
    </w:p>
    <w:p w:rsidR="00CD12DB" w:rsidRPr="003264E2" w:rsidRDefault="00CD12DB" w:rsidP="003F494D">
      <w:pPr>
        <w:pStyle w:val="af"/>
        <w:numPr>
          <w:ilvl w:val="0"/>
          <w:numId w:val="26"/>
        </w:numPr>
        <w:tabs>
          <w:tab w:val="left" w:pos="-284"/>
        </w:tabs>
        <w:ind w:left="-567" w:firstLine="0"/>
        <w:jc w:val="both"/>
        <w:rPr>
          <w:color w:val="000000"/>
          <w:sz w:val="28"/>
          <w:szCs w:val="28"/>
        </w:rPr>
      </w:pPr>
      <w:r w:rsidRPr="003264E2">
        <w:rPr>
          <w:color w:val="000000"/>
          <w:sz w:val="28"/>
          <w:szCs w:val="28"/>
        </w:rPr>
        <w:t>социально-психологическую защиту, помощь и поддержку</w:t>
      </w:r>
      <w:r w:rsidR="008C07B2" w:rsidRPr="003264E2">
        <w:rPr>
          <w:color w:val="000000"/>
          <w:sz w:val="28"/>
          <w:szCs w:val="28"/>
        </w:rPr>
        <w:t xml:space="preserve"> (программа </w:t>
      </w:r>
      <w:r w:rsidR="008A0D68" w:rsidRPr="003264E2">
        <w:rPr>
          <w:color w:val="000000"/>
          <w:sz w:val="28"/>
          <w:szCs w:val="28"/>
        </w:rPr>
        <w:t xml:space="preserve">ЦРТДЮ </w:t>
      </w:r>
      <w:r w:rsidR="008C07B2" w:rsidRPr="003264E2">
        <w:rPr>
          <w:color w:val="000000"/>
          <w:sz w:val="28"/>
          <w:szCs w:val="28"/>
        </w:rPr>
        <w:t>«Академия успеха»)</w:t>
      </w:r>
      <w:r w:rsidRPr="003264E2">
        <w:rPr>
          <w:color w:val="000000"/>
          <w:sz w:val="28"/>
          <w:szCs w:val="28"/>
        </w:rPr>
        <w:t>;</w:t>
      </w:r>
    </w:p>
    <w:p w:rsidR="00CD12DB" w:rsidRPr="003264E2" w:rsidRDefault="00CD12DB" w:rsidP="003F494D">
      <w:pPr>
        <w:pStyle w:val="af"/>
        <w:numPr>
          <w:ilvl w:val="0"/>
          <w:numId w:val="26"/>
        </w:numPr>
        <w:tabs>
          <w:tab w:val="left" w:pos="-284"/>
        </w:tabs>
        <w:ind w:left="-567" w:firstLine="0"/>
        <w:jc w:val="both"/>
        <w:rPr>
          <w:color w:val="000000"/>
          <w:sz w:val="28"/>
          <w:szCs w:val="28"/>
        </w:rPr>
      </w:pPr>
      <w:r w:rsidRPr="003264E2">
        <w:rPr>
          <w:color w:val="000000"/>
          <w:sz w:val="28"/>
          <w:szCs w:val="28"/>
        </w:rPr>
        <w:lastRenderedPageBreak/>
        <w:t>создание условий для организации культурно-развивающего досуга.</w:t>
      </w:r>
    </w:p>
    <w:p w:rsidR="00CD12DB" w:rsidRPr="00D56EC9" w:rsidRDefault="00CD12DB" w:rsidP="00817225">
      <w:pPr>
        <w:pStyle w:val="af"/>
        <w:ind w:left="0"/>
        <w:jc w:val="both"/>
        <w:rPr>
          <w:color w:val="000000"/>
          <w:sz w:val="28"/>
          <w:szCs w:val="28"/>
        </w:rPr>
      </w:pPr>
      <w:r w:rsidRPr="00D56EC9">
        <w:rPr>
          <w:b/>
          <w:i/>
          <w:color w:val="000000"/>
          <w:sz w:val="28"/>
          <w:szCs w:val="28"/>
        </w:rPr>
        <w:t>внешне</w:t>
      </w:r>
      <w:r w:rsidR="008A0D68" w:rsidRPr="00D56EC9">
        <w:rPr>
          <w:b/>
          <w:i/>
          <w:color w:val="000000"/>
          <w:sz w:val="28"/>
          <w:szCs w:val="28"/>
        </w:rPr>
        <w:t>е</w:t>
      </w:r>
      <w:r w:rsidRPr="00D56EC9">
        <w:rPr>
          <w:b/>
          <w:i/>
          <w:color w:val="000000"/>
          <w:sz w:val="28"/>
          <w:szCs w:val="28"/>
        </w:rPr>
        <w:t xml:space="preserve"> взаимодействи</w:t>
      </w:r>
      <w:r w:rsidR="008A0D68" w:rsidRPr="00D56EC9">
        <w:rPr>
          <w:b/>
          <w:i/>
          <w:color w:val="000000"/>
          <w:sz w:val="28"/>
          <w:szCs w:val="28"/>
        </w:rPr>
        <w:t>е</w:t>
      </w:r>
      <w:r w:rsidRPr="00D56EC9">
        <w:rPr>
          <w:b/>
          <w:i/>
          <w:color w:val="000000"/>
          <w:sz w:val="28"/>
          <w:szCs w:val="28"/>
        </w:rPr>
        <w:t xml:space="preserve"> </w:t>
      </w:r>
      <w:r w:rsidR="008A0D68" w:rsidRPr="00D56EC9">
        <w:rPr>
          <w:b/>
          <w:i/>
          <w:color w:val="000000"/>
          <w:sz w:val="28"/>
          <w:szCs w:val="28"/>
        </w:rPr>
        <w:t>коллектива</w:t>
      </w:r>
      <w:r w:rsidRPr="00D56EC9">
        <w:rPr>
          <w:b/>
          <w:i/>
          <w:color w:val="000000"/>
          <w:sz w:val="28"/>
          <w:szCs w:val="28"/>
        </w:rPr>
        <w:t xml:space="preserve"> ЦРТДЮ «Созвездие</w:t>
      </w:r>
      <w:r w:rsidRPr="00D56EC9">
        <w:rPr>
          <w:color w:val="000000"/>
          <w:sz w:val="28"/>
          <w:szCs w:val="28"/>
        </w:rPr>
        <w:t xml:space="preserve">» </w:t>
      </w:r>
    </w:p>
    <w:p w:rsidR="00CD12DB" w:rsidRPr="003264E2" w:rsidRDefault="00CD12DB" w:rsidP="003F494D">
      <w:pPr>
        <w:pStyle w:val="af"/>
        <w:numPr>
          <w:ilvl w:val="0"/>
          <w:numId w:val="27"/>
        </w:numPr>
        <w:tabs>
          <w:tab w:val="left" w:pos="-284"/>
        </w:tabs>
        <w:ind w:left="-567" w:firstLine="0"/>
        <w:jc w:val="both"/>
        <w:rPr>
          <w:color w:val="000000"/>
          <w:sz w:val="28"/>
          <w:szCs w:val="28"/>
          <w:u w:val="single"/>
        </w:rPr>
      </w:pPr>
      <w:r w:rsidRPr="003264E2">
        <w:rPr>
          <w:i/>
          <w:color w:val="000000"/>
          <w:sz w:val="28"/>
          <w:szCs w:val="28"/>
        </w:rPr>
        <w:t>с социальными структурами</w:t>
      </w:r>
      <w:r w:rsidR="008A0D68" w:rsidRPr="003264E2">
        <w:rPr>
          <w:i/>
          <w:color w:val="000000"/>
          <w:sz w:val="28"/>
          <w:szCs w:val="28"/>
        </w:rPr>
        <w:t xml:space="preserve"> </w:t>
      </w:r>
      <w:r w:rsidRPr="003264E2">
        <w:rPr>
          <w:color w:val="000000"/>
          <w:sz w:val="28"/>
          <w:szCs w:val="28"/>
          <w:u w:val="single"/>
        </w:rPr>
        <w:t>(</w:t>
      </w:r>
      <w:r w:rsidRPr="003264E2">
        <w:rPr>
          <w:color w:val="000000"/>
          <w:sz w:val="28"/>
          <w:szCs w:val="28"/>
        </w:rPr>
        <w:t xml:space="preserve"> ГУВД г. Орска,  Администрация Советского района в г. Орске, отдел социальной защиты населения Советского района в г. Орске, отдел полиции № 2 г. Орска, погранчасть г. Орска, ЛОВД г. Орска и т.д.</w:t>
      </w:r>
      <w:r w:rsidRPr="003264E2">
        <w:rPr>
          <w:color w:val="000000"/>
          <w:sz w:val="28"/>
          <w:szCs w:val="28"/>
          <w:u w:val="single"/>
        </w:rPr>
        <w:t>)</w:t>
      </w:r>
    </w:p>
    <w:p w:rsidR="00CD12DB" w:rsidRPr="003264E2" w:rsidRDefault="00CD12DB" w:rsidP="003F494D">
      <w:pPr>
        <w:pStyle w:val="af"/>
        <w:numPr>
          <w:ilvl w:val="0"/>
          <w:numId w:val="27"/>
        </w:numPr>
        <w:tabs>
          <w:tab w:val="left" w:pos="-284"/>
        </w:tabs>
        <w:ind w:left="-567" w:firstLine="0"/>
        <w:jc w:val="both"/>
        <w:rPr>
          <w:color w:val="000000"/>
          <w:sz w:val="28"/>
          <w:szCs w:val="28"/>
        </w:rPr>
      </w:pPr>
      <w:r w:rsidRPr="003264E2">
        <w:rPr>
          <w:i/>
          <w:color w:val="000000"/>
          <w:sz w:val="28"/>
          <w:szCs w:val="28"/>
        </w:rPr>
        <w:t>со школами (</w:t>
      </w:r>
      <w:r w:rsidR="008A0D68" w:rsidRPr="003264E2">
        <w:rPr>
          <w:i/>
          <w:color w:val="000000"/>
          <w:sz w:val="28"/>
          <w:szCs w:val="28"/>
        </w:rPr>
        <w:t xml:space="preserve"> </w:t>
      </w:r>
      <w:r w:rsidRPr="003264E2">
        <w:rPr>
          <w:i/>
          <w:color w:val="000000"/>
          <w:sz w:val="28"/>
          <w:szCs w:val="28"/>
        </w:rPr>
        <w:t>№№</w:t>
      </w:r>
      <w:r w:rsidRPr="003264E2">
        <w:rPr>
          <w:sz w:val="28"/>
          <w:szCs w:val="28"/>
        </w:rPr>
        <w:t>37, 88,17,23,22,51,49,24,10,63,5,7, №20 п. Ударник, гимназией №1,3)</w:t>
      </w:r>
      <w:r w:rsidRPr="003264E2">
        <w:rPr>
          <w:color w:val="000000"/>
          <w:sz w:val="28"/>
          <w:szCs w:val="28"/>
        </w:rPr>
        <w:t>,</w:t>
      </w:r>
    </w:p>
    <w:p w:rsidR="00CD12DB" w:rsidRPr="003264E2" w:rsidRDefault="008A0D68" w:rsidP="003F494D">
      <w:pPr>
        <w:pStyle w:val="af"/>
        <w:numPr>
          <w:ilvl w:val="0"/>
          <w:numId w:val="27"/>
        </w:numPr>
        <w:tabs>
          <w:tab w:val="left" w:pos="-284"/>
        </w:tabs>
        <w:ind w:left="-567" w:firstLine="0"/>
        <w:jc w:val="both"/>
        <w:rPr>
          <w:color w:val="000000"/>
          <w:sz w:val="28"/>
          <w:szCs w:val="28"/>
        </w:rPr>
      </w:pPr>
      <w:r w:rsidRPr="003264E2">
        <w:rPr>
          <w:i/>
          <w:color w:val="000000"/>
          <w:sz w:val="28"/>
          <w:szCs w:val="28"/>
        </w:rPr>
        <w:t>с</w:t>
      </w:r>
      <w:r w:rsidR="00CD12DB" w:rsidRPr="003264E2">
        <w:rPr>
          <w:i/>
          <w:color w:val="000000"/>
          <w:sz w:val="28"/>
          <w:szCs w:val="28"/>
        </w:rPr>
        <w:t xml:space="preserve"> </w:t>
      </w:r>
      <w:r w:rsidR="00CD12DB" w:rsidRPr="003264E2">
        <w:rPr>
          <w:color w:val="000000"/>
          <w:sz w:val="28"/>
          <w:szCs w:val="28"/>
        </w:rPr>
        <w:t xml:space="preserve"> </w:t>
      </w:r>
      <w:r w:rsidR="00CD12DB" w:rsidRPr="003264E2">
        <w:rPr>
          <w:i/>
          <w:color w:val="000000"/>
          <w:sz w:val="28"/>
          <w:szCs w:val="28"/>
        </w:rPr>
        <w:t>учреждениями  дополнительного образования</w:t>
      </w:r>
      <w:r w:rsidR="00CD12DB" w:rsidRPr="003264E2">
        <w:rPr>
          <w:color w:val="000000"/>
          <w:sz w:val="28"/>
          <w:szCs w:val="28"/>
        </w:rPr>
        <w:t xml:space="preserve"> (ДШИ №1, №2, ), </w:t>
      </w:r>
    </w:p>
    <w:p w:rsidR="00CD12DB" w:rsidRPr="003264E2" w:rsidRDefault="00CD12DB" w:rsidP="003F494D">
      <w:pPr>
        <w:pStyle w:val="af"/>
        <w:numPr>
          <w:ilvl w:val="0"/>
          <w:numId w:val="27"/>
        </w:numPr>
        <w:tabs>
          <w:tab w:val="left" w:pos="-284"/>
        </w:tabs>
        <w:ind w:left="-567" w:firstLine="0"/>
        <w:jc w:val="both"/>
        <w:rPr>
          <w:color w:val="000000"/>
          <w:sz w:val="28"/>
          <w:szCs w:val="28"/>
        </w:rPr>
      </w:pPr>
      <w:r w:rsidRPr="003264E2">
        <w:rPr>
          <w:i/>
          <w:color w:val="000000"/>
          <w:sz w:val="28"/>
          <w:szCs w:val="28"/>
        </w:rPr>
        <w:t>детскими садами</w:t>
      </w:r>
      <w:r w:rsidRPr="003264E2">
        <w:rPr>
          <w:color w:val="000000"/>
          <w:sz w:val="28"/>
          <w:szCs w:val="28"/>
        </w:rPr>
        <w:t xml:space="preserve"> (№</w:t>
      </w:r>
      <w:r w:rsidR="008A0D68" w:rsidRPr="003264E2">
        <w:rPr>
          <w:color w:val="000000"/>
          <w:sz w:val="28"/>
          <w:szCs w:val="28"/>
        </w:rPr>
        <w:t>№</w:t>
      </w:r>
      <w:r w:rsidRPr="003264E2">
        <w:rPr>
          <w:color w:val="000000"/>
          <w:sz w:val="28"/>
          <w:szCs w:val="28"/>
        </w:rPr>
        <w:t xml:space="preserve">25, 115, 16, 48), </w:t>
      </w:r>
    </w:p>
    <w:p w:rsidR="00CD12DB" w:rsidRPr="003264E2" w:rsidRDefault="008A0D68" w:rsidP="003F494D">
      <w:pPr>
        <w:pStyle w:val="af"/>
        <w:numPr>
          <w:ilvl w:val="0"/>
          <w:numId w:val="27"/>
        </w:numPr>
        <w:tabs>
          <w:tab w:val="left" w:pos="-284"/>
        </w:tabs>
        <w:ind w:left="-567" w:firstLine="0"/>
        <w:jc w:val="both"/>
        <w:rPr>
          <w:color w:val="000000"/>
          <w:sz w:val="28"/>
          <w:szCs w:val="28"/>
        </w:rPr>
      </w:pPr>
      <w:r w:rsidRPr="003264E2">
        <w:rPr>
          <w:i/>
          <w:color w:val="000000"/>
          <w:sz w:val="28"/>
          <w:szCs w:val="28"/>
        </w:rPr>
        <w:t xml:space="preserve">с учреждениями  начального </w:t>
      </w:r>
      <w:r w:rsidR="00CD12DB" w:rsidRPr="003264E2">
        <w:rPr>
          <w:color w:val="000000"/>
          <w:sz w:val="28"/>
          <w:szCs w:val="28"/>
        </w:rPr>
        <w:t xml:space="preserve"> </w:t>
      </w:r>
      <w:r w:rsidR="00CD12DB" w:rsidRPr="003264E2">
        <w:rPr>
          <w:i/>
          <w:color w:val="000000"/>
          <w:sz w:val="28"/>
          <w:szCs w:val="28"/>
        </w:rPr>
        <w:t>профессиональн</w:t>
      </w:r>
      <w:r w:rsidRPr="003264E2">
        <w:rPr>
          <w:i/>
          <w:color w:val="000000"/>
          <w:sz w:val="28"/>
          <w:szCs w:val="28"/>
        </w:rPr>
        <w:t>ого</w:t>
      </w:r>
      <w:r w:rsidR="00CD12DB" w:rsidRPr="003264E2">
        <w:rPr>
          <w:i/>
          <w:color w:val="000000"/>
          <w:sz w:val="28"/>
          <w:szCs w:val="28"/>
        </w:rPr>
        <w:t xml:space="preserve"> образова</w:t>
      </w:r>
      <w:r w:rsidRPr="003264E2">
        <w:rPr>
          <w:i/>
          <w:color w:val="000000"/>
          <w:sz w:val="28"/>
          <w:szCs w:val="28"/>
        </w:rPr>
        <w:t xml:space="preserve">ния </w:t>
      </w:r>
      <w:r w:rsidR="00CD12DB" w:rsidRPr="003264E2">
        <w:rPr>
          <w:color w:val="000000"/>
          <w:sz w:val="28"/>
          <w:szCs w:val="28"/>
        </w:rPr>
        <w:t xml:space="preserve">(ОИК, </w:t>
      </w:r>
      <w:r w:rsidRPr="003264E2">
        <w:rPr>
          <w:color w:val="000000"/>
          <w:sz w:val="28"/>
          <w:szCs w:val="28"/>
        </w:rPr>
        <w:t xml:space="preserve"> ТТТ, ОКИ, </w:t>
      </w:r>
      <w:r w:rsidR="00CD12DB" w:rsidRPr="003264E2">
        <w:rPr>
          <w:color w:val="000000"/>
          <w:sz w:val="28"/>
          <w:szCs w:val="28"/>
        </w:rPr>
        <w:t xml:space="preserve">ПЛ №23, №52),  </w:t>
      </w:r>
    </w:p>
    <w:p w:rsidR="008A0D68" w:rsidRPr="003264E2" w:rsidRDefault="008A0D68" w:rsidP="003F494D">
      <w:pPr>
        <w:pStyle w:val="af"/>
        <w:numPr>
          <w:ilvl w:val="0"/>
          <w:numId w:val="27"/>
        </w:numPr>
        <w:tabs>
          <w:tab w:val="left" w:pos="-284"/>
        </w:tabs>
        <w:ind w:left="-567" w:firstLine="0"/>
        <w:jc w:val="both"/>
        <w:rPr>
          <w:color w:val="000000"/>
          <w:sz w:val="28"/>
          <w:szCs w:val="28"/>
        </w:rPr>
      </w:pPr>
      <w:r w:rsidRPr="003264E2">
        <w:rPr>
          <w:color w:val="000000"/>
          <w:sz w:val="28"/>
          <w:szCs w:val="28"/>
        </w:rPr>
        <w:t>с</w:t>
      </w:r>
      <w:r w:rsidR="00CD12DB" w:rsidRPr="003264E2">
        <w:rPr>
          <w:color w:val="000000"/>
          <w:sz w:val="28"/>
          <w:szCs w:val="28"/>
        </w:rPr>
        <w:t xml:space="preserve"> </w:t>
      </w:r>
      <w:r w:rsidR="00CD12DB" w:rsidRPr="003264E2">
        <w:rPr>
          <w:i/>
          <w:color w:val="000000"/>
          <w:sz w:val="28"/>
          <w:szCs w:val="28"/>
        </w:rPr>
        <w:t>культурно-просветительными учреждениями</w:t>
      </w:r>
      <w:r w:rsidR="00CD12DB" w:rsidRPr="003264E2">
        <w:rPr>
          <w:color w:val="000000"/>
          <w:sz w:val="28"/>
          <w:szCs w:val="28"/>
        </w:rPr>
        <w:t xml:space="preserve"> (ДК «Железнодорожников», клуб «Великан», клуб «Надежда», клуб «Юность», библиотека им. Т.Г. Шевченко)</w:t>
      </w:r>
      <w:r w:rsidRPr="003264E2">
        <w:rPr>
          <w:color w:val="000000"/>
          <w:sz w:val="28"/>
          <w:szCs w:val="28"/>
        </w:rPr>
        <w:t>.</w:t>
      </w:r>
    </w:p>
    <w:p w:rsidR="00CD12DB" w:rsidRPr="003264E2" w:rsidRDefault="008A0D68" w:rsidP="003F494D">
      <w:pPr>
        <w:pStyle w:val="af"/>
        <w:numPr>
          <w:ilvl w:val="0"/>
          <w:numId w:val="27"/>
        </w:numPr>
        <w:tabs>
          <w:tab w:val="left" w:pos="-284"/>
        </w:tabs>
        <w:ind w:left="-567" w:firstLine="0"/>
        <w:jc w:val="both"/>
        <w:rPr>
          <w:color w:val="000000"/>
          <w:sz w:val="28"/>
          <w:szCs w:val="28"/>
        </w:rPr>
      </w:pPr>
      <w:r w:rsidRPr="003264E2">
        <w:rPr>
          <w:color w:val="000000"/>
          <w:sz w:val="28"/>
          <w:szCs w:val="28"/>
        </w:rPr>
        <w:t xml:space="preserve">Внешнее взаимодействие с вышеперечисленными учреждениями осуществляется на основе </w:t>
      </w:r>
      <w:r w:rsidR="00372E70">
        <w:rPr>
          <w:color w:val="000000"/>
          <w:sz w:val="28"/>
          <w:szCs w:val="28"/>
        </w:rPr>
        <w:t xml:space="preserve">сетевого </w:t>
      </w:r>
      <w:r w:rsidR="00CD12DB" w:rsidRPr="003264E2">
        <w:rPr>
          <w:color w:val="000000"/>
          <w:sz w:val="28"/>
          <w:szCs w:val="28"/>
        </w:rPr>
        <w:t>договора о взаимном сотрудничестве</w:t>
      </w:r>
      <w:r w:rsidRPr="003264E2">
        <w:rPr>
          <w:color w:val="000000"/>
          <w:sz w:val="28"/>
          <w:szCs w:val="28"/>
        </w:rPr>
        <w:t>.</w:t>
      </w:r>
      <w:r w:rsidR="00CD12DB" w:rsidRPr="003264E2">
        <w:rPr>
          <w:color w:val="000000"/>
          <w:sz w:val="28"/>
          <w:szCs w:val="28"/>
        </w:rPr>
        <w:t xml:space="preserve"> </w:t>
      </w:r>
    </w:p>
    <w:p w:rsidR="00CD12DB" w:rsidRPr="00D56EC9" w:rsidRDefault="00CD12DB" w:rsidP="00230796">
      <w:pPr>
        <w:pStyle w:val="af"/>
        <w:tabs>
          <w:tab w:val="left" w:pos="-284"/>
        </w:tabs>
        <w:ind w:left="-567"/>
        <w:jc w:val="both"/>
        <w:rPr>
          <w:sz w:val="28"/>
          <w:szCs w:val="28"/>
        </w:rPr>
      </w:pPr>
      <w:r w:rsidRPr="00D56EC9">
        <w:rPr>
          <w:sz w:val="28"/>
          <w:szCs w:val="28"/>
        </w:rPr>
        <w:t xml:space="preserve">Выходя на новый уровень развития гармоничной и разносторонне развитой личности </w:t>
      </w:r>
      <w:r w:rsidR="00372E70">
        <w:rPr>
          <w:sz w:val="28"/>
          <w:szCs w:val="28"/>
        </w:rPr>
        <w:t>обучающихся</w:t>
      </w:r>
      <w:r w:rsidRPr="00D56EC9">
        <w:rPr>
          <w:sz w:val="28"/>
          <w:szCs w:val="28"/>
        </w:rPr>
        <w:t xml:space="preserve">, </w:t>
      </w:r>
      <w:r w:rsidR="008A0D68" w:rsidRPr="00D56EC9">
        <w:rPr>
          <w:sz w:val="28"/>
          <w:szCs w:val="28"/>
        </w:rPr>
        <w:t>воспитательная система Центра</w:t>
      </w:r>
      <w:r w:rsidRPr="00D56EC9">
        <w:rPr>
          <w:sz w:val="28"/>
          <w:szCs w:val="28"/>
        </w:rPr>
        <w:t xml:space="preserve"> </w:t>
      </w:r>
      <w:r w:rsidR="008A0D68" w:rsidRPr="00D56EC9">
        <w:rPr>
          <w:sz w:val="28"/>
          <w:szCs w:val="28"/>
        </w:rPr>
        <w:t>ставит</w:t>
      </w:r>
      <w:r w:rsidRPr="00D56EC9">
        <w:rPr>
          <w:sz w:val="28"/>
          <w:szCs w:val="28"/>
        </w:rPr>
        <w:t xml:space="preserve">  следующие цели и задачи</w:t>
      </w:r>
      <w:r w:rsidR="008A0D68" w:rsidRPr="00D56EC9">
        <w:rPr>
          <w:sz w:val="28"/>
          <w:szCs w:val="28"/>
        </w:rPr>
        <w:t>, которые отражены в концептуальных идеях организации учебно-воспитательного процесса ЦРТДЮ «Созвездие».</w:t>
      </w:r>
    </w:p>
    <w:p w:rsidR="00CD12DB" w:rsidRPr="00315C38" w:rsidRDefault="00CD12DB" w:rsidP="00230796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hAnsi="Times New Roman"/>
          <w:b/>
          <w:i/>
          <w:sz w:val="28"/>
          <w:szCs w:val="28"/>
        </w:rPr>
      </w:pPr>
      <w:r w:rsidRPr="00315C38">
        <w:rPr>
          <w:rFonts w:ascii="Times New Roman" w:hAnsi="Times New Roman"/>
          <w:b/>
          <w:i/>
          <w:sz w:val="28"/>
          <w:szCs w:val="28"/>
        </w:rPr>
        <w:t>Основные виды и формы деятельности:</w:t>
      </w:r>
    </w:p>
    <w:p w:rsidR="00CD12DB" w:rsidRPr="003264E2" w:rsidRDefault="006B41E5" w:rsidP="003F494D">
      <w:pPr>
        <w:pStyle w:val="af"/>
        <w:numPr>
          <w:ilvl w:val="0"/>
          <w:numId w:val="28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3264E2">
        <w:rPr>
          <w:sz w:val="28"/>
          <w:szCs w:val="28"/>
        </w:rPr>
        <w:t>о</w:t>
      </w:r>
      <w:r w:rsidR="00CD12DB" w:rsidRPr="003264E2">
        <w:rPr>
          <w:sz w:val="28"/>
          <w:szCs w:val="28"/>
        </w:rPr>
        <w:t>бщественно-полезн</w:t>
      </w:r>
      <w:r w:rsidRPr="003264E2">
        <w:rPr>
          <w:sz w:val="28"/>
          <w:szCs w:val="28"/>
        </w:rPr>
        <w:t>ая</w:t>
      </w:r>
      <w:r w:rsidR="00CD12DB" w:rsidRPr="003264E2">
        <w:rPr>
          <w:sz w:val="28"/>
          <w:szCs w:val="28"/>
        </w:rPr>
        <w:t>, социально-значим</w:t>
      </w:r>
      <w:r w:rsidRPr="003264E2">
        <w:rPr>
          <w:sz w:val="28"/>
          <w:szCs w:val="28"/>
        </w:rPr>
        <w:t>ая</w:t>
      </w:r>
      <w:r w:rsidR="00CD12DB" w:rsidRPr="003264E2">
        <w:rPr>
          <w:sz w:val="28"/>
          <w:szCs w:val="28"/>
        </w:rPr>
        <w:t xml:space="preserve"> деятельност</w:t>
      </w:r>
      <w:r w:rsidRPr="003264E2">
        <w:rPr>
          <w:sz w:val="28"/>
          <w:szCs w:val="28"/>
        </w:rPr>
        <w:t>ь</w:t>
      </w:r>
      <w:r w:rsidR="00CD12DB" w:rsidRPr="003264E2">
        <w:rPr>
          <w:sz w:val="28"/>
          <w:szCs w:val="28"/>
        </w:rPr>
        <w:t>;</w:t>
      </w:r>
    </w:p>
    <w:p w:rsidR="00CD12DB" w:rsidRPr="003264E2" w:rsidRDefault="006B41E5" w:rsidP="003F494D">
      <w:pPr>
        <w:pStyle w:val="af"/>
        <w:numPr>
          <w:ilvl w:val="0"/>
          <w:numId w:val="28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3264E2">
        <w:rPr>
          <w:sz w:val="28"/>
          <w:szCs w:val="28"/>
        </w:rPr>
        <w:t xml:space="preserve">краеведческая </w:t>
      </w:r>
      <w:r w:rsidR="00CD12DB" w:rsidRPr="003264E2">
        <w:rPr>
          <w:sz w:val="28"/>
          <w:szCs w:val="28"/>
        </w:rPr>
        <w:t xml:space="preserve"> культур</w:t>
      </w:r>
      <w:r w:rsidRPr="003264E2">
        <w:rPr>
          <w:sz w:val="28"/>
          <w:szCs w:val="28"/>
        </w:rPr>
        <w:t>а</w:t>
      </w:r>
      <w:r w:rsidR="00CD12DB" w:rsidRPr="003264E2">
        <w:rPr>
          <w:sz w:val="28"/>
          <w:szCs w:val="28"/>
        </w:rPr>
        <w:t xml:space="preserve"> Оренбуржья и родного города;</w:t>
      </w:r>
    </w:p>
    <w:p w:rsidR="00CD12DB" w:rsidRPr="003264E2" w:rsidRDefault="006B41E5" w:rsidP="003F494D">
      <w:pPr>
        <w:pStyle w:val="af"/>
        <w:numPr>
          <w:ilvl w:val="0"/>
          <w:numId w:val="28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3264E2">
        <w:rPr>
          <w:sz w:val="28"/>
          <w:szCs w:val="28"/>
        </w:rPr>
        <w:t>дет</w:t>
      </w:r>
      <w:r w:rsidR="00CD12DB" w:rsidRPr="003264E2">
        <w:rPr>
          <w:sz w:val="28"/>
          <w:szCs w:val="28"/>
        </w:rPr>
        <w:t>ск</w:t>
      </w:r>
      <w:r w:rsidRPr="003264E2">
        <w:rPr>
          <w:sz w:val="28"/>
          <w:szCs w:val="28"/>
        </w:rPr>
        <w:t>ая</w:t>
      </w:r>
      <w:r w:rsidR="00CD12DB" w:rsidRPr="003264E2">
        <w:rPr>
          <w:sz w:val="28"/>
          <w:szCs w:val="28"/>
        </w:rPr>
        <w:t xml:space="preserve"> инициатив</w:t>
      </w:r>
      <w:r w:rsidRPr="003264E2">
        <w:rPr>
          <w:sz w:val="28"/>
          <w:szCs w:val="28"/>
        </w:rPr>
        <w:t>а</w:t>
      </w:r>
      <w:r w:rsidR="00CD12DB" w:rsidRPr="003264E2">
        <w:rPr>
          <w:sz w:val="28"/>
          <w:szCs w:val="28"/>
        </w:rPr>
        <w:t>, социально</w:t>
      </w:r>
      <w:r w:rsidRPr="003264E2">
        <w:rPr>
          <w:sz w:val="28"/>
          <w:szCs w:val="28"/>
        </w:rPr>
        <w:t>е</w:t>
      </w:r>
      <w:r w:rsidR="00CD12DB" w:rsidRPr="003264E2">
        <w:rPr>
          <w:sz w:val="28"/>
          <w:szCs w:val="28"/>
        </w:rPr>
        <w:t xml:space="preserve"> проектировани</w:t>
      </w:r>
      <w:r w:rsidRPr="003264E2">
        <w:rPr>
          <w:sz w:val="28"/>
          <w:szCs w:val="28"/>
        </w:rPr>
        <w:t>е</w:t>
      </w:r>
      <w:r w:rsidR="00CD12DB" w:rsidRPr="003264E2">
        <w:rPr>
          <w:sz w:val="28"/>
          <w:szCs w:val="28"/>
        </w:rPr>
        <w:t>;</w:t>
      </w:r>
    </w:p>
    <w:p w:rsidR="006B41E5" w:rsidRPr="003264E2" w:rsidRDefault="006B41E5" w:rsidP="003F494D">
      <w:pPr>
        <w:pStyle w:val="af"/>
        <w:numPr>
          <w:ilvl w:val="0"/>
          <w:numId w:val="28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3264E2">
        <w:rPr>
          <w:sz w:val="28"/>
          <w:szCs w:val="28"/>
        </w:rPr>
        <w:t>с</w:t>
      </w:r>
      <w:r w:rsidR="00CD12DB" w:rsidRPr="003264E2">
        <w:rPr>
          <w:sz w:val="28"/>
          <w:szCs w:val="28"/>
        </w:rPr>
        <w:t>портивно-оздоровительн</w:t>
      </w:r>
      <w:r w:rsidRPr="003264E2">
        <w:rPr>
          <w:sz w:val="28"/>
          <w:szCs w:val="28"/>
        </w:rPr>
        <w:t xml:space="preserve">ая </w:t>
      </w:r>
      <w:r w:rsidR="00CD12DB" w:rsidRPr="003264E2">
        <w:rPr>
          <w:sz w:val="28"/>
          <w:szCs w:val="28"/>
        </w:rPr>
        <w:t xml:space="preserve"> деятельност</w:t>
      </w:r>
      <w:r w:rsidRPr="003264E2">
        <w:rPr>
          <w:sz w:val="28"/>
          <w:szCs w:val="28"/>
        </w:rPr>
        <w:t>ь;</w:t>
      </w:r>
    </w:p>
    <w:p w:rsidR="00CD12DB" w:rsidRPr="003264E2" w:rsidRDefault="00CD12DB" w:rsidP="003F494D">
      <w:pPr>
        <w:pStyle w:val="af"/>
        <w:numPr>
          <w:ilvl w:val="0"/>
          <w:numId w:val="28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3264E2">
        <w:rPr>
          <w:sz w:val="28"/>
          <w:szCs w:val="28"/>
        </w:rPr>
        <w:t>профилактическ</w:t>
      </w:r>
      <w:r w:rsidR="006B41E5" w:rsidRPr="003264E2">
        <w:rPr>
          <w:sz w:val="28"/>
          <w:szCs w:val="28"/>
        </w:rPr>
        <w:t>ая</w:t>
      </w:r>
      <w:r w:rsidRPr="003264E2">
        <w:rPr>
          <w:sz w:val="28"/>
          <w:szCs w:val="28"/>
        </w:rPr>
        <w:t xml:space="preserve"> работ</w:t>
      </w:r>
      <w:r w:rsidR="006B41E5" w:rsidRPr="003264E2">
        <w:rPr>
          <w:sz w:val="28"/>
          <w:szCs w:val="28"/>
        </w:rPr>
        <w:t>а</w:t>
      </w:r>
      <w:r w:rsidRPr="003264E2">
        <w:rPr>
          <w:sz w:val="28"/>
          <w:szCs w:val="28"/>
        </w:rPr>
        <w:t xml:space="preserve">  по месту жительства;</w:t>
      </w:r>
    </w:p>
    <w:p w:rsidR="00CD12DB" w:rsidRPr="003264E2" w:rsidRDefault="006B41E5" w:rsidP="003F494D">
      <w:pPr>
        <w:pStyle w:val="af"/>
        <w:numPr>
          <w:ilvl w:val="0"/>
          <w:numId w:val="28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3264E2">
        <w:rPr>
          <w:sz w:val="28"/>
          <w:szCs w:val="28"/>
        </w:rPr>
        <w:t xml:space="preserve">содружество </w:t>
      </w:r>
      <w:r w:rsidR="00CD12DB" w:rsidRPr="003264E2">
        <w:rPr>
          <w:sz w:val="28"/>
          <w:szCs w:val="28"/>
        </w:rPr>
        <w:t>семь</w:t>
      </w:r>
      <w:r w:rsidRPr="003264E2">
        <w:rPr>
          <w:sz w:val="28"/>
          <w:szCs w:val="28"/>
        </w:rPr>
        <w:t xml:space="preserve">и </w:t>
      </w:r>
      <w:r w:rsidR="00CD12DB" w:rsidRPr="003264E2">
        <w:rPr>
          <w:sz w:val="28"/>
          <w:szCs w:val="28"/>
        </w:rPr>
        <w:t>и окружающ</w:t>
      </w:r>
      <w:r w:rsidRPr="003264E2">
        <w:rPr>
          <w:sz w:val="28"/>
          <w:szCs w:val="28"/>
        </w:rPr>
        <w:t>его</w:t>
      </w:r>
      <w:r w:rsidR="00CD12DB" w:rsidRPr="003264E2">
        <w:rPr>
          <w:sz w:val="28"/>
          <w:szCs w:val="28"/>
        </w:rPr>
        <w:t xml:space="preserve"> социум</w:t>
      </w:r>
      <w:r w:rsidRPr="003264E2">
        <w:rPr>
          <w:sz w:val="28"/>
          <w:szCs w:val="28"/>
        </w:rPr>
        <w:t>а</w:t>
      </w:r>
      <w:r w:rsidR="00CD12DB" w:rsidRPr="003264E2">
        <w:rPr>
          <w:sz w:val="28"/>
          <w:szCs w:val="28"/>
        </w:rPr>
        <w:t>.</w:t>
      </w:r>
    </w:p>
    <w:p w:rsidR="003264E2" w:rsidRDefault="00CD12DB" w:rsidP="00230796">
      <w:pPr>
        <w:pStyle w:val="af"/>
        <w:tabs>
          <w:tab w:val="left" w:pos="-284"/>
        </w:tabs>
        <w:ind w:left="-567" w:firstLine="567"/>
        <w:jc w:val="both"/>
        <w:rPr>
          <w:sz w:val="28"/>
          <w:szCs w:val="28"/>
        </w:rPr>
      </w:pPr>
      <w:r w:rsidRPr="00D56EC9">
        <w:rPr>
          <w:sz w:val="28"/>
          <w:szCs w:val="28"/>
        </w:rPr>
        <w:t>Эффективность воспита</w:t>
      </w:r>
      <w:r w:rsidR="006B41E5" w:rsidRPr="00D56EC9">
        <w:rPr>
          <w:sz w:val="28"/>
          <w:szCs w:val="28"/>
        </w:rPr>
        <w:t>тельного процесса</w:t>
      </w:r>
      <w:r w:rsidRPr="00D56EC9">
        <w:rPr>
          <w:sz w:val="28"/>
          <w:szCs w:val="28"/>
        </w:rPr>
        <w:t xml:space="preserve"> достигается в результате оптимального сочетания массовых, групповых и индивидуальных форм деятельности всех участников образовательного процесса</w:t>
      </w:r>
      <w:r w:rsidR="006B41E5" w:rsidRPr="00D56EC9">
        <w:rPr>
          <w:sz w:val="28"/>
          <w:szCs w:val="28"/>
        </w:rPr>
        <w:t xml:space="preserve">  и основывается на сохранении и развитии  старых традиций коллектива и зарождение новых</w:t>
      </w:r>
      <w:r w:rsidR="003264E2">
        <w:rPr>
          <w:sz w:val="28"/>
          <w:szCs w:val="28"/>
        </w:rPr>
        <w:t>.</w:t>
      </w:r>
    </w:p>
    <w:p w:rsidR="00CD12DB" w:rsidRPr="00D56EC9" w:rsidRDefault="00CD12DB" w:rsidP="00230796">
      <w:pPr>
        <w:pStyle w:val="af"/>
        <w:tabs>
          <w:tab w:val="left" w:pos="-284"/>
        </w:tabs>
        <w:ind w:left="-567" w:firstLine="567"/>
        <w:jc w:val="both"/>
        <w:rPr>
          <w:sz w:val="28"/>
          <w:szCs w:val="28"/>
        </w:rPr>
      </w:pPr>
      <w:r w:rsidRPr="00D56EC9">
        <w:rPr>
          <w:color w:val="000000"/>
          <w:sz w:val="28"/>
          <w:szCs w:val="28"/>
        </w:rPr>
        <w:t xml:space="preserve">Традиции коллектива являются </w:t>
      </w:r>
      <w:r w:rsidR="006B41E5" w:rsidRPr="00D56EC9">
        <w:rPr>
          <w:color w:val="000000"/>
          <w:sz w:val="28"/>
          <w:szCs w:val="28"/>
        </w:rPr>
        <w:t xml:space="preserve">частью </w:t>
      </w:r>
      <w:r w:rsidRPr="00D56EC9">
        <w:rPr>
          <w:color w:val="000000"/>
          <w:sz w:val="28"/>
          <w:szCs w:val="28"/>
        </w:rPr>
        <w:t>воспитательн</w:t>
      </w:r>
      <w:r w:rsidR="006B41E5" w:rsidRPr="00D56EC9">
        <w:rPr>
          <w:color w:val="000000"/>
          <w:sz w:val="28"/>
          <w:szCs w:val="28"/>
        </w:rPr>
        <w:t>ой</w:t>
      </w:r>
      <w:r w:rsidRPr="00D56EC9">
        <w:rPr>
          <w:color w:val="000000"/>
          <w:sz w:val="28"/>
          <w:szCs w:val="28"/>
        </w:rPr>
        <w:t xml:space="preserve"> </w:t>
      </w:r>
      <w:r w:rsidR="006B41E5" w:rsidRPr="00D56EC9">
        <w:rPr>
          <w:color w:val="000000"/>
          <w:sz w:val="28"/>
          <w:szCs w:val="28"/>
        </w:rPr>
        <w:t>системы</w:t>
      </w:r>
      <w:r w:rsidRPr="00D56EC9">
        <w:rPr>
          <w:color w:val="000000"/>
          <w:sz w:val="28"/>
          <w:szCs w:val="28"/>
        </w:rPr>
        <w:t>, отражаю</w:t>
      </w:r>
      <w:r w:rsidR="006B41E5" w:rsidRPr="00D56EC9">
        <w:rPr>
          <w:color w:val="000000"/>
          <w:sz w:val="28"/>
          <w:szCs w:val="28"/>
        </w:rPr>
        <w:t>т</w:t>
      </w:r>
      <w:r w:rsidRPr="00D56EC9">
        <w:rPr>
          <w:color w:val="000000"/>
          <w:sz w:val="28"/>
          <w:szCs w:val="28"/>
        </w:rPr>
        <w:t xml:space="preserve"> целостность педагогического процесса</w:t>
      </w:r>
      <w:r w:rsidR="006B41E5" w:rsidRPr="00D56EC9">
        <w:rPr>
          <w:color w:val="000000"/>
          <w:sz w:val="28"/>
          <w:szCs w:val="28"/>
        </w:rPr>
        <w:t xml:space="preserve"> и представляют следующий перечень.</w:t>
      </w:r>
    </w:p>
    <w:p w:rsidR="00CD12DB" w:rsidRPr="003264E2" w:rsidRDefault="00CD12DB" w:rsidP="00817225">
      <w:pPr>
        <w:numPr>
          <w:ilvl w:val="0"/>
          <w:numId w:val="2"/>
        </w:numPr>
        <w:tabs>
          <w:tab w:val="clear" w:pos="1575"/>
          <w:tab w:val="left" w:pos="360"/>
          <w:tab w:val="num" w:pos="900"/>
        </w:tabs>
        <w:spacing w:after="0" w:line="240" w:lineRule="auto"/>
        <w:ind w:left="-567" w:firstLine="425"/>
        <w:jc w:val="both"/>
        <w:rPr>
          <w:rFonts w:ascii="Times New Roman" w:hAnsi="Times New Roman"/>
          <w:b/>
          <w:i/>
          <w:sz w:val="28"/>
          <w:szCs w:val="28"/>
        </w:rPr>
      </w:pPr>
      <w:r w:rsidRPr="003264E2">
        <w:rPr>
          <w:rFonts w:ascii="Times New Roman" w:hAnsi="Times New Roman"/>
          <w:b/>
          <w:i/>
          <w:sz w:val="28"/>
          <w:szCs w:val="28"/>
        </w:rPr>
        <w:t>Праздничные, корпоративные мероприятия:</w:t>
      </w:r>
    </w:p>
    <w:p w:rsidR="00CD12DB" w:rsidRPr="003264E2" w:rsidRDefault="006B41E5" w:rsidP="003F494D">
      <w:pPr>
        <w:pStyle w:val="af"/>
        <w:numPr>
          <w:ilvl w:val="0"/>
          <w:numId w:val="29"/>
        </w:numPr>
        <w:tabs>
          <w:tab w:val="left" w:pos="360"/>
        </w:tabs>
        <w:ind w:left="-567" w:firstLine="425"/>
        <w:jc w:val="both"/>
        <w:rPr>
          <w:sz w:val="28"/>
          <w:szCs w:val="28"/>
        </w:rPr>
      </w:pPr>
      <w:r w:rsidRPr="003264E2">
        <w:rPr>
          <w:sz w:val="28"/>
          <w:szCs w:val="28"/>
        </w:rPr>
        <w:t>«День учителя»</w:t>
      </w:r>
    </w:p>
    <w:p w:rsidR="00CD12DB" w:rsidRPr="003264E2" w:rsidRDefault="00CD12DB" w:rsidP="003F494D">
      <w:pPr>
        <w:pStyle w:val="af"/>
        <w:numPr>
          <w:ilvl w:val="0"/>
          <w:numId w:val="29"/>
        </w:numPr>
        <w:tabs>
          <w:tab w:val="left" w:pos="360"/>
        </w:tabs>
        <w:ind w:left="-567" w:firstLine="425"/>
        <w:jc w:val="both"/>
        <w:rPr>
          <w:sz w:val="28"/>
          <w:szCs w:val="28"/>
        </w:rPr>
      </w:pPr>
      <w:r w:rsidRPr="003264E2">
        <w:rPr>
          <w:sz w:val="28"/>
          <w:szCs w:val="28"/>
        </w:rPr>
        <w:t>«Спортивный праздник»</w:t>
      </w:r>
    </w:p>
    <w:p w:rsidR="00CD12DB" w:rsidRPr="003264E2" w:rsidRDefault="006B41E5" w:rsidP="003F494D">
      <w:pPr>
        <w:pStyle w:val="af"/>
        <w:numPr>
          <w:ilvl w:val="0"/>
          <w:numId w:val="29"/>
        </w:numPr>
        <w:tabs>
          <w:tab w:val="left" w:pos="360"/>
        </w:tabs>
        <w:ind w:left="-567" w:firstLine="425"/>
        <w:jc w:val="both"/>
        <w:rPr>
          <w:sz w:val="28"/>
          <w:szCs w:val="28"/>
        </w:rPr>
      </w:pPr>
      <w:r w:rsidRPr="003264E2">
        <w:rPr>
          <w:sz w:val="28"/>
          <w:szCs w:val="28"/>
        </w:rPr>
        <w:t>«Новый год на новый лад»</w:t>
      </w:r>
    </w:p>
    <w:p w:rsidR="00CD12DB" w:rsidRPr="003264E2" w:rsidRDefault="00CD12DB" w:rsidP="003F494D">
      <w:pPr>
        <w:pStyle w:val="af"/>
        <w:numPr>
          <w:ilvl w:val="0"/>
          <w:numId w:val="29"/>
        </w:numPr>
        <w:tabs>
          <w:tab w:val="left" w:pos="360"/>
        </w:tabs>
        <w:ind w:left="-567" w:firstLine="425"/>
        <w:jc w:val="both"/>
        <w:rPr>
          <w:sz w:val="28"/>
          <w:szCs w:val="28"/>
        </w:rPr>
      </w:pPr>
      <w:r w:rsidRPr="003264E2">
        <w:rPr>
          <w:sz w:val="28"/>
          <w:szCs w:val="28"/>
        </w:rPr>
        <w:t xml:space="preserve">Новогодние </w:t>
      </w:r>
      <w:r w:rsidR="006B41E5" w:rsidRPr="003264E2">
        <w:rPr>
          <w:sz w:val="28"/>
          <w:szCs w:val="28"/>
        </w:rPr>
        <w:t>утренники для детей сотрудников</w:t>
      </w:r>
    </w:p>
    <w:p w:rsidR="00CD12DB" w:rsidRPr="003264E2" w:rsidRDefault="00CD12DB" w:rsidP="003F494D">
      <w:pPr>
        <w:pStyle w:val="af"/>
        <w:numPr>
          <w:ilvl w:val="0"/>
          <w:numId w:val="29"/>
        </w:numPr>
        <w:tabs>
          <w:tab w:val="left" w:pos="360"/>
        </w:tabs>
        <w:ind w:left="-567" w:firstLine="425"/>
        <w:jc w:val="both"/>
        <w:rPr>
          <w:sz w:val="28"/>
          <w:szCs w:val="28"/>
        </w:rPr>
      </w:pPr>
      <w:r w:rsidRPr="003264E2">
        <w:rPr>
          <w:sz w:val="28"/>
          <w:szCs w:val="28"/>
        </w:rPr>
        <w:t>Поздравлени</w:t>
      </w:r>
      <w:r w:rsidR="006B41E5" w:rsidRPr="003264E2">
        <w:rPr>
          <w:sz w:val="28"/>
          <w:szCs w:val="28"/>
        </w:rPr>
        <w:t>е юбиляров – сотрудников Центра</w:t>
      </w:r>
    </w:p>
    <w:p w:rsidR="00CD12DB" w:rsidRPr="003264E2" w:rsidRDefault="006B41E5" w:rsidP="003F494D">
      <w:pPr>
        <w:pStyle w:val="af"/>
        <w:numPr>
          <w:ilvl w:val="0"/>
          <w:numId w:val="29"/>
        </w:numPr>
        <w:tabs>
          <w:tab w:val="left" w:pos="360"/>
        </w:tabs>
        <w:ind w:left="-567" w:firstLine="425"/>
        <w:jc w:val="both"/>
        <w:rPr>
          <w:sz w:val="28"/>
          <w:szCs w:val="28"/>
        </w:rPr>
      </w:pPr>
      <w:r w:rsidRPr="003264E2">
        <w:rPr>
          <w:sz w:val="28"/>
          <w:szCs w:val="28"/>
        </w:rPr>
        <w:t>Итоговое общее собрание с ч</w:t>
      </w:r>
      <w:r w:rsidR="00CD12DB" w:rsidRPr="003264E2">
        <w:rPr>
          <w:sz w:val="28"/>
          <w:szCs w:val="28"/>
        </w:rPr>
        <w:t>ествование</w:t>
      </w:r>
      <w:r w:rsidRPr="003264E2">
        <w:rPr>
          <w:sz w:val="28"/>
          <w:szCs w:val="28"/>
        </w:rPr>
        <w:t>м</w:t>
      </w:r>
      <w:r w:rsidR="00CD12DB" w:rsidRPr="003264E2">
        <w:rPr>
          <w:sz w:val="28"/>
          <w:szCs w:val="28"/>
        </w:rPr>
        <w:t xml:space="preserve"> лучших коллективов, служб, творческих команд </w:t>
      </w:r>
    </w:p>
    <w:p w:rsidR="00CD12DB" w:rsidRPr="003264E2" w:rsidRDefault="00CD12DB" w:rsidP="003F494D">
      <w:pPr>
        <w:pStyle w:val="af"/>
        <w:numPr>
          <w:ilvl w:val="0"/>
          <w:numId w:val="29"/>
        </w:numPr>
        <w:tabs>
          <w:tab w:val="left" w:pos="360"/>
        </w:tabs>
        <w:ind w:left="-567" w:firstLine="425"/>
        <w:jc w:val="both"/>
        <w:rPr>
          <w:sz w:val="28"/>
          <w:szCs w:val="28"/>
        </w:rPr>
      </w:pPr>
      <w:r w:rsidRPr="003264E2">
        <w:rPr>
          <w:sz w:val="28"/>
          <w:szCs w:val="28"/>
        </w:rPr>
        <w:t>Занесение лучших работников Центра на Доску</w:t>
      </w:r>
      <w:r w:rsidR="00D061CE" w:rsidRPr="003264E2">
        <w:rPr>
          <w:sz w:val="28"/>
          <w:szCs w:val="28"/>
        </w:rPr>
        <w:t xml:space="preserve"> почета </w:t>
      </w:r>
    </w:p>
    <w:p w:rsidR="00CD12DB" w:rsidRPr="00D56EC9" w:rsidRDefault="00CD12DB" w:rsidP="00817225">
      <w:pPr>
        <w:tabs>
          <w:tab w:val="left" w:pos="360"/>
        </w:tabs>
        <w:spacing w:after="0" w:line="240" w:lineRule="auto"/>
        <w:ind w:left="-567" w:firstLine="425"/>
        <w:jc w:val="both"/>
        <w:rPr>
          <w:rFonts w:ascii="Times New Roman" w:hAnsi="Times New Roman"/>
          <w:b/>
          <w:sz w:val="28"/>
          <w:szCs w:val="28"/>
        </w:rPr>
      </w:pPr>
      <w:r w:rsidRPr="003264E2">
        <w:rPr>
          <w:rFonts w:ascii="Times New Roman" w:hAnsi="Times New Roman"/>
          <w:b/>
          <w:i/>
          <w:sz w:val="28"/>
          <w:szCs w:val="28"/>
        </w:rPr>
        <w:t>2. Мероприятия в рамках программы «Командообразование»:</w:t>
      </w:r>
    </w:p>
    <w:p w:rsidR="00CD12DB" w:rsidRPr="003264E2" w:rsidRDefault="00CD12DB" w:rsidP="003F494D">
      <w:pPr>
        <w:pStyle w:val="af"/>
        <w:numPr>
          <w:ilvl w:val="0"/>
          <w:numId w:val="30"/>
        </w:numPr>
        <w:tabs>
          <w:tab w:val="left" w:pos="360"/>
        </w:tabs>
        <w:jc w:val="both"/>
        <w:rPr>
          <w:sz w:val="28"/>
          <w:szCs w:val="28"/>
        </w:rPr>
      </w:pPr>
      <w:r w:rsidRPr="003264E2">
        <w:rPr>
          <w:sz w:val="28"/>
          <w:szCs w:val="28"/>
        </w:rPr>
        <w:lastRenderedPageBreak/>
        <w:t xml:space="preserve">Учеба аппарата управления; </w:t>
      </w:r>
    </w:p>
    <w:p w:rsidR="00CD12DB" w:rsidRPr="003264E2" w:rsidRDefault="00D061CE" w:rsidP="003F494D">
      <w:pPr>
        <w:pStyle w:val="af"/>
        <w:numPr>
          <w:ilvl w:val="0"/>
          <w:numId w:val="30"/>
        </w:numPr>
        <w:tabs>
          <w:tab w:val="left" w:pos="360"/>
        </w:tabs>
        <w:jc w:val="both"/>
        <w:rPr>
          <w:sz w:val="28"/>
          <w:szCs w:val="28"/>
        </w:rPr>
      </w:pPr>
      <w:r w:rsidRPr="003264E2">
        <w:rPr>
          <w:sz w:val="28"/>
          <w:szCs w:val="28"/>
        </w:rPr>
        <w:t xml:space="preserve">Тренинги </w:t>
      </w:r>
      <w:r w:rsidR="00CD12DB" w:rsidRPr="003264E2">
        <w:rPr>
          <w:sz w:val="28"/>
          <w:szCs w:val="28"/>
        </w:rPr>
        <w:t>«Веревочны</w:t>
      </w:r>
      <w:r w:rsidRPr="003264E2">
        <w:rPr>
          <w:sz w:val="28"/>
          <w:szCs w:val="28"/>
        </w:rPr>
        <w:t>й</w:t>
      </w:r>
      <w:r w:rsidR="00CD12DB" w:rsidRPr="003264E2">
        <w:rPr>
          <w:sz w:val="28"/>
          <w:szCs w:val="28"/>
        </w:rPr>
        <w:t xml:space="preserve"> курс» </w:t>
      </w:r>
    </w:p>
    <w:p w:rsidR="00CD12DB" w:rsidRPr="003264E2" w:rsidRDefault="00CD12DB" w:rsidP="00230796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3264E2">
        <w:rPr>
          <w:rFonts w:ascii="Times New Roman" w:hAnsi="Times New Roman"/>
          <w:b/>
          <w:i/>
          <w:sz w:val="28"/>
          <w:szCs w:val="28"/>
        </w:rPr>
        <w:t>3. Мероприятия Центр</w:t>
      </w:r>
      <w:r w:rsidR="00D061CE" w:rsidRPr="003264E2">
        <w:rPr>
          <w:rFonts w:ascii="Times New Roman" w:hAnsi="Times New Roman"/>
          <w:b/>
          <w:i/>
          <w:sz w:val="28"/>
          <w:szCs w:val="28"/>
        </w:rPr>
        <w:t>а</w:t>
      </w:r>
      <w:r w:rsidRPr="003264E2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061CE" w:rsidRPr="003264E2">
        <w:rPr>
          <w:rFonts w:ascii="Times New Roman" w:hAnsi="Times New Roman"/>
          <w:b/>
          <w:i/>
          <w:sz w:val="28"/>
          <w:szCs w:val="28"/>
        </w:rPr>
        <w:t>по</w:t>
      </w:r>
      <w:r w:rsidRPr="003264E2">
        <w:rPr>
          <w:rFonts w:ascii="Times New Roman" w:hAnsi="Times New Roman"/>
          <w:b/>
          <w:i/>
          <w:sz w:val="28"/>
          <w:szCs w:val="28"/>
        </w:rPr>
        <w:t xml:space="preserve"> созданию единого воспитательного пространства района:</w:t>
      </w:r>
    </w:p>
    <w:p w:rsidR="00CD12DB" w:rsidRPr="003264E2" w:rsidRDefault="00E92F85" w:rsidP="003F494D">
      <w:pPr>
        <w:pStyle w:val="af"/>
        <w:numPr>
          <w:ilvl w:val="0"/>
          <w:numId w:val="31"/>
        </w:numPr>
        <w:tabs>
          <w:tab w:val="left" w:pos="360"/>
        </w:tabs>
        <w:jc w:val="both"/>
        <w:rPr>
          <w:b/>
          <w:bCs/>
          <w:sz w:val="28"/>
          <w:szCs w:val="28"/>
        </w:rPr>
      </w:pPr>
      <w:r w:rsidRPr="003264E2">
        <w:rPr>
          <w:sz w:val="28"/>
          <w:szCs w:val="28"/>
        </w:rPr>
        <w:t>«</w:t>
      </w:r>
      <w:r w:rsidR="00CD12DB" w:rsidRPr="003264E2">
        <w:rPr>
          <w:sz w:val="28"/>
          <w:szCs w:val="28"/>
        </w:rPr>
        <w:t>Круглый стол</w:t>
      </w:r>
      <w:r w:rsidRPr="003264E2">
        <w:rPr>
          <w:sz w:val="28"/>
          <w:szCs w:val="28"/>
        </w:rPr>
        <w:t>»</w:t>
      </w:r>
      <w:r w:rsidR="00CD12DB" w:rsidRPr="003264E2">
        <w:rPr>
          <w:sz w:val="28"/>
          <w:szCs w:val="28"/>
        </w:rPr>
        <w:t xml:space="preserve"> </w:t>
      </w:r>
      <w:r w:rsidRPr="003264E2">
        <w:rPr>
          <w:sz w:val="28"/>
          <w:szCs w:val="28"/>
        </w:rPr>
        <w:t xml:space="preserve"> с </w:t>
      </w:r>
      <w:r w:rsidR="00CD12DB" w:rsidRPr="003264E2">
        <w:rPr>
          <w:sz w:val="28"/>
          <w:szCs w:val="28"/>
        </w:rPr>
        <w:t>участи</w:t>
      </w:r>
      <w:r w:rsidRPr="003264E2">
        <w:rPr>
          <w:sz w:val="28"/>
          <w:szCs w:val="28"/>
        </w:rPr>
        <w:t>ем</w:t>
      </w:r>
      <w:r w:rsidR="00CD12DB" w:rsidRPr="003264E2">
        <w:rPr>
          <w:sz w:val="28"/>
          <w:szCs w:val="28"/>
        </w:rPr>
        <w:t xml:space="preserve"> Администрации Советского района г. Орска и </w:t>
      </w:r>
      <w:r w:rsidRPr="003264E2">
        <w:rPr>
          <w:sz w:val="28"/>
          <w:szCs w:val="28"/>
        </w:rPr>
        <w:t xml:space="preserve">руководителей </w:t>
      </w:r>
      <w:r w:rsidR="00CD12DB" w:rsidRPr="003264E2">
        <w:rPr>
          <w:sz w:val="28"/>
          <w:szCs w:val="28"/>
        </w:rPr>
        <w:t xml:space="preserve">школ </w:t>
      </w:r>
    </w:p>
    <w:p w:rsidR="00CD12DB" w:rsidRPr="003264E2" w:rsidRDefault="00E92F85" w:rsidP="003F494D">
      <w:pPr>
        <w:pStyle w:val="af"/>
        <w:numPr>
          <w:ilvl w:val="0"/>
          <w:numId w:val="31"/>
        </w:numPr>
        <w:tabs>
          <w:tab w:val="left" w:pos="360"/>
        </w:tabs>
        <w:jc w:val="both"/>
        <w:rPr>
          <w:b/>
          <w:bCs/>
          <w:sz w:val="28"/>
          <w:szCs w:val="28"/>
        </w:rPr>
      </w:pPr>
      <w:r w:rsidRPr="003264E2">
        <w:rPr>
          <w:bCs/>
          <w:sz w:val="28"/>
          <w:szCs w:val="28"/>
        </w:rPr>
        <w:t>«</w:t>
      </w:r>
      <w:r w:rsidR="00CD12DB" w:rsidRPr="003264E2">
        <w:rPr>
          <w:bCs/>
          <w:sz w:val="28"/>
          <w:szCs w:val="28"/>
        </w:rPr>
        <w:t>Д</w:t>
      </w:r>
      <w:r w:rsidRPr="003264E2">
        <w:rPr>
          <w:bCs/>
          <w:sz w:val="28"/>
          <w:szCs w:val="28"/>
        </w:rPr>
        <w:t>ень</w:t>
      </w:r>
      <w:r w:rsidR="00CD12DB" w:rsidRPr="003264E2">
        <w:rPr>
          <w:bCs/>
          <w:sz w:val="28"/>
          <w:szCs w:val="28"/>
        </w:rPr>
        <w:t xml:space="preserve"> открытых дверей</w:t>
      </w:r>
      <w:r w:rsidRPr="003264E2">
        <w:rPr>
          <w:bCs/>
          <w:sz w:val="28"/>
          <w:szCs w:val="28"/>
        </w:rPr>
        <w:t>»</w:t>
      </w:r>
    </w:p>
    <w:p w:rsidR="00CD12DB" w:rsidRPr="003264E2" w:rsidRDefault="00E92F85" w:rsidP="003F494D">
      <w:pPr>
        <w:pStyle w:val="af"/>
        <w:numPr>
          <w:ilvl w:val="0"/>
          <w:numId w:val="31"/>
        </w:numPr>
        <w:tabs>
          <w:tab w:val="left" w:pos="360"/>
        </w:tabs>
        <w:jc w:val="both"/>
        <w:rPr>
          <w:b/>
          <w:bCs/>
          <w:sz w:val="28"/>
          <w:szCs w:val="28"/>
        </w:rPr>
      </w:pPr>
      <w:r w:rsidRPr="003264E2">
        <w:rPr>
          <w:bCs/>
          <w:sz w:val="28"/>
          <w:szCs w:val="28"/>
        </w:rPr>
        <w:t>«День учреждения дополнительного образования в школе»</w:t>
      </w:r>
    </w:p>
    <w:p w:rsidR="00E92F85" w:rsidRPr="003264E2" w:rsidRDefault="00E92F85" w:rsidP="003F494D">
      <w:pPr>
        <w:pStyle w:val="af"/>
        <w:numPr>
          <w:ilvl w:val="0"/>
          <w:numId w:val="31"/>
        </w:numPr>
        <w:tabs>
          <w:tab w:val="left" w:pos="360"/>
        </w:tabs>
        <w:jc w:val="both"/>
        <w:rPr>
          <w:bCs/>
          <w:i/>
          <w:sz w:val="28"/>
          <w:szCs w:val="28"/>
        </w:rPr>
      </w:pPr>
      <w:r w:rsidRPr="003264E2">
        <w:rPr>
          <w:sz w:val="28"/>
          <w:szCs w:val="28"/>
        </w:rPr>
        <w:t>В</w:t>
      </w:r>
      <w:r w:rsidR="00CD12DB" w:rsidRPr="003264E2">
        <w:rPr>
          <w:sz w:val="28"/>
          <w:szCs w:val="28"/>
        </w:rPr>
        <w:t>ыставки прикладного и изобразительного искусства</w:t>
      </w:r>
    </w:p>
    <w:p w:rsidR="00CD12DB" w:rsidRPr="003264E2" w:rsidRDefault="00E92F85" w:rsidP="003F494D">
      <w:pPr>
        <w:pStyle w:val="af"/>
        <w:numPr>
          <w:ilvl w:val="0"/>
          <w:numId w:val="31"/>
        </w:numPr>
        <w:tabs>
          <w:tab w:val="left" w:pos="360"/>
        </w:tabs>
        <w:jc w:val="both"/>
        <w:rPr>
          <w:bCs/>
          <w:i/>
          <w:sz w:val="28"/>
          <w:szCs w:val="28"/>
        </w:rPr>
      </w:pPr>
      <w:r w:rsidRPr="003264E2">
        <w:rPr>
          <w:sz w:val="28"/>
          <w:szCs w:val="28"/>
        </w:rPr>
        <w:t>О</w:t>
      </w:r>
      <w:r w:rsidR="00CD12DB" w:rsidRPr="003264E2">
        <w:rPr>
          <w:sz w:val="28"/>
          <w:szCs w:val="28"/>
        </w:rPr>
        <w:t xml:space="preserve">ткрытые занятия, </w:t>
      </w:r>
      <w:r w:rsidRPr="003264E2">
        <w:rPr>
          <w:sz w:val="28"/>
          <w:szCs w:val="28"/>
        </w:rPr>
        <w:t xml:space="preserve"> воспитательные </w:t>
      </w:r>
      <w:r w:rsidR="00CD12DB" w:rsidRPr="003264E2">
        <w:rPr>
          <w:sz w:val="28"/>
          <w:szCs w:val="28"/>
        </w:rPr>
        <w:t>мероприятия</w:t>
      </w:r>
    </w:p>
    <w:p w:rsidR="00CD12DB" w:rsidRPr="00D56EC9" w:rsidRDefault="00CD12DB" w:rsidP="00230796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3264E2">
        <w:rPr>
          <w:rFonts w:ascii="Times New Roman" w:hAnsi="Times New Roman"/>
          <w:b/>
          <w:bCs/>
          <w:i/>
          <w:sz w:val="28"/>
          <w:szCs w:val="28"/>
        </w:rPr>
        <w:t>4. Мероприятия для детей</w:t>
      </w:r>
      <w:r w:rsidRPr="00D56EC9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E92F85" w:rsidRPr="00D56EC9">
        <w:rPr>
          <w:rFonts w:ascii="Times New Roman" w:hAnsi="Times New Roman"/>
          <w:bCs/>
          <w:sz w:val="28"/>
          <w:szCs w:val="28"/>
        </w:rPr>
        <w:t>«группы риска»,</w:t>
      </w:r>
      <w:r w:rsidR="00E92F85" w:rsidRPr="00D56EC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56EC9">
        <w:rPr>
          <w:rFonts w:ascii="Times New Roman" w:hAnsi="Times New Roman"/>
          <w:bCs/>
          <w:sz w:val="28"/>
          <w:szCs w:val="28"/>
        </w:rPr>
        <w:t xml:space="preserve"> </w:t>
      </w:r>
      <w:r w:rsidR="00E92F85" w:rsidRPr="00D56EC9">
        <w:rPr>
          <w:rFonts w:ascii="Times New Roman" w:hAnsi="Times New Roman"/>
          <w:bCs/>
          <w:sz w:val="28"/>
          <w:szCs w:val="28"/>
        </w:rPr>
        <w:t>детей с ограниченными возможностями</w:t>
      </w:r>
      <w:r w:rsidRPr="00D56EC9">
        <w:rPr>
          <w:rFonts w:ascii="Times New Roman" w:hAnsi="Times New Roman"/>
          <w:bCs/>
          <w:sz w:val="28"/>
          <w:szCs w:val="28"/>
        </w:rPr>
        <w:t>, малообеспеченны</w:t>
      </w:r>
      <w:r w:rsidR="00E92F85" w:rsidRPr="00D56EC9">
        <w:rPr>
          <w:rFonts w:ascii="Times New Roman" w:hAnsi="Times New Roman"/>
          <w:bCs/>
          <w:sz w:val="28"/>
          <w:szCs w:val="28"/>
        </w:rPr>
        <w:t>х</w:t>
      </w:r>
      <w:r w:rsidRPr="00D56EC9">
        <w:rPr>
          <w:rFonts w:ascii="Times New Roman" w:hAnsi="Times New Roman"/>
          <w:bCs/>
          <w:sz w:val="28"/>
          <w:szCs w:val="28"/>
        </w:rPr>
        <w:t xml:space="preserve">, </w:t>
      </w:r>
      <w:r w:rsidR="00E92F85" w:rsidRPr="00D56EC9">
        <w:rPr>
          <w:rFonts w:ascii="Times New Roman" w:hAnsi="Times New Roman"/>
          <w:bCs/>
          <w:sz w:val="28"/>
          <w:szCs w:val="28"/>
        </w:rPr>
        <w:t xml:space="preserve">из </w:t>
      </w:r>
      <w:r w:rsidRPr="00D56EC9">
        <w:rPr>
          <w:rFonts w:ascii="Times New Roman" w:hAnsi="Times New Roman"/>
          <w:bCs/>
          <w:sz w:val="28"/>
          <w:szCs w:val="28"/>
        </w:rPr>
        <w:t>многодетны</w:t>
      </w:r>
      <w:r w:rsidR="00E92F85" w:rsidRPr="00D56EC9">
        <w:rPr>
          <w:rFonts w:ascii="Times New Roman" w:hAnsi="Times New Roman"/>
          <w:bCs/>
          <w:sz w:val="28"/>
          <w:szCs w:val="28"/>
        </w:rPr>
        <w:t xml:space="preserve">х семей,  которые проводятся </w:t>
      </w:r>
      <w:r w:rsidRPr="00D56EC9">
        <w:rPr>
          <w:rFonts w:ascii="Times New Roman" w:hAnsi="Times New Roman"/>
          <w:bCs/>
          <w:sz w:val="28"/>
          <w:szCs w:val="28"/>
        </w:rPr>
        <w:t xml:space="preserve"> </w:t>
      </w:r>
      <w:r w:rsidR="00E92F85" w:rsidRPr="00D56EC9">
        <w:rPr>
          <w:rFonts w:ascii="Times New Roman" w:hAnsi="Times New Roman"/>
          <w:bCs/>
          <w:sz w:val="28"/>
          <w:szCs w:val="28"/>
        </w:rPr>
        <w:t>при участии</w:t>
      </w:r>
      <w:r w:rsidRPr="00D56EC9">
        <w:rPr>
          <w:rFonts w:ascii="Times New Roman" w:hAnsi="Times New Roman"/>
          <w:bCs/>
          <w:sz w:val="28"/>
          <w:szCs w:val="28"/>
        </w:rPr>
        <w:t xml:space="preserve"> отдел</w:t>
      </w:r>
      <w:r w:rsidR="00E92F85" w:rsidRPr="00D56EC9">
        <w:rPr>
          <w:rFonts w:ascii="Times New Roman" w:hAnsi="Times New Roman"/>
          <w:bCs/>
          <w:sz w:val="28"/>
          <w:szCs w:val="28"/>
        </w:rPr>
        <w:t>а</w:t>
      </w:r>
      <w:r w:rsidRPr="00D56EC9">
        <w:rPr>
          <w:rFonts w:ascii="Times New Roman" w:hAnsi="Times New Roman"/>
          <w:bCs/>
          <w:sz w:val="28"/>
          <w:szCs w:val="28"/>
        </w:rPr>
        <w:t xml:space="preserve"> социальной защиты</w:t>
      </w:r>
      <w:r w:rsidR="00E92F85" w:rsidRPr="00D56EC9">
        <w:rPr>
          <w:rFonts w:ascii="Times New Roman" w:hAnsi="Times New Roman"/>
          <w:bCs/>
          <w:sz w:val="28"/>
          <w:szCs w:val="28"/>
        </w:rPr>
        <w:t xml:space="preserve"> администрации</w:t>
      </w:r>
      <w:r w:rsidRPr="00D56EC9">
        <w:rPr>
          <w:rFonts w:ascii="Times New Roman" w:hAnsi="Times New Roman"/>
          <w:bCs/>
          <w:sz w:val="28"/>
          <w:szCs w:val="28"/>
        </w:rPr>
        <w:t xml:space="preserve"> Советского района г. Орска, ЦСПД «Согласие», </w:t>
      </w:r>
      <w:r w:rsidR="00E92F85" w:rsidRPr="00D56EC9">
        <w:rPr>
          <w:rFonts w:ascii="Times New Roman" w:hAnsi="Times New Roman"/>
          <w:bCs/>
          <w:sz w:val="28"/>
          <w:szCs w:val="28"/>
        </w:rPr>
        <w:t>СРЦ</w:t>
      </w:r>
      <w:r w:rsidR="00E92F85" w:rsidRPr="00D56EC9">
        <w:rPr>
          <w:rFonts w:ascii="Times New Roman" w:hAnsi="Times New Roman"/>
          <w:sz w:val="28"/>
          <w:szCs w:val="28"/>
        </w:rPr>
        <w:t xml:space="preserve">Н </w:t>
      </w:r>
      <w:r w:rsidRPr="00D56EC9">
        <w:rPr>
          <w:rFonts w:ascii="Times New Roman" w:hAnsi="Times New Roman"/>
          <w:sz w:val="28"/>
          <w:szCs w:val="28"/>
        </w:rPr>
        <w:t xml:space="preserve">«Росток». </w:t>
      </w:r>
    </w:p>
    <w:p w:rsidR="00CD12DB" w:rsidRPr="003264E2" w:rsidRDefault="00E92F85" w:rsidP="00230796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3264E2">
        <w:rPr>
          <w:rFonts w:ascii="Times New Roman" w:hAnsi="Times New Roman"/>
          <w:b/>
          <w:bCs/>
          <w:i/>
          <w:sz w:val="28"/>
          <w:szCs w:val="28"/>
        </w:rPr>
        <w:t>5. Спортивные мероприятия:</w:t>
      </w:r>
    </w:p>
    <w:p w:rsidR="00CD12DB" w:rsidRPr="003264E2" w:rsidRDefault="00CD12DB" w:rsidP="003F494D">
      <w:pPr>
        <w:pStyle w:val="af"/>
        <w:numPr>
          <w:ilvl w:val="0"/>
          <w:numId w:val="32"/>
        </w:numPr>
        <w:tabs>
          <w:tab w:val="left" w:pos="360"/>
        </w:tabs>
        <w:jc w:val="both"/>
        <w:rPr>
          <w:sz w:val="28"/>
          <w:szCs w:val="28"/>
        </w:rPr>
      </w:pPr>
      <w:r w:rsidRPr="003264E2">
        <w:rPr>
          <w:sz w:val="28"/>
          <w:szCs w:val="28"/>
        </w:rPr>
        <w:t>Районные турниры по футболу</w:t>
      </w:r>
      <w:r w:rsidR="00E92F85" w:rsidRPr="003264E2">
        <w:rPr>
          <w:sz w:val="28"/>
          <w:szCs w:val="28"/>
        </w:rPr>
        <w:t xml:space="preserve"> «Кожаный мяч»</w:t>
      </w:r>
      <w:r w:rsidRPr="003264E2">
        <w:rPr>
          <w:sz w:val="28"/>
          <w:szCs w:val="28"/>
        </w:rPr>
        <w:t xml:space="preserve"> </w:t>
      </w:r>
    </w:p>
    <w:p w:rsidR="00CD12DB" w:rsidRPr="003264E2" w:rsidRDefault="00E92F85" w:rsidP="003F494D">
      <w:pPr>
        <w:pStyle w:val="af"/>
        <w:numPr>
          <w:ilvl w:val="0"/>
          <w:numId w:val="32"/>
        </w:numPr>
        <w:tabs>
          <w:tab w:val="left" w:pos="360"/>
        </w:tabs>
        <w:jc w:val="both"/>
        <w:rPr>
          <w:sz w:val="28"/>
          <w:szCs w:val="28"/>
        </w:rPr>
      </w:pPr>
      <w:r w:rsidRPr="003264E2">
        <w:rPr>
          <w:sz w:val="28"/>
          <w:szCs w:val="28"/>
        </w:rPr>
        <w:t xml:space="preserve">«Один день в Армии» </w:t>
      </w:r>
    </w:p>
    <w:p w:rsidR="00CD12DB" w:rsidRPr="003264E2" w:rsidRDefault="00E92F85" w:rsidP="003F494D">
      <w:pPr>
        <w:pStyle w:val="af"/>
        <w:numPr>
          <w:ilvl w:val="0"/>
          <w:numId w:val="32"/>
        </w:numPr>
        <w:tabs>
          <w:tab w:val="left" w:pos="360"/>
        </w:tabs>
        <w:jc w:val="both"/>
        <w:rPr>
          <w:sz w:val="28"/>
          <w:szCs w:val="28"/>
        </w:rPr>
      </w:pPr>
      <w:r w:rsidRPr="003264E2">
        <w:rPr>
          <w:sz w:val="28"/>
          <w:szCs w:val="28"/>
        </w:rPr>
        <w:t>С</w:t>
      </w:r>
      <w:r w:rsidR="00CD12DB" w:rsidRPr="003264E2">
        <w:rPr>
          <w:sz w:val="28"/>
          <w:szCs w:val="28"/>
        </w:rPr>
        <w:t xml:space="preserve">оревнования </w:t>
      </w:r>
      <w:r w:rsidRPr="003264E2">
        <w:rPr>
          <w:sz w:val="28"/>
          <w:szCs w:val="28"/>
        </w:rPr>
        <w:t>дворовых команд</w:t>
      </w:r>
      <w:r w:rsidR="00CD12DB" w:rsidRPr="003264E2">
        <w:rPr>
          <w:sz w:val="28"/>
          <w:szCs w:val="28"/>
        </w:rPr>
        <w:t xml:space="preserve"> детских клубов </w:t>
      </w:r>
      <w:r w:rsidRPr="003264E2">
        <w:rPr>
          <w:sz w:val="28"/>
          <w:szCs w:val="28"/>
        </w:rPr>
        <w:t xml:space="preserve">по месту жительства </w:t>
      </w:r>
    </w:p>
    <w:p w:rsidR="00CD12DB" w:rsidRPr="003264E2" w:rsidRDefault="00CD12DB" w:rsidP="00230796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3264E2">
        <w:rPr>
          <w:rFonts w:ascii="Times New Roman" w:hAnsi="Times New Roman"/>
          <w:b/>
          <w:bCs/>
          <w:i/>
          <w:sz w:val="28"/>
          <w:szCs w:val="28"/>
        </w:rPr>
        <w:t>6. Праздники двора:</w:t>
      </w:r>
    </w:p>
    <w:p w:rsidR="00CD12DB" w:rsidRPr="003264E2" w:rsidRDefault="0091260A" w:rsidP="003F494D">
      <w:pPr>
        <w:pStyle w:val="af"/>
        <w:numPr>
          <w:ilvl w:val="0"/>
          <w:numId w:val="33"/>
        </w:numPr>
        <w:tabs>
          <w:tab w:val="left" w:pos="360"/>
        </w:tabs>
        <w:jc w:val="both"/>
        <w:rPr>
          <w:sz w:val="28"/>
          <w:szCs w:val="28"/>
        </w:rPr>
      </w:pPr>
      <w:r w:rsidRPr="003264E2">
        <w:rPr>
          <w:sz w:val="28"/>
          <w:szCs w:val="28"/>
        </w:rPr>
        <w:t>Открытие новогодних площадок микрорайонов</w:t>
      </w:r>
    </w:p>
    <w:p w:rsidR="00CD12DB" w:rsidRPr="003264E2" w:rsidRDefault="0091260A" w:rsidP="003F494D">
      <w:pPr>
        <w:pStyle w:val="af"/>
        <w:numPr>
          <w:ilvl w:val="0"/>
          <w:numId w:val="33"/>
        </w:numPr>
        <w:tabs>
          <w:tab w:val="left" w:pos="360"/>
        </w:tabs>
        <w:jc w:val="both"/>
        <w:rPr>
          <w:sz w:val="28"/>
          <w:szCs w:val="28"/>
        </w:rPr>
      </w:pPr>
      <w:r w:rsidRPr="003264E2">
        <w:rPr>
          <w:sz w:val="28"/>
          <w:szCs w:val="28"/>
        </w:rPr>
        <w:t>«Масленица»</w:t>
      </w:r>
    </w:p>
    <w:p w:rsidR="0091260A" w:rsidRPr="003264E2" w:rsidRDefault="0091260A" w:rsidP="003F494D">
      <w:pPr>
        <w:pStyle w:val="af"/>
        <w:numPr>
          <w:ilvl w:val="0"/>
          <w:numId w:val="33"/>
        </w:numPr>
        <w:tabs>
          <w:tab w:val="left" w:pos="360"/>
        </w:tabs>
        <w:jc w:val="both"/>
        <w:rPr>
          <w:b/>
          <w:bCs/>
          <w:sz w:val="28"/>
          <w:szCs w:val="28"/>
        </w:rPr>
      </w:pPr>
      <w:r w:rsidRPr="003264E2">
        <w:rPr>
          <w:sz w:val="28"/>
          <w:szCs w:val="28"/>
        </w:rPr>
        <w:t>День города</w:t>
      </w:r>
    </w:p>
    <w:p w:rsidR="0091260A" w:rsidRPr="003264E2" w:rsidRDefault="0091260A" w:rsidP="003F494D">
      <w:pPr>
        <w:pStyle w:val="af"/>
        <w:numPr>
          <w:ilvl w:val="0"/>
          <w:numId w:val="33"/>
        </w:numPr>
        <w:tabs>
          <w:tab w:val="left" w:pos="360"/>
        </w:tabs>
        <w:jc w:val="both"/>
        <w:rPr>
          <w:b/>
          <w:bCs/>
          <w:sz w:val="28"/>
          <w:szCs w:val="28"/>
        </w:rPr>
      </w:pPr>
      <w:r w:rsidRPr="003264E2">
        <w:rPr>
          <w:sz w:val="28"/>
          <w:szCs w:val="28"/>
        </w:rPr>
        <w:t>День</w:t>
      </w:r>
      <w:r w:rsidR="00CD12DB" w:rsidRPr="003264E2">
        <w:rPr>
          <w:sz w:val="28"/>
          <w:szCs w:val="28"/>
        </w:rPr>
        <w:t xml:space="preserve"> защиты детей</w:t>
      </w:r>
    </w:p>
    <w:p w:rsidR="0091260A" w:rsidRPr="003264E2" w:rsidRDefault="00CD12DB" w:rsidP="003F494D">
      <w:pPr>
        <w:pStyle w:val="af"/>
        <w:numPr>
          <w:ilvl w:val="0"/>
          <w:numId w:val="33"/>
        </w:numPr>
        <w:tabs>
          <w:tab w:val="left" w:pos="360"/>
        </w:tabs>
        <w:jc w:val="both"/>
        <w:rPr>
          <w:b/>
          <w:bCs/>
          <w:sz w:val="28"/>
          <w:szCs w:val="28"/>
        </w:rPr>
      </w:pPr>
      <w:r w:rsidRPr="003264E2">
        <w:rPr>
          <w:sz w:val="28"/>
          <w:szCs w:val="28"/>
        </w:rPr>
        <w:t>Д</w:t>
      </w:r>
      <w:r w:rsidR="0091260A" w:rsidRPr="003264E2">
        <w:rPr>
          <w:sz w:val="28"/>
          <w:szCs w:val="28"/>
        </w:rPr>
        <w:t>ень семьи</w:t>
      </w:r>
    </w:p>
    <w:p w:rsidR="00CD12DB" w:rsidRPr="003264E2" w:rsidRDefault="00CD12DB" w:rsidP="003F494D">
      <w:pPr>
        <w:pStyle w:val="af"/>
        <w:numPr>
          <w:ilvl w:val="0"/>
          <w:numId w:val="33"/>
        </w:numPr>
        <w:tabs>
          <w:tab w:val="left" w:pos="360"/>
        </w:tabs>
        <w:jc w:val="both"/>
        <w:rPr>
          <w:b/>
          <w:bCs/>
          <w:sz w:val="28"/>
          <w:szCs w:val="28"/>
        </w:rPr>
      </w:pPr>
      <w:r w:rsidRPr="003264E2">
        <w:rPr>
          <w:sz w:val="28"/>
          <w:szCs w:val="28"/>
        </w:rPr>
        <w:t>Д</w:t>
      </w:r>
      <w:r w:rsidR="0091260A" w:rsidRPr="003264E2">
        <w:rPr>
          <w:sz w:val="28"/>
          <w:szCs w:val="28"/>
        </w:rPr>
        <w:t>ень</w:t>
      </w:r>
      <w:r w:rsidRPr="003264E2">
        <w:rPr>
          <w:sz w:val="28"/>
          <w:szCs w:val="28"/>
        </w:rPr>
        <w:t xml:space="preserve"> Победы</w:t>
      </w:r>
    </w:p>
    <w:p w:rsidR="00CD12DB" w:rsidRPr="003264E2" w:rsidRDefault="0091260A" w:rsidP="00230796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3264E2">
        <w:rPr>
          <w:rFonts w:ascii="Times New Roman" w:hAnsi="Times New Roman"/>
          <w:b/>
          <w:bCs/>
          <w:i/>
          <w:sz w:val="28"/>
          <w:szCs w:val="28"/>
        </w:rPr>
        <w:t>7.  К</w:t>
      </w:r>
      <w:r w:rsidR="00CD12DB" w:rsidRPr="003264E2">
        <w:rPr>
          <w:rFonts w:ascii="Times New Roman" w:hAnsi="Times New Roman"/>
          <w:b/>
          <w:bCs/>
          <w:i/>
          <w:sz w:val="28"/>
          <w:szCs w:val="28"/>
        </w:rPr>
        <w:t>онцертные программы</w:t>
      </w:r>
      <w:r w:rsidRPr="003264E2">
        <w:rPr>
          <w:rFonts w:ascii="Times New Roman" w:hAnsi="Times New Roman"/>
          <w:b/>
          <w:bCs/>
          <w:i/>
          <w:sz w:val="28"/>
          <w:szCs w:val="28"/>
        </w:rPr>
        <w:t xml:space="preserve">, </w:t>
      </w:r>
      <w:r w:rsidR="00CD12DB" w:rsidRPr="003264E2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Pr="003264E2">
        <w:rPr>
          <w:rFonts w:ascii="Times New Roman" w:hAnsi="Times New Roman"/>
          <w:b/>
          <w:bCs/>
          <w:i/>
          <w:sz w:val="28"/>
          <w:szCs w:val="28"/>
        </w:rPr>
        <w:t xml:space="preserve">праздники, профилактические мероприятия </w:t>
      </w:r>
      <w:r w:rsidR="00CD12DB" w:rsidRPr="003264E2">
        <w:rPr>
          <w:rFonts w:ascii="Times New Roman" w:hAnsi="Times New Roman"/>
          <w:b/>
          <w:bCs/>
          <w:i/>
          <w:sz w:val="28"/>
          <w:szCs w:val="28"/>
        </w:rPr>
        <w:t>в рамках сотрудничества со школами:</w:t>
      </w:r>
    </w:p>
    <w:p w:rsidR="00CD12DB" w:rsidRPr="003264E2" w:rsidRDefault="0091260A" w:rsidP="003F494D">
      <w:pPr>
        <w:pStyle w:val="af"/>
        <w:numPr>
          <w:ilvl w:val="0"/>
          <w:numId w:val="34"/>
        </w:numPr>
        <w:tabs>
          <w:tab w:val="left" w:pos="360"/>
        </w:tabs>
        <w:jc w:val="both"/>
        <w:rPr>
          <w:sz w:val="28"/>
          <w:szCs w:val="28"/>
        </w:rPr>
      </w:pPr>
      <w:r w:rsidRPr="003264E2">
        <w:rPr>
          <w:sz w:val="28"/>
          <w:szCs w:val="28"/>
        </w:rPr>
        <w:t>«День знаний»</w:t>
      </w:r>
      <w:r w:rsidR="00CD12DB" w:rsidRPr="003264E2">
        <w:rPr>
          <w:sz w:val="28"/>
          <w:szCs w:val="28"/>
        </w:rPr>
        <w:t xml:space="preserve"> </w:t>
      </w:r>
    </w:p>
    <w:p w:rsidR="00CD12DB" w:rsidRPr="003264E2" w:rsidRDefault="0091260A" w:rsidP="003F494D">
      <w:pPr>
        <w:pStyle w:val="af"/>
        <w:numPr>
          <w:ilvl w:val="0"/>
          <w:numId w:val="34"/>
        </w:numPr>
        <w:tabs>
          <w:tab w:val="left" w:pos="360"/>
        </w:tabs>
        <w:jc w:val="both"/>
        <w:rPr>
          <w:sz w:val="28"/>
          <w:szCs w:val="28"/>
        </w:rPr>
      </w:pPr>
      <w:r w:rsidRPr="003264E2">
        <w:rPr>
          <w:sz w:val="28"/>
          <w:szCs w:val="28"/>
        </w:rPr>
        <w:t>«Осенний бал»</w:t>
      </w:r>
    </w:p>
    <w:p w:rsidR="0091260A" w:rsidRPr="003264E2" w:rsidRDefault="0091260A" w:rsidP="003F494D">
      <w:pPr>
        <w:pStyle w:val="af"/>
        <w:numPr>
          <w:ilvl w:val="0"/>
          <w:numId w:val="34"/>
        </w:numPr>
        <w:tabs>
          <w:tab w:val="left" w:pos="360"/>
        </w:tabs>
        <w:jc w:val="both"/>
        <w:rPr>
          <w:sz w:val="28"/>
          <w:szCs w:val="28"/>
        </w:rPr>
      </w:pPr>
      <w:r w:rsidRPr="003264E2">
        <w:rPr>
          <w:sz w:val="28"/>
          <w:szCs w:val="28"/>
        </w:rPr>
        <w:t>День</w:t>
      </w:r>
      <w:r w:rsidR="00CD12DB" w:rsidRPr="003264E2">
        <w:rPr>
          <w:sz w:val="28"/>
          <w:szCs w:val="28"/>
        </w:rPr>
        <w:t xml:space="preserve"> Защитника Отечества</w:t>
      </w:r>
    </w:p>
    <w:p w:rsidR="0091260A" w:rsidRPr="003264E2" w:rsidRDefault="0091260A" w:rsidP="003F494D">
      <w:pPr>
        <w:pStyle w:val="af"/>
        <w:numPr>
          <w:ilvl w:val="0"/>
          <w:numId w:val="34"/>
        </w:numPr>
        <w:tabs>
          <w:tab w:val="left" w:pos="360"/>
        </w:tabs>
        <w:jc w:val="both"/>
        <w:rPr>
          <w:sz w:val="28"/>
          <w:szCs w:val="28"/>
        </w:rPr>
      </w:pPr>
      <w:r w:rsidRPr="003264E2">
        <w:rPr>
          <w:sz w:val="28"/>
          <w:szCs w:val="28"/>
        </w:rPr>
        <w:t>«Мир, май, труд»</w:t>
      </w:r>
    </w:p>
    <w:p w:rsidR="0091260A" w:rsidRPr="003264E2" w:rsidRDefault="0091260A" w:rsidP="003F494D">
      <w:pPr>
        <w:pStyle w:val="af"/>
        <w:numPr>
          <w:ilvl w:val="0"/>
          <w:numId w:val="34"/>
        </w:numPr>
        <w:tabs>
          <w:tab w:val="left" w:pos="360"/>
        </w:tabs>
        <w:jc w:val="both"/>
        <w:rPr>
          <w:sz w:val="28"/>
          <w:szCs w:val="28"/>
        </w:rPr>
      </w:pPr>
      <w:r w:rsidRPr="003264E2">
        <w:rPr>
          <w:sz w:val="28"/>
          <w:szCs w:val="28"/>
        </w:rPr>
        <w:t>«День Победы»</w:t>
      </w:r>
    </w:p>
    <w:p w:rsidR="00CD12DB" w:rsidRPr="003264E2" w:rsidRDefault="0091260A" w:rsidP="003F494D">
      <w:pPr>
        <w:pStyle w:val="af"/>
        <w:numPr>
          <w:ilvl w:val="0"/>
          <w:numId w:val="34"/>
        </w:numPr>
        <w:tabs>
          <w:tab w:val="left" w:pos="360"/>
        </w:tabs>
        <w:jc w:val="both"/>
        <w:rPr>
          <w:sz w:val="28"/>
          <w:szCs w:val="28"/>
        </w:rPr>
      </w:pPr>
      <w:r w:rsidRPr="003264E2">
        <w:rPr>
          <w:sz w:val="28"/>
          <w:szCs w:val="28"/>
        </w:rPr>
        <w:t>«</w:t>
      </w:r>
      <w:r w:rsidR="00CD12DB" w:rsidRPr="003264E2">
        <w:rPr>
          <w:sz w:val="28"/>
          <w:szCs w:val="28"/>
        </w:rPr>
        <w:t>Д</w:t>
      </w:r>
      <w:r w:rsidRPr="003264E2">
        <w:rPr>
          <w:sz w:val="28"/>
          <w:szCs w:val="28"/>
        </w:rPr>
        <w:t>ень</w:t>
      </w:r>
      <w:r w:rsidR="00CD12DB" w:rsidRPr="003264E2">
        <w:rPr>
          <w:sz w:val="28"/>
          <w:szCs w:val="28"/>
        </w:rPr>
        <w:t xml:space="preserve"> детства</w:t>
      </w:r>
      <w:r w:rsidRPr="003264E2">
        <w:rPr>
          <w:sz w:val="28"/>
          <w:szCs w:val="28"/>
        </w:rPr>
        <w:t>»</w:t>
      </w:r>
    </w:p>
    <w:p w:rsidR="00CD12DB" w:rsidRPr="003264E2" w:rsidRDefault="0091260A" w:rsidP="003F494D">
      <w:pPr>
        <w:pStyle w:val="af"/>
        <w:numPr>
          <w:ilvl w:val="0"/>
          <w:numId w:val="34"/>
        </w:numPr>
        <w:tabs>
          <w:tab w:val="left" w:pos="360"/>
        </w:tabs>
        <w:jc w:val="both"/>
        <w:rPr>
          <w:sz w:val="28"/>
          <w:szCs w:val="28"/>
        </w:rPr>
      </w:pPr>
      <w:r w:rsidRPr="003264E2">
        <w:rPr>
          <w:sz w:val="28"/>
          <w:szCs w:val="28"/>
        </w:rPr>
        <w:t>«Зарница»</w:t>
      </w:r>
    </w:p>
    <w:p w:rsidR="0091260A" w:rsidRPr="003264E2" w:rsidRDefault="0091260A" w:rsidP="003F494D">
      <w:pPr>
        <w:pStyle w:val="af"/>
        <w:numPr>
          <w:ilvl w:val="0"/>
          <w:numId w:val="34"/>
        </w:numPr>
        <w:tabs>
          <w:tab w:val="left" w:pos="360"/>
        </w:tabs>
        <w:jc w:val="both"/>
        <w:rPr>
          <w:sz w:val="28"/>
          <w:szCs w:val="28"/>
        </w:rPr>
      </w:pPr>
      <w:r w:rsidRPr="003264E2">
        <w:rPr>
          <w:sz w:val="28"/>
          <w:szCs w:val="28"/>
        </w:rPr>
        <w:t>«Кросс наций»</w:t>
      </w:r>
    </w:p>
    <w:p w:rsidR="0091260A" w:rsidRPr="003264E2" w:rsidRDefault="0091260A" w:rsidP="003F494D">
      <w:pPr>
        <w:pStyle w:val="af"/>
        <w:numPr>
          <w:ilvl w:val="0"/>
          <w:numId w:val="34"/>
        </w:numPr>
        <w:tabs>
          <w:tab w:val="left" w:pos="360"/>
        </w:tabs>
        <w:jc w:val="both"/>
        <w:rPr>
          <w:sz w:val="28"/>
          <w:szCs w:val="28"/>
        </w:rPr>
      </w:pPr>
      <w:r w:rsidRPr="003264E2">
        <w:rPr>
          <w:sz w:val="28"/>
          <w:szCs w:val="28"/>
        </w:rPr>
        <w:t xml:space="preserve">«Не играй с огнем» </w:t>
      </w:r>
    </w:p>
    <w:p w:rsidR="00CD12DB" w:rsidRPr="003264E2" w:rsidRDefault="0091260A" w:rsidP="003F494D">
      <w:pPr>
        <w:pStyle w:val="af"/>
        <w:numPr>
          <w:ilvl w:val="0"/>
          <w:numId w:val="34"/>
        </w:numPr>
        <w:tabs>
          <w:tab w:val="left" w:pos="360"/>
        </w:tabs>
        <w:jc w:val="both"/>
        <w:rPr>
          <w:sz w:val="28"/>
          <w:szCs w:val="28"/>
        </w:rPr>
      </w:pPr>
      <w:r w:rsidRPr="003264E2">
        <w:rPr>
          <w:sz w:val="28"/>
          <w:szCs w:val="28"/>
        </w:rPr>
        <w:t>«Уступи дорогу»</w:t>
      </w:r>
      <w:r w:rsidR="00CD12DB" w:rsidRPr="003264E2">
        <w:rPr>
          <w:sz w:val="28"/>
          <w:szCs w:val="28"/>
        </w:rPr>
        <w:t xml:space="preserve"> </w:t>
      </w:r>
    </w:p>
    <w:p w:rsidR="00CD12DB" w:rsidRPr="003264E2" w:rsidRDefault="0091260A" w:rsidP="003F494D">
      <w:pPr>
        <w:pStyle w:val="af"/>
        <w:numPr>
          <w:ilvl w:val="0"/>
          <w:numId w:val="34"/>
        </w:numPr>
        <w:tabs>
          <w:tab w:val="left" w:pos="360"/>
        </w:tabs>
        <w:jc w:val="both"/>
        <w:rPr>
          <w:sz w:val="28"/>
          <w:szCs w:val="28"/>
        </w:rPr>
      </w:pPr>
      <w:r w:rsidRPr="003264E2">
        <w:rPr>
          <w:sz w:val="28"/>
          <w:szCs w:val="28"/>
        </w:rPr>
        <w:t>«День именинника»</w:t>
      </w:r>
    </w:p>
    <w:p w:rsidR="0091260A" w:rsidRPr="003264E2" w:rsidRDefault="0091260A" w:rsidP="003F494D">
      <w:pPr>
        <w:pStyle w:val="af"/>
        <w:numPr>
          <w:ilvl w:val="0"/>
          <w:numId w:val="34"/>
        </w:numPr>
        <w:tabs>
          <w:tab w:val="left" w:pos="360"/>
        </w:tabs>
        <w:jc w:val="both"/>
        <w:rPr>
          <w:sz w:val="28"/>
          <w:szCs w:val="28"/>
        </w:rPr>
      </w:pPr>
      <w:r w:rsidRPr="003264E2">
        <w:rPr>
          <w:sz w:val="28"/>
          <w:szCs w:val="28"/>
        </w:rPr>
        <w:t>Дискотеки</w:t>
      </w:r>
    </w:p>
    <w:p w:rsidR="0091260A" w:rsidRPr="003264E2" w:rsidRDefault="0091260A" w:rsidP="003F494D">
      <w:pPr>
        <w:pStyle w:val="af"/>
        <w:numPr>
          <w:ilvl w:val="0"/>
          <w:numId w:val="34"/>
        </w:numPr>
        <w:tabs>
          <w:tab w:val="left" w:pos="360"/>
        </w:tabs>
        <w:jc w:val="both"/>
        <w:rPr>
          <w:sz w:val="28"/>
          <w:szCs w:val="28"/>
        </w:rPr>
      </w:pPr>
      <w:r w:rsidRPr="003264E2">
        <w:rPr>
          <w:sz w:val="28"/>
          <w:szCs w:val="28"/>
        </w:rPr>
        <w:t>«День России»</w:t>
      </w:r>
    </w:p>
    <w:p w:rsidR="00CD12DB" w:rsidRPr="00D56EC9" w:rsidRDefault="00CD12DB" w:rsidP="00230796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64E2">
        <w:rPr>
          <w:rFonts w:ascii="Times New Roman" w:hAnsi="Times New Roman"/>
          <w:b/>
          <w:bCs/>
          <w:i/>
          <w:sz w:val="28"/>
          <w:szCs w:val="28"/>
        </w:rPr>
        <w:t>8. Детские праздники</w:t>
      </w:r>
      <w:r w:rsidRPr="00D56EC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56EC9">
        <w:rPr>
          <w:rFonts w:ascii="Times New Roman" w:hAnsi="Times New Roman"/>
          <w:bCs/>
          <w:sz w:val="28"/>
          <w:szCs w:val="28"/>
        </w:rPr>
        <w:t xml:space="preserve">для детей, посещающих лагеря дневного пребывания на базе школ </w:t>
      </w:r>
      <w:r w:rsidRPr="00D56EC9">
        <w:rPr>
          <w:rFonts w:ascii="Times New Roman" w:hAnsi="Times New Roman"/>
          <w:sz w:val="28"/>
          <w:szCs w:val="28"/>
        </w:rPr>
        <w:t xml:space="preserve">  Советского района</w:t>
      </w:r>
      <w:r w:rsidR="0091260A" w:rsidRPr="00D56EC9">
        <w:rPr>
          <w:rFonts w:ascii="Times New Roman" w:hAnsi="Times New Roman"/>
          <w:sz w:val="28"/>
          <w:szCs w:val="28"/>
        </w:rPr>
        <w:t>.</w:t>
      </w:r>
      <w:r w:rsidRPr="00D56EC9">
        <w:rPr>
          <w:rFonts w:ascii="Times New Roman" w:hAnsi="Times New Roman"/>
          <w:sz w:val="28"/>
          <w:szCs w:val="28"/>
        </w:rPr>
        <w:t xml:space="preserve"> </w:t>
      </w:r>
    </w:p>
    <w:p w:rsidR="00CD12DB" w:rsidRPr="003264E2" w:rsidRDefault="00CD12DB" w:rsidP="00230796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3264E2">
        <w:rPr>
          <w:rFonts w:ascii="Times New Roman" w:hAnsi="Times New Roman"/>
          <w:b/>
          <w:bCs/>
          <w:i/>
          <w:sz w:val="28"/>
          <w:szCs w:val="28"/>
        </w:rPr>
        <w:t>9. Районные конкурсы</w:t>
      </w:r>
      <w:r w:rsidR="0091260A" w:rsidRPr="003264E2">
        <w:rPr>
          <w:rFonts w:ascii="Times New Roman" w:hAnsi="Times New Roman"/>
          <w:b/>
          <w:bCs/>
          <w:i/>
          <w:sz w:val="28"/>
          <w:szCs w:val="28"/>
        </w:rPr>
        <w:t>, фестивали</w:t>
      </w:r>
      <w:r w:rsidRPr="003264E2">
        <w:rPr>
          <w:rFonts w:ascii="Times New Roman" w:hAnsi="Times New Roman"/>
          <w:b/>
          <w:bCs/>
          <w:i/>
          <w:sz w:val="28"/>
          <w:szCs w:val="28"/>
        </w:rPr>
        <w:t>:</w:t>
      </w:r>
    </w:p>
    <w:p w:rsidR="00CD12DB" w:rsidRPr="0036765F" w:rsidRDefault="00CD12DB" w:rsidP="003F494D">
      <w:pPr>
        <w:pStyle w:val="af"/>
        <w:numPr>
          <w:ilvl w:val="0"/>
          <w:numId w:val="35"/>
        </w:numPr>
        <w:tabs>
          <w:tab w:val="left" w:pos="360"/>
        </w:tabs>
        <w:jc w:val="both"/>
        <w:rPr>
          <w:sz w:val="28"/>
          <w:szCs w:val="28"/>
        </w:rPr>
      </w:pPr>
      <w:r w:rsidRPr="0036765F">
        <w:rPr>
          <w:sz w:val="28"/>
          <w:szCs w:val="28"/>
        </w:rPr>
        <w:lastRenderedPageBreak/>
        <w:t>«Школьная весна» в номинациях «Художественное слово», «Вокал», «Хореография», «Инструментальное и</w:t>
      </w:r>
      <w:r w:rsidR="0091260A" w:rsidRPr="0036765F">
        <w:rPr>
          <w:sz w:val="28"/>
          <w:szCs w:val="28"/>
        </w:rPr>
        <w:t>сполнение»</w:t>
      </w:r>
    </w:p>
    <w:p w:rsidR="00CD12DB" w:rsidRPr="0036765F" w:rsidRDefault="00CD12DB" w:rsidP="003F494D">
      <w:pPr>
        <w:pStyle w:val="af"/>
        <w:numPr>
          <w:ilvl w:val="0"/>
          <w:numId w:val="35"/>
        </w:numPr>
        <w:tabs>
          <w:tab w:val="left" w:pos="360"/>
        </w:tabs>
        <w:jc w:val="both"/>
        <w:rPr>
          <w:sz w:val="28"/>
          <w:szCs w:val="28"/>
        </w:rPr>
      </w:pPr>
      <w:r w:rsidRPr="0036765F">
        <w:rPr>
          <w:sz w:val="28"/>
          <w:szCs w:val="28"/>
        </w:rPr>
        <w:t>«Вербный базар»</w:t>
      </w:r>
      <w:r w:rsidR="0091260A" w:rsidRPr="0036765F">
        <w:rPr>
          <w:sz w:val="28"/>
          <w:szCs w:val="28"/>
        </w:rPr>
        <w:t xml:space="preserve"> в номинациях</w:t>
      </w:r>
      <w:r w:rsidRPr="0036765F">
        <w:rPr>
          <w:sz w:val="28"/>
          <w:szCs w:val="28"/>
        </w:rPr>
        <w:t xml:space="preserve"> «Обрядовый праздник», «Незабытые ремесла»</w:t>
      </w:r>
    </w:p>
    <w:p w:rsidR="00CD12DB" w:rsidRPr="0036765F" w:rsidRDefault="0091260A" w:rsidP="003F494D">
      <w:pPr>
        <w:pStyle w:val="af"/>
        <w:numPr>
          <w:ilvl w:val="0"/>
          <w:numId w:val="35"/>
        </w:numPr>
        <w:tabs>
          <w:tab w:val="left" w:pos="360"/>
        </w:tabs>
        <w:jc w:val="both"/>
        <w:rPr>
          <w:sz w:val="28"/>
          <w:szCs w:val="28"/>
        </w:rPr>
      </w:pPr>
      <w:r w:rsidRPr="0036765F">
        <w:rPr>
          <w:sz w:val="28"/>
          <w:szCs w:val="28"/>
        </w:rPr>
        <w:t xml:space="preserve">«Мы гордимся тобой, Россия!» - </w:t>
      </w:r>
      <w:r w:rsidR="00CD12DB" w:rsidRPr="0036765F">
        <w:rPr>
          <w:sz w:val="28"/>
          <w:szCs w:val="28"/>
        </w:rPr>
        <w:t>инсцениров</w:t>
      </w:r>
      <w:r w:rsidRPr="0036765F">
        <w:rPr>
          <w:sz w:val="28"/>
          <w:szCs w:val="28"/>
        </w:rPr>
        <w:t>ка</w:t>
      </w:r>
      <w:r w:rsidR="00CD12DB" w:rsidRPr="0036765F">
        <w:rPr>
          <w:sz w:val="28"/>
          <w:szCs w:val="28"/>
        </w:rPr>
        <w:t xml:space="preserve"> военно - патриотической песни</w:t>
      </w:r>
      <w:r w:rsidR="00CD12DB" w:rsidRPr="0036765F">
        <w:rPr>
          <w:bCs/>
          <w:i/>
          <w:sz w:val="28"/>
          <w:szCs w:val="28"/>
        </w:rPr>
        <w:t xml:space="preserve"> </w:t>
      </w:r>
    </w:p>
    <w:p w:rsidR="00CD12DB" w:rsidRPr="0036765F" w:rsidRDefault="00CD12DB" w:rsidP="003F494D">
      <w:pPr>
        <w:pStyle w:val="af"/>
        <w:numPr>
          <w:ilvl w:val="0"/>
          <w:numId w:val="35"/>
        </w:numPr>
        <w:tabs>
          <w:tab w:val="left" w:pos="360"/>
        </w:tabs>
        <w:jc w:val="both"/>
        <w:rPr>
          <w:sz w:val="28"/>
          <w:szCs w:val="28"/>
        </w:rPr>
      </w:pPr>
      <w:r w:rsidRPr="0036765F">
        <w:rPr>
          <w:sz w:val="28"/>
          <w:szCs w:val="28"/>
        </w:rPr>
        <w:t>«Папа, мама и я – спортивная семья» - районный этап городских соревнований</w:t>
      </w:r>
      <w:r w:rsidRPr="0036765F">
        <w:rPr>
          <w:bCs/>
          <w:i/>
          <w:sz w:val="28"/>
          <w:szCs w:val="28"/>
        </w:rPr>
        <w:t xml:space="preserve"> </w:t>
      </w:r>
    </w:p>
    <w:p w:rsidR="00CD12DB" w:rsidRPr="0036765F" w:rsidRDefault="00BE43F7" w:rsidP="003F494D">
      <w:pPr>
        <w:pStyle w:val="af"/>
        <w:numPr>
          <w:ilvl w:val="0"/>
          <w:numId w:val="35"/>
        </w:numPr>
        <w:tabs>
          <w:tab w:val="left" w:pos="360"/>
        </w:tabs>
        <w:jc w:val="both"/>
        <w:rPr>
          <w:sz w:val="28"/>
          <w:szCs w:val="28"/>
        </w:rPr>
      </w:pPr>
      <w:r w:rsidRPr="0036765F">
        <w:rPr>
          <w:bCs/>
          <w:sz w:val="28"/>
          <w:szCs w:val="28"/>
        </w:rPr>
        <w:t xml:space="preserve">«Успех года»  - праздник для </w:t>
      </w:r>
      <w:r w:rsidR="00CD12DB" w:rsidRPr="0036765F">
        <w:rPr>
          <w:bCs/>
          <w:sz w:val="28"/>
          <w:szCs w:val="28"/>
        </w:rPr>
        <w:t>одаренных детей</w:t>
      </w:r>
    </w:p>
    <w:p w:rsidR="00CD12DB" w:rsidRPr="0036765F" w:rsidRDefault="00BE43F7" w:rsidP="003F494D">
      <w:pPr>
        <w:pStyle w:val="af"/>
        <w:numPr>
          <w:ilvl w:val="0"/>
          <w:numId w:val="35"/>
        </w:numPr>
        <w:tabs>
          <w:tab w:val="left" w:pos="360"/>
        </w:tabs>
        <w:jc w:val="both"/>
        <w:rPr>
          <w:sz w:val="28"/>
          <w:szCs w:val="28"/>
        </w:rPr>
      </w:pPr>
      <w:r w:rsidRPr="0036765F">
        <w:rPr>
          <w:sz w:val="28"/>
          <w:szCs w:val="28"/>
        </w:rPr>
        <w:t>«Любимой мамочке» -</w:t>
      </w:r>
      <w:r w:rsidR="00CD12DB" w:rsidRPr="0036765F">
        <w:rPr>
          <w:sz w:val="28"/>
          <w:szCs w:val="28"/>
        </w:rPr>
        <w:t xml:space="preserve"> выставка ДПТ и ИЗО</w:t>
      </w:r>
    </w:p>
    <w:p w:rsidR="00CD12DB" w:rsidRPr="0036765F" w:rsidRDefault="00BE43F7" w:rsidP="003F494D">
      <w:pPr>
        <w:pStyle w:val="af"/>
        <w:numPr>
          <w:ilvl w:val="0"/>
          <w:numId w:val="35"/>
        </w:numPr>
        <w:tabs>
          <w:tab w:val="left" w:pos="360"/>
        </w:tabs>
        <w:jc w:val="both"/>
        <w:rPr>
          <w:sz w:val="28"/>
          <w:szCs w:val="28"/>
        </w:rPr>
      </w:pPr>
      <w:r w:rsidRPr="0036765F">
        <w:rPr>
          <w:sz w:val="28"/>
          <w:szCs w:val="28"/>
        </w:rPr>
        <w:t xml:space="preserve">«Новогодний сувенир» - </w:t>
      </w:r>
      <w:r w:rsidR="00CD12DB" w:rsidRPr="0036765F">
        <w:rPr>
          <w:sz w:val="28"/>
          <w:szCs w:val="28"/>
        </w:rPr>
        <w:t xml:space="preserve"> выставка ДПТ и ИЗО </w:t>
      </w:r>
    </w:p>
    <w:p w:rsidR="00CD12DB" w:rsidRPr="0036765F" w:rsidRDefault="001F67D1" w:rsidP="003F494D">
      <w:pPr>
        <w:pStyle w:val="af"/>
        <w:numPr>
          <w:ilvl w:val="0"/>
          <w:numId w:val="35"/>
        </w:numPr>
        <w:tabs>
          <w:tab w:val="left" w:pos="360"/>
        </w:tabs>
        <w:jc w:val="both"/>
        <w:rPr>
          <w:bCs/>
          <w:i/>
          <w:sz w:val="28"/>
          <w:szCs w:val="28"/>
        </w:rPr>
      </w:pPr>
      <w:r w:rsidRPr="0036765F">
        <w:rPr>
          <w:sz w:val="28"/>
          <w:szCs w:val="28"/>
        </w:rPr>
        <w:t xml:space="preserve">«Дерзайте, вы талантливы!»  </w:t>
      </w:r>
      <w:r w:rsidR="00CD12DB" w:rsidRPr="0036765F">
        <w:rPr>
          <w:sz w:val="28"/>
          <w:szCs w:val="28"/>
        </w:rPr>
        <w:t xml:space="preserve">в номинациях: «Вокал», </w:t>
      </w:r>
      <w:r w:rsidR="00CD12DB" w:rsidRPr="0036765F">
        <w:rPr>
          <w:b/>
          <w:bCs/>
          <w:sz w:val="28"/>
          <w:szCs w:val="28"/>
        </w:rPr>
        <w:t xml:space="preserve"> </w:t>
      </w:r>
      <w:r w:rsidR="00CD12DB" w:rsidRPr="0036765F">
        <w:rPr>
          <w:sz w:val="28"/>
          <w:szCs w:val="28"/>
        </w:rPr>
        <w:t>«Хореография», «Театральные коллективы», «Инструментальное исполнение»</w:t>
      </w:r>
    </w:p>
    <w:p w:rsidR="001F67D1" w:rsidRPr="0036765F" w:rsidRDefault="00CD12DB" w:rsidP="00230796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36765F">
        <w:rPr>
          <w:rFonts w:ascii="Times New Roman" w:hAnsi="Times New Roman"/>
          <w:b/>
          <w:i/>
          <w:sz w:val="28"/>
          <w:szCs w:val="28"/>
        </w:rPr>
        <w:t>10.</w:t>
      </w:r>
      <w:r w:rsidRPr="0036765F">
        <w:rPr>
          <w:rFonts w:ascii="Times New Roman" w:hAnsi="Times New Roman"/>
          <w:i/>
          <w:sz w:val="28"/>
          <w:szCs w:val="28"/>
        </w:rPr>
        <w:t xml:space="preserve"> </w:t>
      </w:r>
      <w:r w:rsidR="001F67D1" w:rsidRPr="0036765F">
        <w:rPr>
          <w:rFonts w:ascii="Times New Roman" w:hAnsi="Times New Roman"/>
          <w:b/>
          <w:i/>
          <w:sz w:val="28"/>
          <w:szCs w:val="28"/>
        </w:rPr>
        <w:t>П</w:t>
      </w:r>
      <w:r w:rsidRPr="0036765F">
        <w:rPr>
          <w:rFonts w:ascii="Times New Roman" w:hAnsi="Times New Roman"/>
          <w:b/>
          <w:bCs/>
          <w:i/>
          <w:sz w:val="28"/>
          <w:szCs w:val="28"/>
        </w:rPr>
        <w:t>рофилактические акции</w:t>
      </w:r>
      <w:r w:rsidR="001F67D1" w:rsidRPr="0036765F">
        <w:rPr>
          <w:rFonts w:ascii="Times New Roman" w:hAnsi="Times New Roman"/>
          <w:b/>
          <w:bCs/>
          <w:i/>
          <w:sz w:val="28"/>
          <w:szCs w:val="28"/>
        </w:rPr>
        <w:t>:</w:t>
      </w:r>
    </w:p>
    <w:p w:rsidR="001F67D1" w:rsidRPr="0036765F" w:rsidRDefault="00CD12DB" w:rsidP="003F494D">
      <w:pPr>
        <w:pStyle w:val="af"/>
        <w:numPr>
          <w:ilvl w:val="0"/>
          <w:numId w:val="36"/>
        </w:numPr>
        <w:tabs>
          <w:tab w:val="left" w:pos="360"/>
        </w:tabs>
        <w:jc w:val="both"/>
        <w:rPr>
          <w:bCs/>
          <w:sz w:val="28"/>
          <w:szCs w:val="28"/>
        </w:rPr>
      </w:pPr>
      <w:r w:rsidRPr="0036765F">
        <w:rPr>
          <w:bCs/>
          <w:sz w:val="28"/>
          <w:szCs w:val="28"/>
        </w:rPr>
        <w:t>«По</w:t>
      </w:r>
      <w:r w:rsidR="001F67D1" w:rsidRPr="0036765F">
        <w:rPr>
          <w:bCs/>
          <w:sz w:val="28"/>
          <w:szCs w:val="28"/>
        </w:rPr>
        <w:t>дросток»</w:t>
      </w:r>
    </w:p>
    <w:p w:rsidR="001F67D1" w:rsidRPr="0036765F" w:rsidRDefault="00CD12DB" w:rsidP="003F494D">
      <w:pPr>
        <w:pStyle w:val="af"/>
        <w:numPr>
          <w:ilvl w:val="0"/>
          <w:numId w:val="36"/>
        </w:numPr>
        <w:tabs>
          <w:tab w:val="left" w:pos="360"/>
        </w:tabs>
        <w:jc w:val="both"/>
        <w:rPr>
          <w:bCs/>
          <w:sz w:val="28"/>
          <w:szCs w:val="28"/>
        </w:rPr>
      </w:pPr>
      <w:r w:rsidRPr="0036765F">
        <w:rPr>
          <w:bCs/>
          <w:sz w:val="28"/>
          <w:szCs w:val="28"/>
        </w:rPr>
        <w:t>«Долг»</w:t>
      </w:r>
    </w:p>
    <w:p w:rsidR="001F67D1" w:rsidRPr="0036765F" w:rsidRDefault="00CD12DB" w:rsidP="003F494D">
      <w:pPr>
        <w:pStyle w:val="af"/>
        <w:numPr>
          <w:ilvl w:val="0"/>
          <w:numId w:val="36"/>
        </w:numPr>
        <w:tabs>
          <w:tab w:val="left" w:pos="360"/>
        </w:tabs>
        <w:jc w:val="both"/>
        <w:rPr>
          <w:bCs/>
          <w:sz w:val="28"/>
          <w:szCs w:val="28"/>
        </w:rPr>
      </w:pPr>
      <w:r w:rsidRPr="0036765F">
        <w:rPr>
          <w:bCs/>
          <w:sz w:val="28"/>
          <w:szCs w:val="28"/>
        </w:rPr>
        <w:t>«Декада толерантности»</w:t>
      </w:r>
    </w:p>
    <w:p w:rsidR="001F67D1" w:rsidRPr="0036765F" w:rsidRDefault="00CD12DB" w:rsidP="003F494D">
      <w:pPr>
        <w:pStyle w:val="af"/>
        <w:numPr>
          <w:ilvl w:val="0"/>
          <w:numId w:val="36"/>
        </w:numPr>
        <w:tabs>
          <w:tab w:val="left" w:pos="360"/>
        </w:tabs>
        <w:jc w:val="both"/>
        <w:rPr>
          <w:bCs/>
          <w:sz w:val="28"/>
          <w:szCs w:val="28"/>
        </w:rPr>
      </w:pPr>
      <w:r w:rsidRPr="0036765F">
        <w:rPr>
          <w:bCs/>
          <w:sz w:val="28"/>
          <w:szCs w:val="28"/>
        </w:rPr>
        <w:t>«Мир твоих прав»</w:t>
      </w:r>
    </w:p>
    <w:p w:rsidR="001F67D1" w:rsidRPr="0036765F" w:rsidRDefault="00CD12DB" w:rsidP="003F494D">
      <w:pPr>
        <w:pStyle w:val="af"/>
        <w:numPr>
          <w:ilvl w:val="0"/>
          <w:numId w:val="36"/>
        </w:numPr>
        <w:tabs>
          <w:tab w:val="left" w:pos="360"/>
        </w:tabs>
        <w:jc w:val="both"/>
        <w:rPr>
          <w:bCs/>
          <w:sz w:val="28"/>
          <w:szCs w:val="28"/>
        </w:rPr>
      </w:pPr>
      <w:r w:rsidRPr="0036765F">
        <w:rPr>
          <w:bCs/>
          <w:sz w:val="28"/>
          <w:szCs w:val="28"/>
        </w:rPr>
        <w:t>«Милиция и дети»</w:t>
      </w:r>
    </w:p>
    <w:p w:rsidR="001F67D1" w:rsidRPr="0036765F" w:rsidRDefault="00CD12DB" w:rsidP="003F494D">
      <w:pPr>
        <w:pStyle w:val="af"/>
        <w:numPr>
          <w:ilvl w:val="0"/>
          <w:numId w:val="36"/>
        </w:numPr>
        <w:tabs>
          <w:tab w:val="left" w:pos="360"/>
        </w:tabs>
        <w:jc w:val="both"/>
        <w:rPr>
          <w:bCs/>
          <w:sz w:val="28"/>
          <w:szCs w:val="28"/>
        </w:rPr>
      </w:pPr>
      <w:r w:rsidRPr="0036765F">
        <w:rPr>
          <w:bCs/>
          <w:sz w:val="28"/>
          <w:szCs w:val="28"/>
        </w:rPr>
        <w:t>«Помоги ребенку»</w:t>
      </w:r>
    </w:p>
    <w:p w:rsidR="001F67D1" w:rsidRPr="0036765F" w:rsidRDefault="00CD12DB" w:rsidP="003F494D">
      <w:pPr>
        <w:pStyle w:val="af"/>
        <w:numPr>
          <w:ilvl w:val="0"/>
          <w:numId w:val="36"/>
        </w:numPr>
        <w:tabs>
          <w:tab w:val="left" w:pos="360"/>
        </w:tabs>
        <w:jc w:val="both"/>
        <w:rPr>
          <w:bCs/>
          <w:sz w:val="28"/>
          <w:szCs w:val="28"/>
        </w:rPr>
      </w:pPr>
      <w:r w:rsidRPr="0036765F">
        <w:rPr>
          <w:bCs/>
          <w:sz w:val="28"/>
          <w:szCs w:val="28"/>
        </w:rPr>
        <w:t>«Шаг навстречу здоровью»</w:t>
      </w:r>
    </w:p>
    <w:p w:rsidR="001F67D1" w:rsidRPr="0036765F" w:rsidRDefault="00CD12DB" w:rsidP="003F494D">
      <w:pPr>
        <w:pStyle w:val="af"/>
        <w:numPr>
          <w:ilvl w:val="0"/>
          <w:numId w:val="36"/>
        </w:numPr>
        <w:tabs>
          <w:tab w:val="left" w:pos="360"/>
        </w:tabs>
        <w:jc w:val="both"/>
        <w:rPr>
          <w:bCs/>
          <w:sz w:val="28"/>
          <w:szCs w:val="28"/>
        </w:rPr>
      </w:pPr>
      <w:r w:rsidRPr="0036765F">
        <w:rPr>
          <w:bCs/>
          <w:sz w:val="28"/>
          <w:szCs w:val="28"/>
        </w:rPr>
        <w:t>«Внимание – дети!»</w:t>
      </w:r>
    </w:p>
    <w:p w:rsidR="001F67D1" w:rsidRPr="0036765F" w:rsidRDefault="00CD12DB" w:rsidP="003F494D">
      <w:pPr>
        <w:pStyle w:val="af"/>
        <w:numPr>
          <w:ilvl w:val="0"/>
          <w:numId w:val="36"/>
        </w:numPr>
        <w:tabs>
          <w:tab w:val="left" w:pos="360"/>
        </w:tabs>
        <w:jc w:val="both"/>
        <w:rPr>
          <w:bCs/>
          <w:sz w:val="28"/>
          <w:szCs w:val="28"/>
        </w:rPr>
      </w:pPr>
      <w:r w:rsidRPr="0036765F">
        <w:rPr>
          <w:bCs/>
          <w:sz w:val="28"/>
          <w:szCs w:val="28"/>
        </w:rPr>
        <w:t>«Спорт против наркотиков»</w:t>
      </w:r>
    </w:p>
    <w:p w:rsidR="00CD12DB" w:rsidRPr="0036765F" w:rsidRDefault="00CD12DB" w:rsidP="003F494D">
      <w:pPr>
        <w:pStyle w:val="af"/>
        <w:numPr>
          <w:ilvl w:val="0"/>
          <w:numId w:val="36"/>
        </w:numPr>
        <w:tabs>
          <w:tab w:val="left" w:pos="360"/>
        </w:tabs>
        <w:jc w:val="both"/>
        <w:rPr>
          <w:bCs/>
          <w:sz w:val="28"/>
          <w:szCs w:val="28"/>
        </w:rPr>
      </w:pPr>
      <w:r w:rsidRPr="0036765F">
        <w:rPr>
          <w:bCs/>
          <w:sz w:val="28"/>
          <w:szCs w:val="28"/>
        </w:rPr>
        <w:t>«Спорт – альтернатива пагубным привычкам»</w:t>
      </w:r>
    </w:p>
    <w:p w:rsidR="001F67D1" w:rsidRPr="00D56EC9" w:rsidRDefault="00CD12DB" w:rsidP="00230796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6765F">
        <w:rPr>
          <w:rFonts w:ascii="Times New Roman" w:hAnsi="Times New Roman"/>
          <w:b/>
          <w:bCs/>
          <w:i/>
          <w:sz w:val="28"/>
          <w:szCs w:val="28"/>
        </w:rPr>
        <w:t xml:space="preserve">11. </w:t>
      </w:r>
      <w:r w:rsidRPr="0036765F">
        <w:rPr>
          <w:rFonts w:ascii="Times New Roman" w:hAnsi="Times New Roman"/>
          <w:b/>
          <w:i/>
          <w:sz w:val="28"/>
          <w:szCs w:val="28"/>
        </w:rPr>
        <w:t>Операции</w:t>
      </w:r>
      <w:r w:rsidR="001F67D1" w:rsidRPr="00D56EC9">
        <w:rPr>
          <w:rFonts w:ascii="Times New Roman" w:hAnsi="Times New Roman"/>
          <w:sz w:val="28"/>
          <w:szCs w:val="28"/>
        </w:rPr>
        <w:t xml:space="preserve"> - поздравление ветеранов ВОВ</w:t>
      </w:r>
      <w:r w:rsidRPr="00D56EC9">
        <w:rPr>
          <w:rFonts w:ascii="Times New Roman" w:hAnsi="Times New Roman"/>
          <w:b/>
          <w:sz w:val="28"/>
          <w:szCs w:val="28"/>
        </w:rPr>
        <w:t>:</w:t>
      </w:r>
    </w:p>
    <w:p w:rsidR="001F67D1" w:rsidRPr="0036765F" w:rsidRDefault="001F67D1" w:rsidP="003F494D">
      <w:pPr>
        <w:pStyle w:val="af"/>
        <w:numPr>
          <w:ilvl w:val="0"/>
          <w:numId w:val="37"/>
        </w:numPr>
        <w:tabs>
          <w:tab w:val="left" w:pos="360"/>
        </w:tabs>
        <w:jc w:val="both"/>
        <w:rPr>
          <w:sz w:val="28"/>
          <w:szCs w:val="28"/>
        </w:rPr>
      </w:pPr>
      <w:r w:rsidRPr="0036765F">
        <w:rPr>
          <w:sz w:val="28"/>
          <w:szCs w:val="28"/>
        </w:rPr>
        <w:t xml:space="preserve">«Рассвет» </w:t>
      </w:r>
    </w:p>
    <w:p w:rsidR="001F67D1" w:rsidRPr="0036765F" w:rsidRDefault="00CD12DB" w:rsidP="003F494D">
      <w:pPr>
        <w:pStyle w:val="af"/>
        <w:numPr>
          <w:ilvl w:val="0"/>
          <w:numId w:val="37"/>
        </w:numPr>
        <w:tabs>
          <w:tab w:val="left" w:pos="360"/>
        </w:tabs>
        <w:jc w:val="both"/>
        <w:rPr>
          <w:sz w:val="28"/>
          <w:szCs w:val="28"/>
        </w:rPr>
      </w:pPr>
      <w:r w:rsidRPr="0036765F">
        <w:rPr>
          <w:sz w:val="28"/>
          <w:szCs w:val="28"/>
        </w:rPr>
        <w:t>«Синий платочек»</w:t>
      </w:r>
      <w:r w:rsidR="001F67D1" w:rsidRPr="0036765F">
        <w:rPr>
          <w:sz w:val="28"/>
          <w:szCs w:val="28"/>
        </w:rPr>
        <w:t xml:space="preserve"> </w:t>
      </w:r>
    </w:p>
    <w:p w:rsidR="001F67D1" w:rsidRPr="0036765F" w:rsidRDefault="00CD12DB" w:rsidP="00230796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36765F">
        <w:rPr>
          <w:rFonts w:ascii="Times New Roman" w:hAnsi="Times New Roman"/>
          <w:b/>
          <w:i/>
          <w:sz w:val="28"/>
          <w:szCs w:val="28"/>
        </w:rPr>
        <w:t>12.  Трудовые десанты:</w:t>
      </w:r>
      <w:r w:rsidRPr="0036765F">
        <w:rPr>
          <w:rFonts w:ascii="Times New Roman" w:hAnsi="Times New Roman"/>
          <w:i/>
          <w:sz w:val="28"/>
          <w:szCs w:val="28"/>
        </w:rPr>
        <w:t xml:space="preserve"> </w:t>
      </w:r>
    </w:p>
    <w:p w:rsidR="001F67D1" w:rsidRPr="0036765F" w:rsidRDefault="001F67D1" w:rsidP="003F494D">
      <w:pPr>
        <w:pStyle w:val="af"/>
        <w:numPr>
          <w:ilvl w:val="0"/>
          <w:numId w:val="38"/>
        </w:numPr>
        <w:tabs>
          <w:tab w:val="left" w:pos="360"/>
        </w:tabs>
        <w:jc w:val="both"/>
        <w:rPr>
          <w:sz w:val="28"/>
          <w:szCs w:val="28"/>
        </w:rPr>
      </w:pPr>
      <w:r w:rsidRPr="0036765F">
        <w:rPr>
          <w:sz w:val="28"/>
          <w:szCs w:val="28"/>
        </w:rPr>
        <w:t>«Мой двор»</w:t>
      </w:r>
    </w:p>
    <w:p w:rsidR="001F67D1" w:rsidRPr="0036765F" w:rsidRDefault="001F67D1" w:rsidP="003F494D">
      <w:pPr>
        <w:pStyle w:val="af"/>
        <w:numPr>
          <w:ilvl w:val="0"/>
          <w:numId w:val="38"/>
        </w:numPr>
        <w:tabs>
          <w:tab w:val="left" w:pos="360"/>
        </w:tabs>
        <w:jc w:val="both"/>
        <w:rPr>
          <w:sz w:val="28"/>
          <w:szCs w:val="28"/>
        </w:rPr>
      </w:pPr>
      <w:r w:rsidRPr="0036765F">
        <w:rPr>
          <w:sz w:val="28"/>
          <w:szCs w:val="28"/>
        </w:rPr>
        <w:t>«Уют»</w:t>
      </w:r>
    </w:p>
    <w:p w:rsidR="001F67D1" w:rsidRPr="0036765F" w:rsidRDefault="00CD12DB" w:rsidP="003F494D">
      <w:pPr>
        <w:pStyle w:val="af"/>
        <w:numPr>
          <w:ilvl w:val="0"/>
          <w:numId w:val="38"/>
        </w:numPr>
        <w:tabs>
          <w:tab w:val="left" w:pos="360"/>
        </w:tabs>
        <w:jc w:val="both"/>
        <w:rPr>
          <w:sz w:val="28"/>
          <w:szCs w:val="28"/>
        </w:rPr>
      </w:pPr>
      <w:r w:rsidRPr="0036765F">
        <w:rPr>
          <w:sz w:val="28"/>
          <w:szCs w:val="28"/>
        </w:rPr>
        <w:t xml:space="preserve">«Зелёная аллея» </w:t>
      </w:r>
    </w:p>
    <w:p w:rsidR="001F67D1" w:rsidRPr="0036765F" w:rsidRDefault="00CD12DB" w:rsidP="00230796">
      <w:pPr>
        <w:pStyle w:val="af"/>
        <w:tabs>
          <w:tab w:val="left" w:pos="360"/>
        </w:tabs>
        <w:ind w:left="0"/>
        <w:jc w:val="both"/>
        <w:rPr>
          <w:b/>
          <w:i/>
          <w:sz w:val="28"/>
          <w:szCs w:val="28"/>
        </w:rPr>
      </w:pPr>
      <w:r w:rsidRPr="0036765F">
        <w:rPr>
          <w:b/>
          <w:i/>
          <w:sz w:val="28"/>
          <w:szCs w:val="28"/>
        </w:rPr>
        <w:t>13. Клубная работа</w:t>
      </w:r>
      <w:r w:rsidR="001F67D1" w:rsidRPr="0036765F">
        <w:rPr>
          <w:b/>
          <w:i/>
          <w:sz w:val="28"/>
          <w:szCs w:val="28"/>
        </w:rPr>
        <w:t>:</w:t>
      </w:r>
    </w:p>
    <w:p w:rsidR="001F67D1" w:rsidRPr="0036765F" w:rsidRDefault="001F67D1" w:rsidP="003F494D">
      <w:pPr>
        <w:pStyle w:val="af"/>
        <w:numPr>
          <w:ilvl w:val="0"/>
          <w:numId w:val="39"/>
        </w:numPr>
        <w:tabs>
          <w:tab w:val="left" w:pos="360"/>
        </w:tabs>
        <w:jc w:val="both"/>
        <w:rPr>
          <w:sz w:val="28"/>
          <w:szCs w:val="28"/>
        </w:rPr>
      </w:pPr>
      <w:r w:rsidRPr="0036765F">
        <w:rPr>
          <w:sz w:val="28"/>
          <w:szCs w:val="28"/>
        </w:rPr>
        <w:t xml:space="preserve">дискуссионный </w:t>
      </w:r>
      <w:r w:rsidR="00CD12DB" w:rsidRPr="0036765F">
        <w:rPr>
          <w:sz w:val="28"/>
          <w:szCs w:val="28"/>
        </w:rPr>
        <w:t xml:space="preserve">клуб «Старшеклассник» </w:t>
      </w:r>
    </w:p>
    <w:p w:rsidR="001F67D1" w:rsidRPr="0036765F" w:rsidRDefault="001F67D1" w:rsidP="003F494D">
      <w:pPr>
        <w:pStyle w:val="af"/>
        <w:numPr>
          <w:ilvl w:val="0"/>
          <w:numId w:val="39"/>
        </w:numPr>
        <w:tabs>
          <w:tab w:val="left" w:pos="360"/>
        </w:tabs>
        <w:jc w:val="both"/>
        <w:rPr>
          <w:sz w:val="28"/>
          <w:szCs w:val="28"/>
        </w:rPr>
      </w:pPr>
      <w:r w:rsidRPr="0036765F">
        <w:rPr>
          <w:sz w:val="28"/>
          <w:szCs w:val="28"/>
        </w:rPr>
        <w:t xml:space="preserve">клуб </w:t>
      </w:r>
      <w:r w:rsidR="00CD12DB" w:rsidRPr="0036765F">
        <w:rPr>
          <w:sz w:val="28"/>
          <w:szCs w:val="28"/>
        </w:rPr>
        <w:t>«Гайдар</w:t>
      </w:r>
      <w:r w:rsidR="003254A2">
        <w:rPr>
          <w:sz w:val="28"/>
          <w:szCs w:val="28"/>
        </w:rPr>
        <w:t>овцы</w:t>
      </w:r>
      <w:r w:rsidRPr="0036765F">
        <w:rPr>
          <w:sz w:val="28"/>
          <w:szCs w:val="28"/>
        </w:rPr>
        <w:t>»</w:t>
      </w:r>
    </w:p>
    <w:p w:rsidR="001F67D1" w:rsidRPr="0036765F" w:rsidRDefault="00CD12DB" w:rsidP="003F494D">
      <w:pPr>
        <w:pStyle w:val="af"/>
        <w:numPr>
          <w:ilvl w:val="0"/>
          <w:numId w:val="39"/>
        </w:numPr>
        <w:tabs>
          <w:tab w:val="left" w:pos="360"/>
        </w:tabs>
        <w:jc w:val="both"/>
        <w:rPr>
          <w:sz w:val="28"/>
          <w:szCs w:val="28"/>
        </w:rPr>
      </w:pPr>
      <w:r w:rsidRPr="0036765F">
        <w:rPr>
          <w:sz w:val="28"/>
          <w:szCs w:val="28"/>
        </w:rPr>
        <w:t xml:space="preserve">клуб «Хочу все знать» </w:t>
      </w:r>
    </w:p>
    <w:p w:rsidR="00CD12DB" w:rsidRPr="0036765F" w:rsidRDefault="001F67D1" w:rsidP="003F494D">
      <w:pPr>
        <w:pStyle w:val="af"/>
        <w:numPr>
          <w:ilvl w:val="0"/>
          <w:numId w:val="39"/>
        </w:numPr>
        <w:tabs>
          <w:tab w:val="left" w:pos="360"/>
        </w:tabs>
        <w:jc w:val="both"/>
        <w:rPr>
          <w:sz w:val="28"/>
          <w:szCs w:val="28"/>
        </w:rPr>
      </w:pPr>
      <w:r w:rsidRPr="0036765F">
        <w:rPr>
          <w:sz w:val="28"/>
          <w:szCs w:val="28"/>
        </w:rPr>
        <w:t xml:space="preserve">клуб - дистанции </w:t>
      </w:r>
      <w:r w:rsidR="00CD12DB" w:rsidRPr="0036765F">
        <w:rPr>
          <w:sz w:val="28"/>
          <w:szCs w:val="28"/>
        </w:rPr>
        <w:t xml:space="preserve">«Автомобилист» </w:t>
      </w:r>
    </w:p>
    <w:p w:rsidR="00CD12DB" w:rsidRPr="00D56EC9" w:rsidRDefault="00CD12DB" w:rsidP="00817225">
      <w:pPr>
        <w:pStyle w:val="af"/>
        <w:ind w:left="-567" w:firstLine="851"/>
        <w:jc w:val="both"/>
        <w:rPr>
          <w:sz w:val="28"/>
          <w:szCs w:val="28"/>
        </w:rPr>
      </w:pPr>
      <w:r w:rsidRPr="00D56EC9">
        <w:rPr>
          <w:color w:val="000000"/>
          <w:sz w:val="28"/>
          <w:szCs w:val="28"/>
        </w:rPr>
        <w:t xml:space="preserve">В настоящее время зарождаются новые традиции, «продиктованные» </w:t>
      </w:r>
      <w:r w:rsidR="00253D11" w:rsidRPr="00D56EC9">
        <w:rPr>
          <w:color w:val="000000"/>
          <w:sz w:val="28"/>
          <w:szCs w:val="28"/>
        </w:rPr>
        <w:t>социальным заказом</w:t>
      </w:r>
      <w:r w:rsidRPr="00D56EC9">
        <w:rPr>
          <w:color w:val="000000"/>
          <w:sz w:val="28"/>
          <w:szCs w:val="28"/>
        </w:rPr>
        <w:t xml:space="preserve"> школ</w:t>
      </w:r>
      <w:r w:rsidR="00253D11" w:rsidRPr="00D56EC9">
        <w:rPr>
          <w:color w:val="000000"/>
          <w:sz w:val="28"/>
          <w:szCs w:val="28"/>
        </w:rPr>
        <w:t xml:space="preserve"> </w:t>
      </w:r>
      <w:r w:rsidR="00253D11" w:rsidRPr="00D56EC9">
        <w:rPr>
          <w:sz w:val="28"/>
          <w:szCs w:val="28"/>
        </w:rPr>
        <w:t>Советского района г. Орска</w:t>
      </w:r>
      <w:r w:rsidRPr="00D56EC9">
        <w:rPr>
          <w:color w:val="000000"/>
          <w:sz w:val="28"/>
          <w:szCs w:val="28"/>
        </w:rPr>
        <w:t xml:space="preserve">. </w:t>
      </w:r>
      <w:r w:rsidR="00253D11" w:rsidRPr="00D56EC9">
        <w:rPr>
          <w:color w:val="000000"/>
          <w:sz w:val="28"/>
          <w:szCs w:val="28"/>
        </w:rPr>
        <w:t>Это</w:t>
      </w:r>
      <w:r w:rsidRPr="00D56EC9">
        <w:rPr>
          <w:color w:val="000000"/>
          <w:sz w:val="28"/>
          <w:szCs w:val="28"/>
        </w:rPr>
        <w:t xml:space="preserve"> </w:t>
      </w:r>
      <w:r w:rsidRPr="00D56EC9">
        <w:rPr>
          <w:sz w:val="28"/>
          <w:szCs w:val="28"/>
        </w:rPr>
        <w:t>серия интеллектуальных игр, посвященных юбилейным историческим датам, «Школа вожатского мастерства» по обучению вожатых-волонтеров</w:t>
      </w:r>
      <w:r w:rsidR="00253D11" w:rsidRPr="00D56EC9">
        <w:rPr>
          <w:sz w:val="28"/>
          <w:szCs w:val="28"/>
        </w:rPr>
        <w:t>.</w:t>
      </w:r>
      <w:r w:rsidRPr="00D56EC9">
        <w:rPr>
          <w:sz w:val="28"/>
          <w:szCs w:val="28"/>
        </w:rPr>
        <w:t xml:space="preserve"> </w:t>
      </w:r>
    </w:p>
    <w:p w:rsidR="00CD12DB" w:rsidRPr="00D56EC9" w:rsidRDefault="00253D11" w:rsidP="00817225">
      <w:pPr>
        <w:pStyle w:val="af"/>
        <w:tabs>
          <w:tab w:val="left" w:pos="360"/>
        </w:tabs>
        <w:ind w:left="-567" w:firstLine="851"/>
        <w:jc w:val="both"/>
        <w:rPr>
          <w:color w:val="000000"/>
          <w:sz w:val="28"/>
          <w:szCs w:val="28"/>
        </w:rPr>
      </w:pPr>
      <w:r w:rsidRPr="00D56EC9">
        <w:rPr>
          <w:color w:val="000000"/>
          <w:sz w:val="28"/>
          <w:szCs w:val="28"/>
        </w:rPr>
        <w:t>В</w:t>
      </w:r>
      <w:r w:rsidR="00CD12DB" w:rsidRPr="00D56EC9">
        <w:rPr>
          <w:color w:val="000000"/>
          <w:sz w:val="28"/>
          <w:szCs w:val="28"/>
        </w:rPr>
        <w:t xml:space="preserve"> учреждении разраб</w:t>
      </w:r>
      <w:r w:rsidRPr="00D56EC9">
        <w:rPr>
          <w:color w:val="000000"/>
          <w:sz w:val="28"/>
          <w:szCs w:val="28"/>
        </w:rPr>
        <w:t>атываются</w:t>
      </w:r>
      <w:r w:rsidR="00CD12DB" w:rsidRPr="00D56EC9">
        <w:rPr>
          <w:color w:val="000000"/>
          <w:sz w:val="28"/>
          <w:szCs w:val="28"/>
        </w:rPr>
        <w:t xml:space="preserve"> и реализуются в масштабах района </w:t>
      </w:r>
      <w:r w:rsidRPr="00D56EC9">
        <w:rPr>
          <w:color w:val="000000"/>
          <w:sz w:val="28"/>
          <w:szCs w:val="28"/>
        </w:rPr>
        <w:t>следующие</w:t>
      </w:r>
      <w:r w:rsidR="00CD12DB" w:rsidRPr="00D56EC9">
        <w:rPr>
          <w:color w:val="000000"/>
          <w:sz w:val="28"/>
          <w:szCs w:val="28"/>
        </w:rPr>
        <w:t xml:space="preserve"> воспитательные программы</w:t>
      </w:r>
      <w:r w:rsidRPr="00D56EC9">
        <w:rPr>
          <w:color w:val="000000"/>
          <w:sz w:val="28"/>
          <w:szCs w:val="28"/>
        </w:rPr>
        <w:t xml:space="preserve"> по направлениям</w:t>
      </w:r>
      <w:r w:rsidR="00CD12DB" w:rsidRPr="00D56EC9">
        <w:rPr>
          <w:color w:val="000000"/>
          <w:sz w:val="28"/>
          <w:szCs w:val="28"/>
        </w:rPr>
        <w:t xml:space="preserve">: </w:t>
      </w:r>
    </w:p>
    <w:p w:rsidR="00CD12DB" w:rsidRPr="0036765F" w:rsidRDefault="00CD12DB" w:rsidP="00230796">
      <w:pPr>
        <w:spacing w:after="0" w:line="240" w:lineRule="auto"/>
        <w:jc w:val="both"/>
        <w:rPr>
          <w:rFonts w:ascii="Times New Roman" w:eastAsia="Calibri" w:hAnsi="Times New Roman"/>
          <w:b/>
          <w:i/>
          <w:sz w:val="28"/>
          <w:szCs w:val="28"/>
          <w:lang w:eastAsia="en-US"/>
        </w:rPr>
      </w:pPr>
      <w:r w:rsidRPr="0036765F">
        <w:rPr>
          <w:rFonts w:ascii="Times New Roman" w:eastAsia="Calibri" w:hAnsi="Times New Roman"/>
          <w:b/>
          <w:i/>
          <w:sz w:val="28"/>
          <w:szCs w:val="28"/>
          <w:lang w:eastAsia="en-US"/>
        </w:rPr>
        <w:t xml:space="preserve">Гражданско – патриотическое </w:t>
      </w:r>
    </w:p>
    <w:p w:rsidR="00CD12DB" w:rsidRPr="0036765F" w:rsidRDefault="00CD12DB" w:rsidP="003F494D">
      <w:pPr>
        <w:pStyle w:val="af"/>
        <w:numPr>
          <w:ilvl w:val="0"/>
          <w:numId w:val="40"/>
        </w:numPr>
        <w:jc w:val="both"/>
        <w:rPr>
          <w:rFonts w:eastAsia="Calibri"/>
          <w:sz w:val="28"/>
          <w:szCs w:val="28"/>
          <w:lang w:eastAsia="en-US"/>
        </w:rPr>
      </w:pPr>
      <w:r w:rsidRPr="0036765F">
        <w:rPr>
          <w:rFonts w:eastAsia="Calibri"/>
          <w:sz w:val="28"/>
          <w:szCs w:val="28"/>
          <w:lang w:eastAsia="en-US"/>
        </w:rPr>
        <w:lastRenderedPageBreak/>
        <w:t xml:space="preserve">Программа </w:t>
      </w:r>
      <w:r w:rsidR="007B0134" w:rsidRPr="0036765F">
        <w:rPr>
          <w:rFonts w:eastAsia="Calibri"/>
          <w:sz w:val="28"/>
          <w:szCs w:val="28"/>
          <w:lang w:eastAsia="en-US"/>
        </w:rPr>
        <w:t>Центра</w:t>
      </w:r>
      <w:r w:rsidRPr="0036765F">
        <w:rPr>
          <w:rFonts w:eastAsia="Calibri"/>
          <w:sz w:val="28"/>
          <w:szCs w:val="28"/>
          <w:lang w:eastAsia="en-US"/>
        </w:rPr>
        <w:t xml:space="preserve"> «Юные патриоты России»</w:t>
      </w:r>
    </w:p>
    <w:p w:rsidR="00CD12DB" w:rsidRPr="0036765F" w:rsidRDefault="00CD12DB" w:rsidP="003F494D">
      <w:pPr>
        <w:pStyle w:val="af"/>
        <w:numPr>
          <w:ilvl w:val="0"/>
          <w:numId w:val="40"/>
        </w:numPr>
        <w:jc w:val="both"/>
        <w:rPr>
          <w:rFonts w:eastAsia="Calibri"/>
          <w:sz w:val="28"/>
          <w:szCs w:val="28"/>
          <w:lang w:eastAsia="en-US"/>
        </w:rPr>
      </w:pPr>
      <w:r w:rsidRPr="0036765F">
        <w:rPr>
          <w:rFonts w:eastAsia="Calibri"/>
          <w:sz w:val="28"/>
          <w:szCs w:val="28"/>
          <w:lang w:eastAsia="en-US"/>
        </w:rPr>
        <w:t xml:space="preserve">Программа «Россия – наш общий дом» (детский клуб «Ровесник») </w:t>
      </w:r>
    </w:p>
    <w:p w:rsidR="00CD12DB" w:rsidRPr="0036765F" w:rsidRDefault="00CD12DB" w:rsidP="003F494D">
      <w:pPr>
        <w:pStyle w:val="af"/>
        <w:numPr>
          <w:ilvl w:val="0"/>
          <w:numId w:val="40"/>
        </w:numPr>
        <w:jc w:val="both"/>
        <w:rPr>
          <w:rFonts w:eastAsia="Calibri"/>
          <w:sz w:val="28"/>
          <w:szCs w:val="28"/>
          <w:lang w:eastAsia="en-US"/>
        </w:rPr>
      </w:pPr>
      <w:r w:rsidRPr="0036765F">
        <w:rPr>
          <w:rFonts w:eastAsia="Calibri"/>
          <w:sz w:val="28"/>
          <w:szCs w:val="28"/>
          <w:lang w:eastAsia="en-US"/>
        </w:rPr>
        <w:t>Программа «Мы вместе» (детский клуб «Гайдаровец»)</w:t>
      </w:r>
    </w:p>
    <w:p w:rsidR="007B0134" w:rsidRPr="0036765F" w:rsidRDefault="00CD12DB" w:rsidP="00230796">
      <w:pPr>
        <w:spacing w:after="0" w:line="240" w:lineRule="auto"/>
        <w:jc w:val="both"/>
        <w:rPr>
          <w:rFonts w:ascii="Times New Roman" w:eastAsia="Calibri" w:hAnsi="Times New Roman"/>
          <w:b/>
          <w:i/>
          <w:sz w:val="28"/>
          <w:szCs w:val="28"/>
          <w:lang w:eastAsia="en-US"/>
        </w:rPr>
      </w:pPr>
      <w:r w:rsidRPr="0036765F">
        <w:rPr>
          <w:rFonts w:ascii="Times New Roman" w:eastAsia="Calibri" w:hAnsi="Times New Roman"/>
          <w:b/>
          <w:i/>
          <w:sz w:val="28"/>
          <w:szCs w:val="28"/>
          <w:lang w:eastAsia="en-US"/>
        </w:rPr>
        <w:t xml:space="preserve">Здоровьесберегающее </w:t>
      </w:r>
    </w:p>
    <w:p w:rsidR="00CD12DB" w:rsidRPr="0036765F" w:rsidRDefault="00CD12DB" w:rsidP="003F494D">
      <w:pPr>
        <w:pStyle w:val="af"/>
        <w:numPr>
          <w:ilvl w:val="0"/>
          <w:numId w:val="40"/>
        </w:numPr>
        <w:jc w:val="both"/>
        <w:rPr>
          <w:rFonts w:eastAsia="Calibri"/>
          <w:sz w:val="28"/>
          <w:szCs w:val="28"/>
          <w:lang w:eastAsia="en-US"/>
        </w:rPr>
      </w:pPr>
      <w:r w:rsidRPr="0036765F">
        <w:rPr>
          <w:rFonts w:eastAsia="Calibri"/>
          <w:sz w:val="28"/>
          <w:szCs w:val="28"/>
          <w:lang w:eastAsia="en-US"/>
        </w:rPr>
        <w:t>Программа Ц</w:t>
      </w:r>
      <w:r w:rsidR="007B0134" w:rsidRPr="0036765F">
        <w:rPr>
          <w:rFonts w:eastAsia="Calibri"/>
          <w:sz w:val="28"/>
          <w:szCs w:val="28"/>
          <w:lang w:eastAsia="en-US"/>
        </w:rPr>
        <w:t>ентра</w:t>
      </w:r>
      <w:r w:rsidRPr="0036765F">
        <w:rPr>
          <w:rFonts w:eastAsia="Calibri"/>
          <w:sz w:val="28"/>
          <w:szCs w:val="28"/>
          <w:lang w:eastAsia="en-US"/>
        </w:rPr>
        <w:t xml:space="preserve"> «Здоровье»</w:t>
      </w:r>
    </w:p>
    <w:p w:rsidR="00CD12DB" w:rsidRPr="0036765F" w:rsidRDefault="00CD12DB" w:rsidP="00230796">
      <w:pPr>
        <w:spacing w:after="0" w:line="240" w:lineRule="auto"/>
        <w:jc w:val="both"/>
        <w:rPr>
          <w:rFonts w:ascii="Times New Roman" w:eastAsia="Calibri" w:hAnsi="Times New Roman"/>
          <w:b/>
          <w:i/>
          <w:sz w:val="28"/>
          <w:szCs w:val="28"/>
          <w:lang w:eastAsia="en-US"/>
        </w:rPr>
      </w:pPr>
      <w:r w:rsidRPr="0036765F">
        <w:rPr>
          <w:rFonts w:ascii="Times New Roman" w:eastAsia="Calibri" w:hAnsi="Times New Roman"/>
          <w:b/>
          <w:i/>
          <w:sz w:val="28"/>
          <w:szCs w:val="28"/>
          <w:lang w:eastAsia="en-US"/>
        </w:rPr>
        <w:t xml:space="preserve">Культурологическое </w:t>
      </w:r>
    </w:p>
    <w:p w:rsidR="00CD12DB" w:rsidRPr="0036765F" w:rsidRDefault="00CD12DB" w:rsidP="003F494D">
      <w:pPr>
        <w:pStyle w:val="af"/>
        <w:numPr>
          <w:ilvl w:val="0"/>
          <w:numId w:val="40"/>
        </w:numPr>
        <w:jc w:val="both"/>
        <w:rPr>
          <w:rFonts w:eastAsia="Calibri"/>
          <w:sz w:val="28"/>
          <w:szCs w:val="28"/>
          <w:lang w:eastAsia="en-US"/>
        </w:rPr>
      </w:pPr>
      <w:r w:rsidRPr="0036765F">
        <w:rPr>
          <w:rFonts w:eastAsia="Calibri"/>
          <w:sz w:val="28"/>
          <w:szCs w:val="28"/>
          <w:lang w:eastAsia="en-US"/>
        </w:rPr>
        <w:t>Программа «Мы открываем мир» (детский клуб «Автомобилист»)</w:t>
      </w:r>
    </w:p>
    <w:p w:rsidR="00CD12DB" w:rsidRPr="0036765F" w:rsidRDefault="00CD12DB" w:rsidP="00230796">
      <w:pPr>
        <w:spacing w:after="0" w:line="240" w:lineRule="auto"/>
        <w:jc w:val="both"/>
        <w:rPr>
          <w:rFonts w:ascii="Times New Roman" w:eastAsia="Calibri" w:hAnsi="Times New Roman"/>
          <w:b/>
          <w:i/>
          <w:sz w:val="28"/>
          <w:szCs w:val="28"/>
          <w:lang w:eastAsia="en-US"/>
        </w:rPr>
      </w:pPr>
      <w:r w:rsidRPr="0036765F">
        <w:rPr>
          <w:rFonts w:ascii="Times New Roman" w:eastAsia="Calibri" w:hAnsi="Times New Roman"/>
          <w:b/>
          <w:i/>
          <w:sz w:val="28"/>
          <w:szCs w:val="28"/>
          <w:lang w:eastAsia="en-US"/>
        </w:rPr>
        <w:t xml:space="preserve">Семейное </w:t>
      </w:r>
    </w:p>
    <w:p w:rsidR="00CD12DB" w:rsidRPr="0036765F" w:rsidRDefault="00CD12DB" w:rsidP="003F494D">
      <w:pPr>
        <w:pStyle w:val="af"/>
        <w:numPr>
          <w:ilvl w:val="0"/>
          <w:numId w:val="40"/>
        </w:numPr>
        <w:jc w:val="both"/>
        <w:rPr>
          <w:rFonts w:eastAsia="Calibri"/>
          <w:sz w:val="28"/>
          <w:szCs w:val="28"/>
          <w:lang w:eastAsia="en-US"/>
        </w:rPr>
      </w:pPr>
      <w:r w:rsidRPr="0036765F">
        <w:rPr>
          <w:rFonts w:eastAsia="Calibri"/>
          <w:sz w:val="28"/>
          <w:szCs w:val="28"/>
          <w:lang w:eastAsia="en-US"/>
        </w:rPr>
        <w:t xml:space="preserve">Программа «Русский дом» (детский клуб «Искатель») </w:t>
      </w:r>
    </w:p>
    <w:p w:rsidR="00CD12DB" w:rsidRPr="0036765F" w:rsidRDefault="00CD12DB" w:rsidP="003F494D">
      <w:pPr>
        <w:pStyle w:val="af"/>
        <w:numPr>
          <w:ilvl w:val="0"/>
          <w:numId w:val="40"/>
        </w:numPr>
        <w:jc w:val="both"/>
        <w:rPr>
          <w:rFonts w:eastAsia="Calibri"/>
          <w:sz w:val="28"/>
          <w:szCs w:val="28"/>
          <w:lang w:eastAsia="en-US"/>
        </w:rPr>
      </w:pPr>
      <w:r w:rsidRPr="0036765F">
        <w:rPr>
          <w:rFonts w:eastAsia="Calibri"/>
          <w:sz w:val="28"/>
          <w:szCs w:val="28"/>
          <w:lang w:eastAsia="en-US"/>
        </w:rPr>
        <w:t>Программа «Гармония» (детский клуб «Орион»)</w:t>
      </w:r>
    </w:p>
    <w:p w:rsidR="00CD12DB" w:rsidRPr="0036765F" w:rsidRDefault="00CD12DB" w:rsidP="00230796">
      <w:pPr>
        <w:spacing w:after="0" w:line="240" w:lineRule="auto"/>
        <w:jc w:val="both"/>
        <w:rPr>
          <w:rFonts w:ascii="Times New Roman" w:eastAsia="Calibri" w:hAnsi="Times New Roman"/>
          <w:b/>
          <w:i/>
          <w:sz w:val="28"/>
          <w:szCs w:val="28"/>
          <w:lang w:eastAsia="en-US"/>
        </w:rPr>
      </w:pPr>
      <w:r w:rsidRPr="0036765F">
        <w:rPr>
          <w:rFonts w:ascii="Times New Roman" w:eastAsia="Calibri" w:hAnsi="Times New Roman"/>
          <w:b/>
          <w:i/>
          <w:sz w:val="28"/>
          <w:szCs w:val="28"/>
          <w:lang w:eastAsia="en-US"/>
        </w:rPr>
        <w:t xml:space="preserve">Экологическое </w:t>
      </w:r>
    </w:p>
    <w:p w:rsidR="00CD12DB" w:rsidRPr="0036765F" w:rsidRDefault="00CD12DB" w:rsidP="003F494D">
      <w:pPr>
        <w:pStyle w:val="af"/>
        <w:numPr>
          <w:ilvl w:val="0"/>
          <w:numId w:val="41"/>
        </w:numPr>
        <w:jc w:val="both"/>
        <w:rPr>
          <w:rFonts w:eastAsia="Calibri"/>
          <w:sz w:val="28"/>
          <w:szCs w:val="28"/>
          <w:lang w:eastAsia="en-US"/>
        </w:rPr>
      </w:pPr>
      <w:r w:rsidRPr="0036765F">
        <w:rPr>
          <w:rFonts w:eastAsia="Calibri"/>
          <w:sz w:val="28"/>
          <w:szCs w:val="28"/>
          <w:lang w:eastAsia="en-US"/>
        </w:rPr>
        <w:t>Программа «Мы вместе» (детский клуб «Гайдаровец»)</w:t>
      </w:r>
    </w:p>
    <w:p w:rsidR="00CD12DB" w:rsidRPr="0036765F" w:rsidRDefault="00CD12DB" w:rsidP="00230796">
      <w:pPr>
        <w:spacing w:after="0" w:line="240" w:lineRule="auto"/>
        <w:jc w:val="both"/>
        <w:rPr>
          <w:rFonts w:ascii="Times New Roman" w:eastAsia="Calibri" w:hAnsi="Times New Roman"/>
          <w:b/>
          <w:i/>
          <w:sz w:val="28"/>
          <w:szCs w:val="28"/>
          <w:lang w:eastAsia="en-US"/>
        </w:rPr>
      </w:pPr>
      <w:r w:rsidRPr="0036765F">
        <w:rPr>
          <w:rFonts w:ascii="Times New Roman" w:eastAsia="Calibri" w:hAnsi="Times New Roman"/>
          <w:b/>
          <w:i/>
          <w:sz w:val="28"/>
          <w:szCs w:val="28"/>
          <w:lang w:eastAsia="en-US"/>
        </w:rPr>
        <w:t xml:space="preserve">Фольклорное </w:t>
      </w:r>
    </w:p>
    <w:p w:rsidR="00CD12DB" w:rsidRPr="0036765F" w:rsidRDefault="00CD12DB" w:rsidP="003F494D">
      <w:pPr>
        <w:pStyle w:val="af"/>
        <w:numPr>
          <w:ilvl w:val="0"/>
          <w:numId w:val="41"/>
        </w:numPr>
        <w:jc w:val="both"/>
        <w:rPr>
          <w:rFonts w:eastAsia="Calibri"/>
          <w:sz w:val="28"/>
          <w:szCs w:val="28"/>
          <w:lang w:eastAsia="en-US"/>
        </w:rPr>
      </w:pPr>
      <w:r w:rsidRPr="0036765F">
        <w:rPr>
          <w:rFonts w:eastAsia="Calibri"/>
          <w:sz w:val="28"/>
          <w:szCs w:val="28"/>
          <w:lang w:eastAsia="en-US"/>
        </w:rPr>
        <w:t>Программа «Возрождение» (детский клуб  «Энтузиаст»)</w:t>
      </w:r>
    </w:p>
    <w:p w:rsidR="00CD12DB" w:rsidRPr="0036765F" w:rsidRDefault="00CD12DB" w:rsidP="00230796">
      <w:pPr>
        <w:spacing w:after="0" w:line="240" w:lineRule="auto"/>
        <w:jc w:val="both"/>
        <w:rPr>
          <w:rFonts w:ascii="Times New Roman" w:eastAsia="Calibri" w:hAnsi="Times New Roman"/>
          <w:b/>
          <w:i/>
          <w:sz w:val="28"/>
          <w:szCs w:val="28"/>
          <w:lang w:eastAsia="en-US"/>
        </w:rPr>
      </w:pPr>
      <w:r w:rsidRPr="0036765F">
        <w:rPr>
          <w:rFonts w:ascii="Times New Roman" w:eastAsia="Calibri" w:hAnsi="Times New Roman"/>
          <w:b/>
          <w:i/>
          <w:sz w:val="28"/>
          <w:szCs w:val="28"/>
          <w:lang w:eastAsia="en-US"/>
        </w:rPr>
        <w:t xml:space="preserve">Художественно-эстетическое </w:t>
      </w:r>
    </w:p>
    <w:p w:rsidR="00CD12DB" w:rsidRPr="0036765F" w:rsidRDefault="00CD12DB" w:rsidP="003F494D">
      <w:pPr>
        <w:pStyle w:val="af"/>
        <w:numPr>
          <w:ilvl w:val="0"/>
          <w:numId w:val="41"/>
        </w:numPr>
        <w:jc w:val="both"/>
        <w:rPr>
          <w:rFonts w:eastAsia="Calibri"/>
          <w:sz w:val="28"/>
          <w:szCs w:val="28"/>
          <w:lang w:eastAsia="en-US"/>
        </w:rPr>
      </w:pPr>
      <w:r w:rsidRPr="0036765F">
        <w:rPr>
          <w:rFonts w:eastAsia="Calibri"/>
          <w:sz w:val="28"/>
          <w:szCs w:val="28"/>
          <w:lang w:eastAsia="en-US"/>
        </w:rPr>
        <w:t>Программа «Гармония» (детский клуб «Орион»)</w:t>
      </w:r>
    </w:p>
    <w:p w:rsidR="008B7359" w:rsidRDefault="007B0134" w:rsidP="008B7359">
      <w:pPr>
        <w:pStyle w:val="af"/>
        <w:ind w:left="0"/>
        <w:jc w:val="center"/>
        <w:rPr>
          <w:b/>
          <w:i/>
          <w:sz w:val="28"/>
          <w:szCs w:val="28"/>
        </w:rPr>
      </w:pPr>
      <w:r w:rsidRPr="0036765F">
        <w:rPr>
          <w:b/>
          <w:i/>
          <w:sz w:val="28"/>
          <w:szCs w:val="28"/>
        </w:rPr>
        <w:t>Информационная карта</w:t>
      </w:r>
      <w:r w:rsidR="00CD12DB" w:rsidRPr="0036765F">
        <w:rPr>
          <w:b/>
          <w:i/>
          <w:sz w:val="28"/>
          <w:szCs w:val="28"/>
        </w:rPr>
        <w:t xml:space="preserve"> социально-воспитател</w:t>
      </w:r>
      <w:r w:rsidR="0036765F">
        <w:rPr>
          <w:b/>
          <w:i/>
          <w:sz w:val="28"/>
          <w:szCs w:val="28"/>
        </w:rPr>
        <w:t>ьных программ</w:t>
      </w:r>
    </w:p>
    <w:p w:rsidR="00CD12DB" w:rsidRPr="00D56EC9" w:rsidRDefault="0036765F" w:rsidP="008B7359">
      <w:pPr>
        <w:pStyle w:val="af"/>
        <w:ind w:left="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ЦРТДЮ «Созвездие»</w:t>
      </w:r>
    </w:p>
    <w:tbl>
      <w:tblPr>
        <w:tblpPr w:leftFromText="180" w:rightFromText="180" w:vertAnchor="text" w:horzAnchor="page" w:tblpX="960" w:tblpY="129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4"/>
        <w:gridCol w:w="2835"/>
        <w:gridCol w:w="2977"/>
        <w:gridCol w:w="3118"/>
      </w:tblGrid>
      <w:tr w:rsidR="00CD12DB" w:rsidRPr="0036765F" w:rsidTr="008B7359">
        <w:trPr>
          <w:trHeight w:val="98"/>
        </w:trPr>
        <w:tc>
          <w:tcPr>
            <w:tcW w:w="1384" w:type="dxa"/>
          </w:tcPr>
          <w:p w:rsidR="00CD12DB" w:rsidRPr="0036765F" w:rsidRDefault="00CD12DB" w:rsidP="00230796">
            <w:pPr>
              <w:pStyle w:val="afd"/>
              <w:jc w:val="both"/>
              <w:rPr>
                <w:sz w:val="22"/>
                <w:szCs w:val="22"/>
              </w:rPr>
            </w:pPr>
            <w:r w:rsidRPr="0036765F">
              <w:rPr>
                <w:sz w:val="22"/>
                <w:szCs w:val="22"/>
              </w:rPr>
              <w:t>Название программы</w:t>
            </w:r>
          </w:p>
        </w:tc>
        <w:tc>
          <w:tcPr>
            <w:tcW w:w="2835" w:type="dxa"/>
          </w:tcPr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765F">
              <w:rPr>
                <w:rFonts w:ascii="Times New Roman" w:hAnsi="Times New Roman"/>
                <w:b/>
                <w:sz w:val="24"/>
                <w:szCs w:val="24"/>
              </w:rPr>
              <w:t>Участники</w:t>
            </w:r>
          </w:p>
        </w:tc>
        <w:tc>
          <w:tcPr>
            <w:tcW w:w="2977" w:type="dxa"/>
          </w:tcPr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765F">
              <w:rPr>
                <w:rFonts w:ascii="Times New Roman" w:hAnsi="Times New Roman"/>
                <w:b/>
                <w:sz w:val="24"/>
                <w:szCs w:val="24"/>
              </w:rPr>
              <w:t>Приоритетные задачи</w:t>
            </w:r>
          </w:p>
        </w:tc>
        <w:tc>
          <w:tcPr>
            <w:tcW w:w="3118" w:type="dxa"/>
          </w:tcPr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765F">
              <w:rPr>
                <w:rFonts w:ascii="Times New Roman" w:hAnsi="Times New Roman"/>
                <w:b/>
                <w:sz w:val="24"/>
                <w:szCs w:val="24"/>
              </w:rPr>
              <w:t>Основные формы</w:t>
            </w:r>
          </w:p>
        </w:tc>
      </w:tr>
      <w:tr w:rsidR="00CD12DB" w:rsidRPr="0036765F" w:rsidTr="008B7359">
        <w:trPr>
          <w:cantSplit/>
          <w:trHeight w:val="2799"/>
        </w:trPr>
        <w:tc>
          <w:tcPr>
            <w:tcW w:w="1384" w:type="dxa"/>
            <w:textDirection w:val="btLr"/>
          </w:tcPr>
          <w:p w:rsidR="00CD12DB" w:rsidRPr="0036765F" w:rsidRDefault="00CD12DB" w:rsidP="008B73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36765F">
              <w:rPr>
                <w:rFonts w:ascii="Times New Roman" w:hAnsi="Times New Roman"/>
                <w:b/>
              </w:rPr>
              <w:t xml:space="preserve">«Юные патриоты России» </w:t>
            </w:r>
            <w:r w:rsidRPr="0036765F">
              <w:rPr>
                <w:rFonts w:ascii="Times New Roman" w:hAnsi="Times New Roman"/>
              </w:rPr>
              <w:t>программа ЦРТДЮ</w:t>
            </w:r>
          </w:p>
          <w:p w:rsidR="00CD12DB" w:rsidRPr="00315C38" w:rsidRDefault="00CD12DB" w:rsidP="008B73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36765F">
              <w:rPr>
                <w:rFonts w:ascii="Times New Roman" w:eastAsia="Calibri" w:hAnsi="Times New Roman"/>
                <w:lang w:eastAsia="en-US"/>
              </w:rPr>
              <w:t>«</w:t>
            </w:r>
            <w:r w:rsidRPr="0036765F">
              <w:rPr>
                <w:rFonts w:ascii="Times New Roman" w:eastAsia="Calibri" w:hAnsi="Times New Roman"/>
                <w:b/>
                <w:lang w:eastAsia="en-US"/>
              </w:rPr>
              <w:t>Россия – наш общий дом»</w:t>
            </w:r>
            <w:r w:rsidRPr="0036765F">
              <w:rPr>
                <w:rFonts w:ascii="Times New Roman" w:eastAsia="Calibri" w:hAnsi="Times New Roman"/>
                <w:lang w:eastAsia="en-US"/>
              </w:rPr>
              <w:t xml:space="preserve"> д/к «Ровесник» Гражданско-патриотическое направление</w:t>
            </w:r>
          </w:p>
        </w:tc>
        <w:tc>
          <w:tcPr>
            <w:tcW w:w="2835" w:type="dxa"/>
          </w:tcPr>
          <w:p w:rsidR="00CD12DB" w:rsidRPr="0036765F" w:rsidRDefault="00372E70" w:rsidP="002307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Обучающиеся </w:t>
            </w:r>
            <w:r w:rsidR="00CD12DB" w:rsidRPr="0036765F">
              <w:rPr>
                <w:rFonts w:ascii="Times New Roman" w:hAnsi="Times New Roman"/>
              </w:rPr>
              <w:t xml:space="preserve"> ЦРТДЮ, педагоги-организаторы, инструктора по физической культуре, заместители директоров по УВР  и учащиеся школ Советского района.</w:t>
            </w:r>
          </w:p>
          <w:p w:rsidR="00CD12DB" w:rsidRPr="0036765F" w:rsidRDefault="00372E70" w:rsidP="008B7359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Обучающиеся </w:t>
            </w:r>
            <w:r w:rsidR="003254A2">
              <w:rPr>
                <w:rFonts w:ascii="Times New Roman" w:hAnsi="Times New Roman"/>
              </w:rPr>
              <w:t xml:space="preserve"> д/к «Ровесник», педагогический </w:t>
            </w:r>
            <w:r w:rsidR="00CD12DB" w:rsidRPr="0036765F">
              <w:rPr>
                <w:rFonts w:ascii="Times New Roman" w:hAnsi="Times New Roman"/>
              </w:rPr>
              <w:t>коллектив, родители; заместители директоров по УВР и учащиеся  школ №№ 51, 5, 22, ПЛ-52.</w:t>
            </w:r>
          </w:p>
        </w:tc>
        <w:tc>
          <w:tcPr>
            <w:tcW w:w="2977" w:type="dxa"/>
          </w:tcPr>
          <w:p w:rsidR="00CD12DB" w:rsidRPr="0036765F" w:rsidRDefault="00CD12DB" w:rsidP="008B7359">
            <w:pPr>
              <w:numPr>
                <w:ilvl w:val="0"/>
                <w:numId w:val="3"/>
              </w:numPr>
              <w:tabs>
                <w:tab w:val="clear" w:pos="360"/>
                <w:tab w:val="num" w:pos="1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Воспитание гражданина, патриота.</w:t>
            </w:r>
          </w:p>
          <w:p w:rsidR="00CD12DB" w:rsidRPr="0036765F" w:rsidRDefault="00CD12DB" w:rsidP="008B7359">
            <w:pPr>
              <w:numPr>
                <w:ilvl w:val="0"/>
                <w:numId w:val="3"/>
              </w:numPr>
              <w:tabs>
                <w:tab w:val="clear" w:pos="360"/>
                <w:tab w:val="num" w:pos="1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Формирование активной жизненной позиции.</w:t>
            </w:r>
          </w:p>
          <w:p w:rsidR="00CD12DB" w:rsidRPr="0036765F" w:rsidRDefault="00CD12DB" w:rsidP="008B7359">
            <w:pPr>
              <w:numPr>
                <w:ilvl w:val="0"/>
                <w:numId w:val="3"/>
              </w:numPr>
              <w:tabs>
                <w:tab w:val="clear" w:pos="360"/>
                <w:tab w:val="num" w:pos="1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 xml:space="preserve">Социализация подростков. </w:t>
            </w:r>
          </w:p>
          <w:p w:rsidR="00CD12DB" w:rsidRPr="0036765F" w:rsidRDefault="00CD12DB" w:rsidP="008B7359">
            <w:pPr>
              <w:numPr>
                <w:ilvl w:val="0"/>
                <w:numId w:val="3"/>
              </w:numPr>
              <w:tabs>
                <w:tab w:val="clear" w:pos="360"/>
                <w:tab w:val="num" w:pos="1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 xml:space="preserve">Освоение культурных, абсолютных духовных ценностей, таких как: </w:t>
            </w:r>
            <w:r w:rsidRPr="0036765F">
              <w:rPr>
                <w:rFonts w:ascii="Times New Roman" w:hAnsi="Times New Roman"/>
                <w:b/>
                <w:i/>
              </w:rPr>
              <w:t>ОТЕЧЕСТВО, ТРУД, КУЛЬТУРА, МИР, ЗЕМЛЯ.</w:t>
            </w:r>
          </w:p>
        </w:tc>
        <w:tc>
          <w:tcPr>
            <w:tcW w:w="3118" w:type="dxa"/>
          </w:tcPr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Тематические гостиные,</w:t>
            </w:r>
          </w:p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Музыкально-литературные вечера.</w:t>
            </w:r>
          </w:p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Конкурсные программы, посвященные Дню защитника Отечества, юбилейным датам.</w:t>
            </w:r>
          </w:p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Дискуссии.</w:t>
            </w:r>
          </w:p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Концертные программы.</w:t>
            </w:r>
          </w:p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Беседы с привлечением специалистов;</w:t>
            </w:r>
          </w:p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Спортивные программы: «Краповые береты», «МЧС спешит на помощь», «Зарница» и др.</w:t>
            </w:r>
          </w:p>
        </w:tc>
      </w:tr>
      <w:tr w:rsidR="00CD12DB" w:rsidRPr="0036765F" w:rsidTr="008B7359">
        <w:trPr>
          <w:cantSplit/>
          <w:trHeight w:val="770"/>
        </w:trPr>
        <w:tc>
          <w:tcPr>
            <w:tcW w:w="1384" w:type="dxa"/>
            <w:textDirection w:val="btLr"/>
          </w:tcPr>
          <w:p w:rsidR="00CD12DB" w:rsidRPr="0036765F" w:rsidRDefault="00CD12DB" w:rsidP="008B7359">
            <w:pPr>
              <w:spacing w:after="0" w:line="240" w:lineRule="auto"/>
              <w:ind w:left="473" w:right="113"/>
              <w:jc w:val="center"/>
              <w:rPr>
                <w:rFonts w:ascii="Times New Roman" w:hAnsi="Times New Roman"/>
                <w:b/>
              </w:rPr>
            </w:pPr>
            <w:r w:rsidRPr="0036765F">
              <w:rPr>
                <w:rFonts w:ascii="Times New Roman" w:hAnsi="Times New Roman"/>
                <w:b/>
              </w:rPr>
              <w:t>«Гармония»</w:t>
            </w:r>
          </w:p>
          <w:p w:rsidR="00CD12DB" w:rsidRPr="0036765F" w:rsidRDefault="00CD12DB" w:rsidP="008B73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д/к «Орион»</w:t>
            </w:r>
          </w:p>
          <w:p w:rsidR="00CD12DB" w:rsidRPr="0036765F" w:rsidRDefault="00CD12DB" w:rsidP="008B73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гражданско-патриотическое и семейное направление</w:t>
            </w:r>
          </w:p>
        </w:tc>
        <w:tc>
          <w:tcPr>
            <w:tcW w:w="2835" w:type="dxa"/>
          </w:tcPr>
          <w:p w:rsidR="00CD12DB" w:rsidRPr="0036765F" w:rsidRDefault="00372E70" w:rsidP="00230796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Обучающиеся </w:t>
            </w:r>
            <w:r w:rsidR="003254A2">
              <w:rPr>
                <w:rFonts w:ascii="Times New Roman" w:hAnsi="Times New Roman"/>
              </w:rPr>
              <w:t xml:space="preserve"> д/к «ОРИОН», педагогический </w:t>
            </w:r>
            <w:r w:rsidR="00CD12DB" w:rsidRPr="0036765F">
              <w:rPr>
                <w:rFonts w:ascii="Times New Roman" w:hAnsi="Times New Roman"/>
              </w:rPr>
              <w:t xml:space="preserve">коллектив, родители; заместители директоров по УВР и учащиеся  школ №№ 49, 10,24. </w:t>
            </w:r>
          </w:p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CD12DB" w:rsidRPr="0036765F" w:rsidRDefault="00CD12DB" w:rsidP="008B7359">
            <w:pPr>
              <w:pStyle w:val="af"/>
              <w:numPr>
                <w:ilvl w:val="0"/>
                <w:numId w:val="4"/>
              </w:numPr>
              <w:tabs>
                <w:tab w:val="left" w:pos="268"/>
              </w:tabs>
              <w:ind w:left="34" w:firstLine="0"/>
              <w:jc w:val="both"/>
              <w:rPr>
                <w:sz w:val="22"/>
                <w:szCs w:val="22"/>
              </w:rPr>
            </w:pPr>
            <w:r w:rsidRPr="0036765F">
              <w:rPr>
                <w:sz w:val="22"/>
                <w:szCs w:val="22"/>
              </w:rPr>
              <w:t>Гармоничное  развитие личности ребенка в процессе творческой деятельности.</w:t>
            </w:r>
          </w:p>
          <w:p w:rsidR="00CD12DB" w:rsidRPr="0036765F" w:rsidRDefault="00CD12DB" w:rsidP="008B7359">
            <w:pPr>
              <w:pStyle w:val="af"/>
              <w:numPr>
                <w:ilvl w:val="0"/>
                <w:numId w:val="4"/>
              </w:numPr>
              <w:tabs>
                <w:tab w:val="left" w:pos="268"/>
              </w:tabs>
              <w:ind w:left="34" w:firstLine="0"/>
              <w:jc w:val="both"/>
              <w:rPr>
                <w:sz w:val="22"/>
                <w:szCs w:val="22"/>
              </w:rPr>
            </w:pPr>
            <w:r w:rsidRPr="0036765F">
              <w:rPr>
                <w:sz w:val="22"/>
                <w:szCs w:val="22"/>
              </w:rPr>
              <w:t>Формирование понятий и представлений о патриотизме,  нравственной ориентации.</w:t>
            </w:r>
          </w:p>
          <w:p w:rsidR="00CD12DB" w:rsidRPr="0036765F" w:rsidRDefault="00CD12DB" w:rsidP="008B7359">
            <w:pPr>
              <w:pStyle w:val="af"/>
              <w:numPr>
                <w:ilvl w:val="0"/>
                <w:numId w:val="4"/>
              </w:numPr>
              <w:tabs>
                <w:tab w:val="left" w:pos="268"/>
              </w:tabs>
              <w:ind w:left="34" w:firstLine="0"/>
              <w:jc w:val="both"/>
              <w:rPr>
                <w:sz w:val="22"/>
                <w:szCs w:val="22"/>
              </w:rPr>
            </w:pPr>
            <w:r w:rsidRPr="0036765F">
              <w:rPr>
                <w:sz w:val="22"/>
                <w:szCs w:val="22"/>
              </w:rPr>
              <w:t>Освоение культурных традиций.</w:t>
            </w:r>
          </w:p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Фольклорные праздники «</w:t>
            </w:r>
            <w:r w:rsidR="003254A2" w:rsidRPr="0036765F">
              <w:rPr>
                <w:rFonts w:ascii="Times New Roman" w:hAnsi="Times New Roman"/>
              </w:rPr>
              <w:t>Масленица</w:t>
            </w:r>
            <w:r w:rsidRPr="0036765F">
              <w:rPr>
                <w:rFonts w:ascii="Times New Roman" w:hAnsi="Times New Roman"/>
              </w:rPr>
              <w:t>», «Семик», «Рождество», «В ночь на Ивана Купалу» и т.д.</w:t>
            </w:r>
          </w:p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Театрализованные программы,</w:t>
            </w:r>
          </w:p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Экскурсии «Орск исторический», «Кладовая Оренбуржья» и т.д.</w:t>
            </w:r>
          </w:p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Семейные программы: «Дом», «Супер</w:t>
            </w:r>
            <w:r w:rsidR="003254A2">
              <w:rPr>
                <w:rFonts w:ascii="Times New Roman" w:hAnsi="Times New Roman"/>
              </w:rPr>
              <w:t xml:space="preserve"> -</w:t>
            </w:r>
            <w:r w:rsidRPr="0036765F">
              <w:rPr>
                <w:rFonts w:ascii="Times New Roman" w:hAnsi="Times New Roman"/>
              </w:rPr>
              <w:t xml:space="preserve"> бабушка» и др.</w:t>
            </w:r>
          </w:p>
        </w:tc>
      </w:tr>
      <w:tr w:rsidR="00CD12DB" w:rsidRPr="0036765F" w:rsidTr="008B7359">
        <w:trPr>
          <w:cantSplit/>
          <w:trHeight w:val="2400"/>
        </w:trPr>
        <w:tc>
          <w:tcPr>
            <w:tcW w:w="1384" w:type="dxa"/>
            <w:textDirection w:val="btLr"/>
          </w:tcPr>
          <w:p w:rsidR="00CD12DB" w:rsidRPr="0036765F" w:rsidRDefault="00CD12DB" w:rsidP="00230796">
            <w:pPr>
              <w:pStyle w:val="21"/>
              <w:ind w:left="113" w:right="113"/>
              <w:rPr>
                <w:sz w:val="22"/>
                <w:szCs w:val="22"/>
              </w:rPr>
            </w:pPr>
            <w:r w:rsidRPr="0036765F">
              <w:rPr>
                <w:sz w:val="22"/>
                <w:szCs w:val="22"/>
              </w:rPr>
              <w:lastRenderedPageBreak/>
              <w:t xml:space="preserve"> </w:t>
            </w:r>
            <w:r w:rsidRPr="0036765F">
              <w:rPr>
                <w:b/>
                <w:sz w:val="22"/>
                <w:szCs w:val="22"/>
              </w:rPr>
              <w:t>«Мы открываем мир»</w:t>
            </w:r>
            <w:r w:rsidRPr="0036765F">
              <w:rPr>
                <w:sz w:val="22"/>
                <w:szCs w:val="22"/>
              </w:rPr>
              <w:t xml:space="preserve"> д/к«Автомобилист»,</w:t>
            </w:r>
          </w:p>
          <w:p w:rsidR="00CD12DB" w:rsidRPr="0036765F" w:rsidRDefault="00CD12DB" w:rsidP="008B7359">
            <w:pPr>
              <w:pStyle w:val="21"/>
              <w:ind w:left="113" w:right="113"/>
              <w:jc w:val="center"/>
              <w:rPr>
                <w:sz w:val="22"/>
                <w:szCs w:val="22"/>
              </w:rPr>
            </w:pPr>
            <w:r w:rsidRPr="0036765F">
              <w:rPr>
                <w:sz w:val="22"/>
                <w:szCs w:val="22"/>
              </w:rPr>
              <w:t>Культурологическое направление</w:t>
            </w:r>
          </w:p>
          <w:p w:rsidR="00CD12DB" w:rsidRPr="0036765F" w:rsidRDefault="00CD12DB" w:rsidP="00230796">
            <w:pPr>
              <w:pStyle w:val="21"/>
              <w:ind w:left="113" w:right="113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:rsidR="00CD12DB" w:rsidRPr="0036765F" w:rsidRDefault="00372E70" w:rsidP="00230796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Обучающиеся </w:t>
            </w:r>
            <w:r w:rsidR="003254A2">
              <w:rPr>
                <w:rFonts w:ascii="Times New Roman" w:hAnsi="Times New Roman"/>
              </w:rPr>
              <w:t xml:space="preserve"> д/к «Автомобилист», педагогический </w:t>
            </w:r>
            <w:r w:rsidR="00CD12DB" w:rsidRPr="0036765F">
              <w:rPr>
                <w:rFonts w:ascii="Times New Roman" w:hAnsi="Times New Roman"/>
              </w:rPr>
              <w:t xml:space="preserve">коллектив, родители; заместители директоров по УВР и учащиеся  школы № 37, Гимназии №1.         </w:t>
            </w:r>
          </w:p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CD12DB" w:rsidRPr="0036765F" w:rsidRDefault="00CD12DB" w:rsidP="008B7359">
            <w:pPr>
              <w:numPr>
                <w:ilvl w:val="0"/>
                <w:numId w:val="5"/>
              </w:numPr>
              <w:tabs>
                <w:tab w:val="left" w:pos="26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 xml:space="preserve">Приобщение </w:t>
            </w:r>
            <w:r w:rsidR="00372E70">
              <w:rPr>
                <w:rFonts w:ascii="Times New Roman" w:hAnsi="Times New Roman"/>
              </w:rPr>
              <w:t xml:space="preserve"> обучающихся</w:t>
            </w:r>
            <w:r w:rsidR="00372E70" w:rsidRPr="0036765F">
              <w:rPr>
                <w:rFonts w:ascii="Times New Roman" w:hAnsi="Times New Roman"/>
              </w:rPr>
              <w:t xml:space="preserve"> </w:t>
            </w:r>
            <w:r w:rsidRPr="0036765F">
              <w:rPr>
                <w:rFonts w:ascii="Times New Roman" w:hAnsi="Times New Roman"/>
              </w:rPr>
              <w:t xml:space="preserve"> к духовным  ценностям своего народа, к русской культуре.</w:t>
            </w:r>
          </w:p>
          <w:p w:rsidR="00CD12DB" w:rsidRPr="0036765F" w:rsidRDefault="00CD12DB" w:rsidP="008B7359">
            <w:pPr>
              <w:numPr>
                <w:ilvl w:val="0"/>
                <w:numId w:val="5"/>
              </w:numPr>
              <w:tabs>
                <w:tab w:val="left" w:pos="26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Формирование потребности самосовершенствования, духовного обогащения.</w:t>
            </w:r>
          </w:p>
          <w:p w:rsidR="00CD12DB" w:rsidRPr="0036765F" w:rsidRDefault="00CD12DB" w:rsidP="008B7359">
            <w:pPr>
              <w:numPr>
                <w:ilvl w:val="0"/>
                <w:numId w:val="5"/>
              </w:numPr>
              <w:tabs>
                <w:tab w:val="left" w:pos="26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Приобщение к здоровому образу жизни и занятий спортом.</w:t>
            </w:r>
          </w:p>
        </w:tc>
        <w:tc>
          <w:tcPr>
            <w:tcW w:w="3118" w:type="dxa"/>
          </w:tcPr>
          <w:p w:rsidR="00CD12DB" w:rsidRPr="0036765F" w:rsidRDefault="00CD12DB" w:rsidP="0023079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Посещение театров, выставок, музеев.</w:t>
            </w:r>
          </w:p>
          <w:p w:rsidR="00CD12DB" w:rsidRPr="0036765F" w:rsidRDefault="00CD12DB" w:rsidP="0023079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Экскурсии.</w:t>
            </w:r>
          </w:p>
          <w:p w:rsidR="00CD12DB" w:rsidRPr="0036765F" w:rsidRDefault="00CD12DB" w:rsidP="0023079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Диспуты, дискуссии.</w:t>
            </w:r>
          </w:p>
          <w:p w:rsidR="00CD12DB" w:rsidRPr="0036765F" w:rsidRDefault="00CD12DB" w:rsidP="0023079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Беседы.</w:t>
            </w:r>
          </w:p>
          <w:p w:rsidR="00CD12DB" w:rsidRPr="0036765F" w:rsidRDefault="00CD12DB" w:rsidP="0023079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 xml:space="preserve"> Познавательные мероприятия.</w:t>
            </w:r>
          </w:p>
          <w:p w:rsidR="00CD12DB" w:rsidRPr="0036765F" w:rsidRDefault="00CD12DB" w:rsidP="0023079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Конкурсные программы.</w:t>
            </w:r>
          </w:p>
          <w:p w:rsidR="00CD12DB" w:rsidRPr="0036765F" w:rsidRDefault="00CD12DB" w:rsidP="0023079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Викторины.</w:t>
            </w:r>
          </w:p>
          <w:p w:rsidR="00CD12DB" w:rsidRPr="0036765F" w:rsidRDefault="00CD12DB" w:rsidP="0023079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 xml:space="preserve">Культурно – оздоровительные акции. </w:t>
            </w:r>
          </w:p>
        </w:tc>
      </w:tr>
      <w:tr w:rsidR="00CD12DB" w:rsidRPr="0036765F" w:rsidTr="008B7359">
        <w:trPr>
          <w:cantSplit/>
          <w:trHeight w:val="3743"/>
        </w:trPr>
        <w:tc>
          <w:tcPr>
            <w:tcW w:w="1384" w:type="dxa"/>
            <w:textDirection w:val="btLr"/>
          </w:tcPr>
          <w:p w:rsidR="00CD12DB" w:rsidRPr="0036765F" w:rsidRDefault="00CD12DB" w:rsidP="008B73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  <w:b/>
              </w:rPr>
              <w:t>«Русский дом»</w:t>
            </w:r>
            <w:r w:rsidRPr="0036765F">
              <w:rPr>
                <w:rFonts w:ascii="Times New Roman" w:hAnsi="Times New Roman"/>
              </w:rPr>
              <w:t xml:space="preserve"> д/к « Искатель</w:t>
            </w:r>
          </w:p>
          <w:p w:rsidR="00CD12DB" w:rsidRPr="0036765F" w:rsidRDefault="00CD12DB" w:rsidP="008B7359">
            <w:pPr>
              <w:spacing w:after="0" w:line="240" w:lineRule="auto"/>
              <w:ind w:left="473" w:right="113"/>
              <w:jc w:val="center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Семейное направление</w:t>
            </w:r>
          </w:p>
          <w:p w:rsidR="00CD12DB" w:rsidRPr="0036765F" w:rsidRDefault="00CD12DB" w:rsidP="008B73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  <w:p w:rsidR="00CD12DB" w:rsidRPr="0036765F" w:rsidRDefault="00CD12DB" w:rsidP="0023079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</w:tcPr>
          <w:p w:rsidR="00CD12DB" w:rsidRPr="0036765F" w:rsidRDefault="00372E70" w:rsidP="00230796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Обучающиеся</w:t>
            </w:r>
            <w:r w:rsidRPr="0036765F">
              <w:rPr>
                <w:rFonts w:ascii="Times New Roman" w:hAnsi="Times New Roman"/>
              </w:rPr>
              <w:t xml:space="preserve"> </w:t>
            </w:r>
            <w:r w:rsidR="00CD12DB" w:rsidRPr="0036765F">
              <w:rPr>
                <w:rFonts w:ascii="Times New Roman" w:hAnsi="Times New Roman"/>
              </w:rPr>
              <w:t xml:space="preserve"> д/к «Искатель», </w:t>
            </w:r>
            <w:r w:rsidR="003254A2" w:rsidRPr="0036765F">
              <w:rPr>
                <w:rFonts w:ascii="Times New Roman" w:hAnsi="Times New Roman"/>
              </w:rPr>
              <w:t>пед</w:t>
            </w:r>
            <w:r w:rsidR="003254A2">
              <w:rPr>
                <w:rFonts w:ascii="Times New Roman" w:hAnsi="Times New Roman"/>
              </w:rPr>
              <w:t xml:space="preserve">агогический </w:t>
            </w:r>
            <w:r w:rsidR="00CD12DB" w:rsidRPr="0036765F">
              <w:rPr>
                <w:rFonts w:ascii="Times New Roman" w:hAnsi="Times New Roman"/>
              </w:rPr>
              <w:t xml:space="preserve">коллектив, родители; заместители директоров по УВР и учащиеся  школы № 23.         </w:t>
            </w:r>
          </w:p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CD12DB" w:rsidRPr="0036765F" w:rsidRDefault="00CD12DB" w:rsidP="008B7359">
            <w:pPr>
              <w:pStyle w:val="af"/>
              <w:numPr>
                <w:ilvl w:val="0"/>
                <w:numId w:val="6"/>
              </w:numPr>
              <w:tabs>
                <w:tab w:val="left" w:pos="317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36765F">
              <w:rPr>
                <w:sz w:val="22"/>
                <w:szCs w:val="22"/>
              </w:rPr>
              <w:t>Освоение духовных традиций русского народа.</w:t>
            </w:r>
          </w:p>
          <w:p w:rsidR="00CD12DB" w:rsidRPr="0036765F" w:rsidRDefault="00CD12DB" w:rsidP="008B7359">
            <w:pPr>
              <w:pStyle w:val="af"/>
              <w:numPr>
                <w:ilvl w:val="0"/>
                <w:numId w:val="6"/>
              </w:numPr>
              <w:tabs>
                <w:tab w:val="left" w:pos="317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36765F">
              <w:rPr>
                <w:sz w:val="22"/>
                <w:szCs w:val="22"/>
              </w:rPr>
              <w:t>Изучение истории, фольклора.</w:t>
            </w:r>
          </w:p>
          <w:p w:rsidR="00CD12DB" w:rsidRPr="0036765F" w:rsidRDefault="00CD12DB" w:rsidP="008B7359">
            <w:pPr>
              <w:pStyle w:val="af"/>
              <w:numPr>
                <w:ilvl w:val="0"/>
                <w:numId w:val="6"/>
              </w:numPr>
              <w:tabs>
                <w:tab w:val="left" w:pos="317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36765F">
              <w:rPr>
                <w:sz w:val="22"/>
                <w:szCs w:val="22"/>
              </w:rPr>
              <w:t>Создание условий преемственности поколений.</w:t>
            </w:r>
          </w:p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CD12DB" w:rsidRPr="0036765F" w:rsidRDefault="00CD12DB" w:rsidP="0023079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Театрализованные программы,</w:t>
            </w:r>
          </w:p>
          <w:p w:rsidR="00CD12DB" w:rsidRPr="0036765F" w:rsidRDefault="00CD12DB" w:rsidP="0023079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Экскурсии «Орск исторический», «Кладовая Оренбуржья» и т.д.</w:t>
            </w:r>
          </w:p>
          <w:p w:rsidR="00CD12DB" w:rsidRPr="0036765F" w:rsidRDefault="00CD12DB" w:rsidP="0023079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Семейные программы: «Дом», «Семейные заморочки» и др.</w:t>
            </w:r>
          </w:p>
          <w:p w:rsidR="00CD12DB" w:rsidRPr="0036765F" w:rsidRDefault="00CD12DB" w:rsidP="0023079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Дискуссионные программы: «Моя семья», «Легко ли быть семьянином».</w:t>
            </w:r>
          </w:p>
          <w:p w:rsidR="00CD12DB" w:rsidRPr="0036765F" w:rsidRDefault="00CD12DB" w:rsidP="0023079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Фольклорные праздники и обряды.</w:t>
            </w:r>
          </w:p>
          <w:p w:rsidR="00CD12DB" w:rsidRPr="0036765F" w:rsidRDefault="00CD12DB" w:rsidP="0023079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Беседы: «Женщины России», «Я буду защитником своей Родины, своей семьи и т.д.</w:t>
            </w:r>
          </w:p>
        </w:tc>
      </w:tr>
      <w:tr w:rsidR="00CD12DB" w:rsidRPr="0036765F" w:rsidTr="008B7359">
        <w:trPr>
          <w:cantSplit/>
          <w:trHeight w:val="2488"/>
        </w:trPr>
        <w:tc>
          <w:tcPr>
            <w:tcW w:w="1384" w:type="dxa"/>
            <w:textDirection w:val="btLr"/>
          </w:tcPr>
          <w:p w:rsidR="00CD12DB" w:rsidRPr="0036765F" w:rsidRDefault="00CD12DB" w:rsidP="008B7359">
            <w:pPr>
              <w:pStyle w:val="21"/>
              <w:ind w:left="113" w:right="113"/>
              <w:jc w:val="center"/>
              <w:rPr>
                <w:sz w:val="22"/>
                <w:szCs w:val="22"/>
              </w:rPr>
            </w:pPr>
            <w:r w:rsidRPr="0036765F">
              <w:rPr>
                <w:b/>
                <w:sz w:val="22"/>
                <w:szCs w:val="22"/>
              </w:rPr>
              <w:t>«Возрождение»</w:t>
            </w:r>
            <w:r w:rsidRPr="0036765F">
              <w:rPr>
                <w:sz w:val="22"/>
                <w:szCs w:val="22"/>
              </w:rPr>
              <w:t xml:space="preserve"> д/к«Энтузиаст»</w:t>
            </w:r>
          </w:p>
          <w:p w:rsidR="00CD12DB" w:rsidRPr="0036765F" w:rsidRDefault="00CD12DB" w:rsidP="008B7359">
            <w:pPr>
              <w:pStyle w:val="21"/>
              <w:ind w:left="113" w:right="113"/>
              <w:jc w:val="center"/>
              <w:rPr>
                <w:sz w:val="22"/>
                <w:szCs w:val="22"/>
              </w:rPr>
            </w:pPr>
            <w:r w:rsidRPr="0036765F">
              <w:rPr>
                <w:sz w:val="22"/>
                <w:szCs w:val="22"/>
              </w:rPr>
              <w:t>Фольклорное направление</w:t>
            </w:r>
          </w:p>
          <w:p w:rsidR="00CD12DB" w:rsidRPr="0036765F" w:rsidRDefault="00CD12DB" w:rsidP="0023079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</w:tcPr>
          <w:p w:rsidR="00CD12DB" w:rsidRPr="0036765F" w:rsidRDefault="00372E70" w:rsidP="00230796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Обучающиеся</w:t>
            </w:r>
            <w:r w:rsidRPr="0036765F">
              <w:rPr>
                <w:rFonts w:ascii="Times New Roman" w:hAnsi="Times New Roman"/>
              </w:rPr>
              <w:t xml:space="preserve"> </w:t>
            </w:r>
            <w:r w:rsidR="00CD12DB" w:rsidRPr="0036765F">
              <w:rPr>
                <w:rFonts w:ascii="Times New Roman" w:hAnsi="Times New Roman"/>
              </w:rPr>
              <w:t xml:space="preserve"> д/к «Энтузиаст», </w:t>
            </w:r>
            <w:r w:rsidR="003254A2" w:rsidRPr="0036765F">
              <w:rPr>
                <w:rFonts w:ascii="Times New Roman" w:hAnsi="Times New Roman"/>
              </w:rPr>
              <w:t xml:space="preserve"> пед</w:t>
            </w:r>
            <w:r w:rsidR="003254A2">
              <w:rPr>
                <w:rFonts w:ascii="Times New Roman" w:hAnsi="Times New Roman"/>
              </w:rPr>
              <w:t xml:space="preserve">агогический </w:t>
            </w:r>
            <w:r w:rsidR="00CD12DB" w:rsidRPr="0036765F">
              <w:rPr>
                <w:rFonts w:ascii="Times New Roman" w:hAnsi="Times New Roman"/>
              </w:rPr>
              <w:t xml:space="preserve">коллектив, родители; заместители директоров по УВР и учащиеся  школы № 88.         </w:t>
            </w:r>
          </w:p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CD12DB" w:rsidRPr="0036765F" w:rsidRDefault="00CD12DB" w:rsidP="008B7359">
            <w:pPr>
              <w:numPr>
                <w:ilvl w:val="0"/>
                <w:numId w:val="7"/>
              </w:numPr>
              <w:tabs>
                <w:tab w:val="left" w:pos="225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Воспитание гражданской ответственности, уважение истории родного края.</w:t>
            </w:r>
          </w:p>
          <w:p w:rsidR="00CD12DB" w:rsidRPr="0036765F" w:rsidRDefault="00CD12DB" w:rsidP="008B7359">
            <w:pPr>
              <w:numPr>
                <w:ilvl w:val="0"/>
                <w:numId w:val="7"/>
              </w:numPr>
              <w:tabs>
                <w:tab w:val="left" w:pos="225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Создание условий для приобщения к культурным ценностям русского и казахского народов.</w:t>
            </w:r>
          </w:p>
        </w:tc>
        <w:tc>
          <w:tcPr>
            <w:tcW w:w="3118" w:type="dxa"/>
          </w:tcPr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Фольклорные праздники.</w:t>
            </w:r>
          </w:p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Семейные шоу программы.</w:t>
            </w:r>
          </w:p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Беседы.</w:t>
            </w:r>
          </w:p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Встречи с интересными людьми.</w:t>
            </w:r>
          </w:p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Викторины.</w:t>
            </w:r>
          </w:p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Выставки.</w:t>
            </w:r>
          </w:p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Концертные программы.</w:t>
            </w:r>
          </w:p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Казахские народные праздники «НАУРЫЗ» и т.д.</w:t>
            </w:r>
          </w:p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 xml:space="preserve">Фольклорные экспедиции. </w:t>
            </w:r>
          </w:p>
        </w:tc>
      </w:tr>
      <w:tr w:rsidR="00CD12DB" w:rsidRPr="0036765F" w:rsidTr="008B7359">
        <w:trPr>
          <w:cantSplit/>
          <w:trHeight w:val="4385"/>
        </w:trPr>
        <w:tc>
          <w:tcPr>
            <w:tcW w:w="1384" w:type="dxa"/>
            <w:textDirection w:val="btLr"/>
          </w:tcPr>
          <w:p w:rsidR="00CD12DB" w:rsidRPr="0036765F" w:rsidRDefault="00CD12DB" w:rsidP="008B73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  <w:b/>
              </w:rPr>
              <w:t xml:space="preserve">«Мы вместе» </w:t>
            </w:r>
            <w:r w:rsidRPr="0036765F">
              <w:rPr>
                <w:rFonts w:ascii="Times New Roman" w:hAnsi="Times New Roman"/>
              </w:rPr>
              <w:t>д/к «Гайдаровец»</w:t>
            </w:r>
          </w:p>
          <w:p w:rsidR="00CD12DB" w:rsidRPr="0036765F" w:rsidRDefault="00CD12DB" w:rsidP="0023079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</w:rPr>
            </w:pPr>
          </w:p>
          <w:p w:rsidR="00CD12DB" w:rsidRPr="0036765F" w:rsidRDefault="00CD12DB" w:rsidP="0023079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</w:rPr>
            </w:pPr>
          </w:p>
          <w:p w:rsidR="00CD12DB" w:rsidRPr="0036765F" w:rsidRDefault="00CD12DB" w:rsidP="0023079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</w:rPr>
            </w:pPr>
          </w:p>
          <w:p w:rsidR="00CD12DB" w:rsidRPr="0036765F" w:rsidRDefault="00CD12DB" w:rsidP="0023079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</w:rPr>
            </w:pPr>
          </w:p>
          <w:p w:rsidR="00CD12DB" w:rsidRPr="0036765F" w:rsidRDefault="00CD12DB" w:rsidP="0023079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</w:rPr>
            </w:pPr>
          </w:p>
          <w:p w:rsidR="00CD12DB" w:rsidRPr="0036765F" w:rsidRDefault="00CD12DB" w:rsidP="0023079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«</w:t>
            </w:r>
            <w:r w:rsidRPr="0036765F">
              <w:rPr>
                <w:rFonts w:ascii="Times New Roman" w:hAnsi="Times New Roman"/>
                <w:b/>
              </w:rPr>
              <w:t>Я ВЕРЮ В БУДУЩЕЕ</w:t>
            </w:r>
            <w:r w:rsidRPr="0036765F">
              <w:rPr>
                <w:rFonts w:ascii="Times New Roman" w:hAnsi="Times New Roman"/>
              </w:rPr>
              <w:t>»</w:t>
            </w:r>
          </w:p>
          <w:p w:rsidR="00CD12DB" w:rsidRPr="0036765F" w:rsidRDefault="00CD12DB" w:rsidP="0023079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Досуговая программа социальной направленности</w:t>
            </w:r>
          </w:p>
        </w:tc>
        <w:tc>
          <w:tcPr>
            <w:tcW w:w="2835" w:type="dxa"/>
          </w:tcPr>
          <w:p w:rsidR="00CD12DB" w:rsidRPr="0036765F" w:rsidRDefault="00372E70" w:rsidP="00230796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Обучающиеся</w:t>
            </w:r>
            <w:r w:rsidRPr="0036765F">
              <w:rPr>
                <w:rFonts w:ascii="Times New Roman" w:hAnsi="Times New Roman"/>
              </w:rPr>
              <w:t xml:space="preserve"> </w:t>
            </w:r>
            <w:r w:rsidR="00CD12DB" w:rsidRPr="0036765F">
              <w:rPr>
                <w:rFonts w:ascii="Times New Roman" w:hAnsi="Times New Roman"/>
              </w:rPr>
              <w:t xml:space="preserve"> д/к «Гайдаровец», </w:t>
            </w:r>
            <w:r w:rsidR="003254A2" w:rsidRPr="0036765F">
              <w:rPr>
                <w:rFonts w:ascii="Times New Roman" w:hAnsi="Times New Roman"/>
              </w:rPr>
              <w:t xml:space="preserve"> пед</w:t>
            </w:r>
            <w:r w:rsidR="003254A2">
              <w:rPr>
                <w:rFonts w:ascii="Times New Roman" w:hAnsi="Times New Roman"/>
              </w:rPr>
              <w:t xml:space="preserve">агогический </w:t>
            </w:r>
            <w:r w:rsidR="00CD12DB" w:rsidRPr="0036765F">
              <w:rPr>
                <w:rFonts w:ascii="Times New Roman" w:hAnsi="Times New Roman"/>
              </w:rPr>
              <w:t xml:space="preserve">коллектив, родители; заместители директоров по УВР и учащиеся  школы №17, Гимназии №3. </w:t>
            </w:r>
          </w:p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CD12DB" w:rsidRPr="0036765F" w:rsidRDefault="00CD12DB" w:rsidP="008B7359">
            <w:pPr>
              <w:numPr>
                <w:ilvl w:val="0"/>
                <w:numId w:val="8"/>
              </w:numPr>
              <w:tabs>
                <w:tab w:val="left" w:pos="225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Создание условий для экологического воспитания детей и подростков.</w:t>
            </w:r>
          </w:p>
          <w:p w:rsidR="00CD12DB" w:rsidRPr="0036765F" w:rsidRDefault="00CD12DB" w:rsidP="008B7359">
            <w:pPr>
              <w:numPr>
                <w:ilvl w:val="0"/>
                <w:numId w:val="8"/>
              </w:numPr>
              <w:tabs>
                <w:tab w:val="left" w:pos="225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Формирования ответственного отношения к деятельности человека.</w:t>
            </w:r>
          </w:p>
          <w:p w:rsidR="00CD12DB" w:rsidRPr="0036765F" w:rsidRDefault="00CD12DB" w:rsidP="008B7359">
            <w:pPr>
              <w:numPr>
                <w:ilvl w:val="0"/>
                <w:numId w:val="8"/>
              </w:numPr>
              <w:tabs>
                <w:tab w:val="left" w:pos="225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Популяризация созидательного отношения к природе и сознательного отношения к сфере жизнедеятельности орчан.</w:t>
            </w:r>
          </w:p>
        </w:tc>
        <w:tc>
          <w:tcPr>
            <w:tcW w:w="3118" w:type="dxa"/>
          </w:tcPr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Комплексная игра «Путешествие в ЭКОЛЯНДИЮ».</w:t>
            </w:r>
          </w:p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КТД – «ЭКОБАНК».</w:t>
            </w:r>
          </w:p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Экологические акции «Родники в опасности», «Помоги пернатым» и т.д.</w:t>
            </w:r>
          </w:p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Викторины.</w:t>
            </w:r>
          </w:p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Конкурсные программы.</w:t>
            </w:r>
          </w:p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Познавательные программы.</w:t>
            </w:r>
          </w:p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Ток шоу (дискуссии).</w:t>
            </w:r>
          </w:p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Беседы.</w:t>
            </w:r>
          </w:p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Экскурсии.</w:t>
            </w:r>
          </w:p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>Тур. походы.</w:t>
            </w:r>
          </w:p>
          <w:p w:rsidR="00CD12DB" w:rsidRPr="0036765F" w:rsidRDefault="00CD12DB" w:rsidP="002307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765F">
              <w:rPr>
                <w:rFonts w:ascii="Times New Roman" w:hAnsi="Times New Roman"/>
              </w:rPr>
              <w:t xml:space="preserve">Праздники: «Синичкин праздник», «Завивание березки» и т.д. </w:t>
            </w:r>
          </w:p>
        </w:tc>
      </w:tr>
    </w:tbl>
    <w:p w:rsidR="0036765F" w:rsidRDefault="00A05458" w:rsidP="00230796">
      <w:pPr>
        <w:spacing w:after="0" w:line="240" w:lineRule="auto"/>
        <w:ind w:left="-426"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56EC9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Потребность детей в самореализации, мобильность педагогического коллектива, демократический стиль управления - отправная точка развития детского самоуправления. </w:t>
      </w:r>
      <w:r w:rsidR="00CD12DB" w:rsidRPr="00D56EC9">
        <w:rPr>
          <w:rFonts w:ascii="Times New Roman" w:eastAsia="Calibri" w:hAnsi="Times New Roman"/>
          <w:sz w:val="28"/>
          <w:szCs w:val="28"/>
          <w:lang w:eastAsia="en-US"/>
        </w:rPr>
        <w:t>Одним из направлений деятельности ЦРТДЮ «Созвездие»</w:t>
      </w:r>
      <w:r w:rsidR="00676933" w:rsidRPr="00D56EC9">
        <w:rPr>
          <w:rFonts w:ascii="Times New Roman" w:eastAsia="Calibri" w:hAnsi="Times New Roman"/>
          <w:sz w:val="28"/>
          <w:szCs w:val="28"/>
          <w:lang w:eastAsia="en-US"/>
        </w:rPr>
        <w:t xml:space="preserve"> является</w:t>
      </w:r>
      <w:r w:rsidR="00CD12DB" w:rsidRPr="00D56EC9">
        <w:rPr>
          <w:rFonts w:ascii="Times New Roman" w:eastAsia="Calibri" w:hAnsi="Times New Roman"/>
          <w:sz w:val="28"/>
          <w:szCs w:val="28"/>
          <w:lang w:eastAsia="en-US"/>
        </w:rPr>
        <w:t xml:space="preserve">  поддержка </w:t>
      </w:r>
      <w:r w:rsidR="00676933" w:rsidRPr="00D56EC9">
        <w:rPr>
          <w:rFonts w:ascii="Times New Roman" w:eastAsia="Calibri" w:hAnsi="Times New Roman"/>
          <w:sz w:val="28"/>
          <w:szCs w:val="28"/>
          <w:lang w:eastAsia="en-US"/>
        </w:rPr>
        <w:t xml:space="preserve"> и развитие </w:t>
      </w:r>
      <w:r w:rsidR="00CD12DB" w:rsidRPr="00D56EC9">
        <w:rPr>
          <w:rFonts w:ascii="Times New Roman" w:eastAsia="Calibri" w:hAnsi="Times New Roman"/>
          <w:sz w:val="28"/>
          <w:szCs w:val="28"/>
          <w:lang w:eastAsia="en-US"/>
        </w:rPr>
        <w:t>детского движения</w:t>
      </w:r>
      <w:r w:rsidR="00676933" w:rsidRPr="00D56EC9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CD12DB" w:rsidRPr="00D56EC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36765F" w:rsidRDefault="00CD12DB" w:rsidP="00230796">
      <w:pPr>
        <w:spacing w:after="0" w:line="240" w:lineRule="auto"/>
        <w:ind w:left="-426"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56EC9">
        <w:rPr>
          <w:rFonts w:ascii="Times New Roman" w:eastAsia="Calibri" w:hAnsi="Times New Roman"/>
          <w:sz w:val="28"/>
          <w:szCs w:val="28"/>
          <w:lang w:eastAsia="en-US"/>
        </w:rPr>
        <w:t>В совет входят социально активные дети среднего и старшего возраста, которые принимают активное участие в жизни клуба. В основном это лидеры из различных детских объединений. Работа осуществляется на основании программы Центра «Академия успеха», в рамках плана, который со</w:t>
      </w:r>
      <w:r w:rsidR="0036765F">
        <w:rPr>
          <w:rFonts w:ascii="Times New Roman" w:eastAsia="Calibri" w:hAnsi="Times New Roman"/>
          <w:sz w:val="28"/>
          <w:szCs w:val="28"/>
          <w:lang w:eastAsia="en-US"/>
        </w:rPr>
        <w:t xml:space="preserve">ставляется активистами на год. </w:t>
      </w:r>
    </w:p>
    <w:p w:rsidR="00CD12DB" w:rsidRPr="00D56EC9" w:rsidRDefault="00CD12DB" w:rsidP="00230796">
      <w:pPr>
        <w:spacing w:after="0" w:line="240" w:lineRule="auto"/>
        <w:ind w:left="-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56EC9">
        <w:rPr>
          <w:rFonts w:ascii="Times New Roman" w:eastAsia="Calibri" w:hAnsi="Times New Roman"/>
          <w:sz w:val="28"/>
          <w:szCs w:val="28"/>
          <w:lang w:eastAsia="en-US"/>
        </w:rPr>
        <w:t xml:space="preserve">Основными </w:t>
      </w:r>
      <w:r w:rsidR="00676933" w:rsidRPr="00D56EC9">
        <w:rPr>
          <w:rFonts w:ascii="Times New Roman" w:eastAsia="Calibri" w:hAnsi="Times New Roman"/>
          <w:sz w:val="28"/>
          <w:szCs w:val="28"/>
          <w:lang w:eastAsia="en-US"/>
        </w:rPr>
        <w:t>видами</w:t>
      </w:r>
      <w:r w:rsidRPr="00D56EC9">
        <w:rPr>
          <w:rFonts w:ascii="Times New Roman" w:eastAsia="Calibri" w:hAnsi="Times New Roman"/>
          <w:sz w:val="28"/>
          <w:szCs w:val="28"/>
          <w:lang w:eastAsia="en-US"/>
        </w:rPr>
        <w:t xml:space="preserve"> деятельности детского совета являются:</w:t>
      </w:r>
    </w:p>
    <w:p w:rsidR="00CD12DB" w:rsidRPr="00D56EC9" w:rsidRDefault="00CD12DB" w:rsidP="00230796">
      <w:pPr>
        <w:numPr>
          <w:ilvl w:val="0"/>
          <w:numId w:val="9"/>
        </w:numPr>
        <w:spacing w:after="0" w:line="240" w:lineRule="auto"/>
        <w:ind w:left="-567" w:firstLine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56EC9">
        <w:rPr>
          <w:rFonts w:ascii="Times New Roman" w:eastAsia="Calibri" w:hAnsi="Times New Roman"/>
          <w:sz w:val="28"/>
          <w:szCs w:val="28"/>
          <w:lang w:eastAsia="en-US"/>
        </w:rPr>
        <w:t>Участие в акциях различного уровня</w:t>
      </w:r>
      <w:r w:rsidR="00676933" w:rsidRPr="00D56EC9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CD12DB" w:rsidRPr="00D56EC9" w:rsidRDefault="00CD12DB" w:rsidP="00230796">
      <w:pPr>
        <w:numPr>
          <w:ilvl w:val="0"/>
          <w:numId w:val="9"/>
        </w:numPr>
        <w:spacing w:after="0" w:line="240" w:lineRule="auto"/>
        <w:ind w:left="-567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D56EC9">
        <w:rPr>
          <w:rFonts w:ascii="Times New Roman" w:hAnsi="Times New Roman"/>
          <w:sz w:val="28"/>
          <w:szCs w:val="28"/>
        </w:rPr>
        <w:t>Проведение мероприят</w:t>
      </w:r>
      <w:r w:rsidR="00676933" w:rsidRPr="00D56EC9">
        <w:rPr>
          <w:rFonts w:ascii="Times New Roman" w:hAnsi="Times New Roman"/>
          <w:sz w:val="28"/>
          <w:szCs w:val="28"/>
        </w:rPr>
        <w:t>ий в клубах по месту жительства.</w:t>
      </w:r>
    </w:p>
    <w:p w:rsidR="00CD12DB" w:rsidRPr="00D56EC9" w:rsidRDefault="00676933" w:rsidP="00230796">
      <w:pPr>
        <w:numPr>
          <w:ilvl w:val="0"/>
          <w:numId w:val="9"/>
        </w:numPr>
        <w:spacing w:after="0" w:line="240" w:lineRule="auto"/>
        <w:ind w:left="-567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D56EC9">
        <w:rPr>
          <w:rFonts w:ascii="Times New Roman" w:hAnsi="Times New Roman"/>
          <w:sz w:val="28"/>
          <w:szCs w:val="28"/>
        </w:rPr>
        <w:t>Организация трудовых десантов.</w:t>
      </w:r>
    </w:p>
    <w:p w:rsidR="00CD12DB" w:rsidRPr="00D56EC9" w:rsidRDefault="00CD12DB" w:rsidP="00230796">
      <w:pPr>
        <w:numPr>
          <w:ilvl w:val="0"/>
          <w:numId w:val="9"/>
        </w:numPr>
        <w:spacing w:after="0" w:line="240" w:lineRule="auto"/>
        <w:ind w:left="-567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D56EC9">
        <w:rPr>
          <w:rFonts w:ascii="Times New Roman" w:hAnsi="Times New Roman"/>
          <w:sz w:val="28"/>
          <w:szCs w:val="28"/>
        </w:rPr>
        <w:t>Выпу</w:t>
      </w:r>
      <w:r w:rsidR="00676933" w:rsidRPr="00D56EC9">
        <w:rPr>
          <w:rFonts w:ascii="Times New Roman" w:hAnsi="Times New Roman"/>
          <w:sz w:val="28"/>
          <w:szCs w:val="28"/>
        </w:rPr>
        <w:t>ск газет, информационных листов.</w:t>
      </w:r>
    </w:p>
    <w:p w:rsidR="00CD12DB" w:rsidRPr="00D56EC9" w:rsidRDefault="00CD12DB" w:rsidP="00230796">
      <w:pPr>
        <w:numPr>
          <w:ilvl w:val="0"/>
          <w:numId w:val="9"/>
        </w:numPr>
        <w:spacing w:after="0" w:line="240" w:lineRule="auto"/>
        <w:ind w:left="-567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D56EC9">
        <w:rPr>
          <w:rFonts w:ascii="Times New Roman" w:hAnsi="Times New Roman"/>
          <w:sz w:val="28"/>
          <w:szCs w:val="28"/>
        </w:rPr>
        <w:t>Организация каникулярного времени</w:t>
      </w:r>
      <w:r w:rsidR="00676933" w:rsidRPr="00D56EC9">
        <w:rPr>
          <w:rFonts w:ascii="Times New Roman" w:hAnsi="Times New Roman"/>
          <w:sz w:val="28"/>
          <w:szCs w:val="28"/>
        </w:rPr>
        <w:t>.</w:t>
      </w:r>
    </w:p>
    <w:p w:rsidR="00CD12DB" w:rsidRPr="00D56EC9" w:rsidRDefault="00CD12DB" w:rsidP="00230796">
      <w:pPr>
        <w:numPr>
          <w:ilvl w:val="0"/>
          <w:numId w:val="9"/>
        </w:numPr>
        <w:spacing w:after="0" w:line="240" w:lineRule="auto"/>
        <w:ind w:left="-567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D56EC9">
        <w:rPr>
          <w:rFonts w:ascii="Times New Roman" w:hAnsi="Times New Roman"/>
          <w:sz w:val="28"/>
          <w:szCs w:val="28"/>
        </w:rPr>
        <w:t>Социальное проектирование.</w:t>
      </w:r>
    </w:p>
    <w:p w:rsidR="00DB0002" w:rsidRPr="00D56EC9" w:rsidRDefault="00DB0002" w:rsidP="00230796">
      <w:pPr>
        <w:spacing w:after="0" w:line="240" w:lineRule="auto"/>
        <w:ind w:left="-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56EC9">
        <w:rPr>
          <w:rFonts w:ascii="Times New Roman" w:eastAsia="Calibri" w:hAnsi="Times New Roman"/>
          <w:sz w:val="28"/>
          <w:szCs w:val="28"/>
          <w:lang w:eastAsia="en-US"/>
        </w:rPr>
        <w:t>Детские активы клубов  по месту жительства принимают участие в:</w:t>
      </w:r>
    </w:p>
    <w:p w:rsidR="00DB0002" w:rsidRPr="0036765F" w:rsidRDefault="00DB0002" w:rsidP="003F494D">
      <w:pPr>
        <w:pStyle w:val="af"/>
        <w:numPr>
          <w:ilvl w:val="0"/>
          <w:numId w:val="41"/>
        </w:numPr>
        <w:ind w:left="-567" w:hanging="11"/>
        <w:jc w:val="both"/>
        <w:rPr>
          <w:sz w:val="28"/>
          <w:szCs w:val="28"/>
        </w:rPr>
      </w:pPr>
      <w:r w:rsidRPr="0036765F">
        <w:rPr>
          <w:sz w:val="28"/>
          <w:szCs w:val="28"/>
        </w:rPr>
        <w:t>Городской акции «Помоги ребенку»</w:t>
      </w:r>
    </w:p>
    <w:p w:rsidR="00DB0002" w:rsidRPr="0036765F" w:rsidRDefault="00DB0002" w:rsidP="003F494D">
      <w:pPr>
        <w:pStyle w:val="af"/>
        <w:numPr>
          <w:ilvl w:val="0"/>
          <w:numId w:val="41"/>
        </w:numPr>
        <w:ind w:left="-567" w:hanging="11"/>
        <w:jc w:val="both"/>
        <w:rPr>
          <w:sz w:val="28"/>
          <w:szCs w:val="28"/>
        </w:rPr>
      </w:pPr>
      <w:r w:rsidRPr="0036765F">
        <w:rPr>
          <w:sz w:val="28"/>
          <w:szCs w:val="28"/>
        </w:rPr>
        <w:t xml:space="preserve">Городских профилактических акциях  «Клуб – территория свободная от курения», </w:t>
      </w:r>
      <w:r w:rsidRPr="0036765F">
        <w:rPr>
          <w:rFonts w:eastAsia="Calibri"/>
          <w:sz w:val="28"/>
          <w:szCs w:val="28"/>
          <w:lang w:eastAsia="en-US"/>
        </w:rPr>
        <w:t>«Я выбираю спорт, как альтернативу пагубным привычкам»</w:t>
      </w:r>
    </w:p>
    <w:p w:rsidR="00DB0002" w:rsidRPr="0036765F" w:rsidRDefault="00DB0002" w:rsidP="003F494D">
      <w:pPr>
        <w:pStyle w:val="af"/>
        <w:numPr>
          <w:ilvl w:val="0"/>
          <w:numId w:val="41"/>
        </w:numPr>
        <w:ind w:left="-567" w:hanging="11"/>
        <w:jc w:val="both"/>
        <w:rPr>
          <w:sz w:val="28"/>
          <w:szCs w:val="28"/>
        </w:rPr>
      </w:pPr>
      <w:r w:rsidRPr="0036765F">
        <w:rPr>
          <w:rFonts w:eastAsia="Calibri"/>
          <w:sz w:val="28"/>
          <w:szCs w:val="28"/>
          <w:lang w:eastAsia="en-US"/>
        </w:rPr>
        <w:t xml:space="preserve">Городской акции «Поздравь своего учителя» </w:t>
      </w:r>
    </w:p>
    <w:p w:rsidR="00DB0002" w:rsidRPr="0036765F" w:rsidRDefault="00DB0002" w:rsidP="003F494D">
      <w:pPr>
        <w:pStyle w:val="af"/>
        <w:numPr>
          <w:ilvl w:val="0"/>
          <w:numId w:val="41"/>
        </w:numPr>
        <w:ind w:left="-567" w:hanging="11"/>
        <w:jc w:val="both"/>
        <w:rPr>
          <w:sz w:val="28"/>
          <w:szCs w:val="28"/>
        </w:rPr>
      </w:pPr>
      <w:r w:rsidRPr="0036765F">
        <w:rPr>
          <w:rFonts w:eastAsia="Calibri"/>
          <w:sz w:val="28"/>
          <w:szCs w:val="28"/>
          <w:lang w:eastAsia="en-US"/>
        </w:rPr>
        <w:t xml:space="preserve">Трудовых десантах  «Уют и комфорт в нашем клубе» </w:t>
      </w:r>
    </w:p>
    <w:p w:rsidR="00DB0002" w:rsidRPr="0036765F" w:rsidRDefault="00DB0002" w:rsidP="003F494D">
      <w:pPr>
        <w:pStyle w:val="af"/>
        <w:numPr>
          <w:ilvl w:val="0"/>
          <w:numId w:val="41"/>
        </w:numPr>
        <w:ind w:left="-567" w:hanging="11"/>
        <w:jc w:val="both"/>
        <w:rPr>
          <w:sz w:val="28"/>
          <w:szCs w:val="28"/>
        </w:rPr>
      </w:pPr>
      <w:r w:rsidRPr="0036765F">
        <w:rPr>
          <w:rFonts w:eastAsia="Calibri"/>
          <w:sz w:val="28"/>
          <w:szCs w:val="28"/>
          <w:lang w:eastAsia="en-US"/>
        </w:rPr>
        <w:t xml:space="preserve">Оформлении стендов по различным тематикам </w:t>
      </w:r>
    </w:p>
    <w:p w:rsidR="00DB0002" w:rsidRPr="00D56EC9" w:rsidRDefault="00DB0002" w:rsidP="00230796">
      <w:pPr>
        <w:spacing w:after="0" w:line="240" w:lineRule="auto"/>
        <w:ind w:left="-567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D56EC9">
        <w:rPr>
          <w:rFonts w:ascii="Times New Roman" w:eastAsia="Calibri" w:hAnsi="Times New Roman"/>
          <w:sz w:val="28"/>
          <w:szCs w:val="28"/>
          <w:lang w:eastAsia="en-US"/>
        </w:rPr>
        <w:t>Р</w:t>
      </w:r>
      <w:r w:rsidRPr="00D56EC9">
        <w:rPr>
          <w:rFonts w:ascii="Times New Roman" w:hAnsi="Times New Roman"/>
          <w:sz w:val="28"/>
          <w:szCs w:val="28"/>
        </w:rPr>
        <w:t>абота с детским активом клубов – это та работа, которая нужна для реализации гражданской позиции: клуб – организация подростков и молодежи, клуб – центр жизни подростков в микрорайоне, клуб – центр социально-политической жизни молодежи.</w:t>
      </w:r>
    </w:p>
    <w:p w:rsidR="00CD12DB" w:rsidRPr="00D56EC9" w:rsidRDefault="00CD12DB" w:rsidP="00230796">
      <w:pPr>
        <w:spacing w:after="0" w:line="240" w:lineRule="auto"/>
        <w:ind w:left="-567"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56EC9">
        <w:rPr>
          <w:rFonts w:ascii="Times New Roman" w:eastAsia="Calibri" w:hAnsi="Times New Roman"/>
          <w:sz w:val="28"/>
          <w:szCs w:val="28"/>
          <w:lang w:eastAsia="en-US"/>
        </w:rPr>
        <w:t>В каждом клубе</w:t>
      </w:r>
      <w:r w:rsidR="00676933" w:rsidRPr="00D56EC9">
        <w:rPr>
          <w:rFonts w:ascii="Times New Roman" w:eastAsia="Calibri" w:hAnsi="Times New Roman"/>
          <w:sz w:val="28"/>
          <w:szCs w:val="28"/>
          <w:lang w:eastAsia="en-US"/>
        </w:rPr>
        <w:t xml:space="preserve"> по месту жительства</w:t>
      </w:r>
      <w:r w:rsidRPr="00D56EC9">
        <w:rPr>
          <w:rFonts w:ascii="Times New Roman" w:eastAsia="Calibri" w:hAnsi="Times New Roman"/>
          <w:sz w:val="28"/>
          <w:szCs w:val="28"/>
          <w:lang w:eastAsia="en-US"/>
        </w:rPr>
        <w:t xml:space="preserve"> действует свои детские активы:</w:t>
      </w:r>
    </w:p>
    <w:p w:rsidR="00CD12DB" w:rsidRPr="0036765F" w:rsidRDefault="00CD12DB" w:rsidP="003F494D">
      <w:pPr>
        <w:pStyle w:val="af"/>
        <w:numPr>
          <w:ilvl w:val="0"/>
          <w:numId w:val="42"/>
        </w:numPr>
        <w:jc w:val="both"/>
        <w:rPr>
          <w:rFonts w:eastAsia="Calibri"/>
          <w:sz w:val="28"/>
          <w:szCs w:val="28"/>
          <w:lang w:eastAsia="en-US"/>
        </w:rPr>
      </w:pPr>
      <w:r w:rsidRPr="0036765F">
        <w:rPr>
          <w:rFonts w:eastAsia="Calibri"/>
          <w:sz w:val="28"/>
          <w:szCs w:val="28"/>
          <w:lang w:eastAsia="en-US"/>
        </w:rPr>
        <w:t>«Ровесник»</w:t>
      </w:r>
      <w:r w:rsidR="00676933" w:rsidRPr="0036765F">
        <w:rPr>
          <w:rFonts w:eastAsia="Calibri"/>
          <w:sz w:val="28"/>
          <w:szCs w:val="28"/>
          <w:lang w:eastAsia="en-US"/>
        </w:rPr>
        <w:t xml:space="preserve"> -  д</w:t>
      </w:r>
      <w:r w:rsidRPr="0036765F">
        <w:rPr>
          <w:rFonts w:eastAsia="Calibri"/>
          <w:sz w:val="28"/>
          <w:szCs w:val="28"/>
          <w:lang w:eastAsia="en-US"/>
        </w:rPr>
        <w:t>етский актив «Импульс»</w:t>
      </w:r>
    </w:p>
    <w:p w:rsidR="00CD12DB" w:rsidRPr="0036765F" w:rsidRDefault="00CD12DB" w:rsidP="003F494D">
      <w:pPr>
        <w:pStyle w:val="af"/>
        <w:numPr>
          <w:ilvl w:val="0"/>
          <w:numId w:val="42"/>
        </w:numPr>
        <w:jc w:val="both"/>
        <w:rPr>
          <w:rFonts w:eastAsia="Calibri"/>
          <w:sz w:val="28"/>
          <w:szCs w:val="28"/>
          <w:lang w:eastAsia="en-US"/>
        </w:rPr>
      </w:pPr>
      <w:r w:rsidRPr="0036765F">
        <w:rPr>
          <w:rFonts w:eastAsia="Calibri"/>
          <w:sz w:val="28"/>
          <w:szCs w:val="28"/>
          <w:lang w:eastAsia="en-US"/>
        </w:rPr>
        <w:t>«Гайдаровец»</w:t>
      </w:r>
      <w:r w:rsidR="00676933" w:rsidRPr="0036765F">
        <w:rPr>
          <w:rFonts w:eastAsia="Calibri"/>
          <w:sz w:val="28"/>
          <w:szCs w:val="28"/>
          <w:lang w:eastAsia="en-US"/>
        </w:rPr>
        <w:t xml:space="preserve"> - д</w:t>
      </w:r>
      <w:r w:rsidRPr="0036765F">
        <w:rPr>
          <w:rFonts w:eastAsia="Calibri"/>
          <w:sz w:val="28"/>
          <w:szCs w:val="28"/>
          <w:lang w:eastAsia="en-US"/>
        </w:rPr>
        <w:t>етский актив «Гайдаровцы»</w:t>
      </w:r>
    </w:p>
    <w:p w:rsidR="00676933" w:rsidRPr="0036765F" w:rsidRDefault="00CD12DB" w:rsidP="003F494D">
      <w:pPr>
        <w:pStyle w:val="af"/>
        <w:numPr>
          <w:ilvl w:val="0"/>
          <w:numId w:val="42"/>
        </w:numPr>
        <w:jc w:val="both"/>
        <w:rPr>
          <w:sz w:val="28"/>
          <w:szCs w:val="28"/>
        </w:rPr>
      </w:pPr>
      <w:r w:rsidRPr="0036765F">
        <w:rPr>
          <w:rFonts w:eastAsia="Calibri"/>
          <w:sz w:val="28"/>
          <w:szCs w:val="28"/>
          <w:lang w:eastAsia="en-US"/>
        </w:rPr>
        <w:t xml:space="preserve">«Орион» - </w:t>
      </w:r>
      <w:r w:rsidR="00676933" w:rsidRPr="0036765F">
        <w:rPr>
          <w:sz w:val="28"/>
          <w:szCs w:val="28"/>
        </w:rPr>
        <w:t>д</w:t>
      </w:r>
      <w:r w:rsidRPr="0036765F">
        <w:rPr>
          <w:sz w:val="28"/>
          <w:szCs w:val="28"/>
        </w:rPr>
        <w:t>етский актив «Орион +»</w:t>
      </w:r>
    </w:p>
    <w:p w:rsidR="00676933" w:rsidRPr="0036765F" w:rsidRDefault="00CD12DB" w:rsidP="003F494D">
      <w:pPr>
        <w:pStyle w:val="af"/>
        <w:numPr>
          <w:ilvl w:val="0"/>
          <w:numId w:val="42"/>
        </w:numPr>
        <w:jc w:val="both"/>
        <w:rPr>
          <w:sz w:val="28"/>
          <w:szCs w:val="28"/>
        </w:rPr>
      </w:pPr>
      <w:r w:rsidRPr="0036765F">
        <w:rPr>
          <w:rFonts w:eastAsia="Calibri"/>
          <w:sz w:val="28"/>
          <w:szCs w:val="28"/>
          <w:lang w:eastAsia="en-US"/>
        </w:rPr>
        <w:t xml:space="preserve">«Искатель» - </w:t>
      </w:r>
      <w:r w:rsidR="00676933" w:rsidRPr="0036765F">
        <w:rPr>
          <w:sz w:val="28"/>
          <w:szCs w:val="28"/>
        </w:rPr>
        <w:t xml:space="preserve">детский актив </w:t>
      </w:r>
      <w:r w:rsidRPr="0036765F">
        <w:rPr>
          <w:rFonts w:eastAsia="Calibri"/>
          <w:sz w:val="28"/>
          <w:szCs w:val="28"/>
          <w:lang w:eastAsia="en-US"/>
        </w:rPr>
        <w:t>«Исток»</w:t>
      </w:r>
    </w:p>
    <w:p w:rsidR="00CD12DB" w:rsidRPr="0036765F" w:rsidRDefault="00CD12DB" w:rsidP="003F494D">
      <w:pPr>
        <w:pStyle w:val="af"/>
        <w:numPr>
          <w:ilvl w:val="0"/>
          <w:numId w:val="42"/>
        </w:numPr>
        <w:jc w:val="both"/>
        <w:rPr>
          <w:sz w:val="28"/>
          <w:szCs w:val="28"/>
        </w:rPr>
      </w:pPr>
      <w:r w:rsidRPr="0036765F">
        <w:rPr>
          <w:rFonts w:eastAsia="Calibri"/>
          <w:sz w:val="28"/>
          <w:szCs w:val="28"/>
          <w:lang w:eastAsia="en-US"/>
        </w:rPr>
        <w:t xml:space="preserve">«Автомобилист» - </w:t>
      </w:r>
      <w:r w:rsidR="00676933" w:rsidRPr="0036765F">
        <w:rPr>
          <w:sz w:val="28"/>
          <w:szCs w:val="28"/>
        </w:rPr>
        <w:t xml:space="preserve">детский актив </w:t>
      </w:r>
      <w:r w:rsidRPr="0036765F">
        <w:rPr>
          <w:rFonts w:eastAsia="Calibri"/>
          <w:sz w:val="28"/>
          <w:szCs w:val="28"/>
          <w:lang w:eastAsia="en-US"/>
        </w:rPr>
        <w:t xml:space="preserve">«Юнросовец» </w:t>
      </w:r>
    </w:p>
    <w:p w:rsidR="00CD12DB" w:rsidRPr="0036765F" w:rsidRDefault="00CD12DB" w:rsidP="003F494D">
      <w:pPr>
        <w:pStyle w:val="af"/>
        <w:numPr>
          <w:ilvl w:val="0"/>
          <w:numId w:val="42"/>
        </w:numPr>
        <w:jc w:val="both"/>
        <w:rPr>
          <w:sz w:val="28"/>
          <w:szCs w:val="28"/>
        </w:rPr>
      </w:pPr>
      <w:r w:rsidRPr="0036765F">
        <w:rPr>
          <w:rFonts w:eastAsia="Calibri"/>
          <w:sz w:val="28"/>
          <w:szCs w:val="28"/>
          <w:lang w:eastAsia="en-US"/>
        </w:rPr>
        <w:t>«Молодость</w:t>
      </w:r>
      <w:r w:rsidRPr="0036765F">
        <w:rPr>
          <w:rFonts w:eastAsia="Calibri"/>
          <w:b/>
          <w:sz w:val="28"/>
          <w:szCs w:val="28"/>
          <w:lang w:eastAsia="en-US"/>
        </w:rPr>
        <w:t>»</w:t>
      </w:r>
      <w:r w:rsidRPr="0036765F">
        <w:rPr>
          <w:rFonts w:eastAsia="Calibri"/>
          <w:sz w:val="28"/>
          <w:szCs w:val="28"/>
          <w:lang w:eastAsia="en-US"/>
        </w:rPr>
        <w:t xml:space="preserve"> - </w:t>
      </w:r>
      <w:r w:rsidR="00676933" w:rsidRPr="0036765F">
        <w:rPr>
          <w:sz w:val="28"/>
          <w:szCs w:val="28"/>
        </w:rPr>
        <w:t xml:space="preserve">детский актив </w:t>
      </w:r>
      <w:r w:rsidRPr="0036765F">
        <w:rPr>
          <w:rFonts w:eastAsia="Calibri"/>
          <w:sz w:val="28"/>
          <w:szCs w:val="28"/>
          <w:lang w:eastAsia="en-US"/>
        </w:rPr>
        <w:t>«Активисты»</w:t>
      </w:r>
    </w:p>
    <w:p w:rsidR="00CD12DB" w:rsidRPr="00D56EC9" w:rsidRDefault="00CD12DB" w:rsidP="00230796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6EC9">
        <w:rPr>
          <w:rFonts w:ascii="Times New Roman" w:hAnsi="Times New Roman"/>
          <w:sz w:val="28"/>
          <w:szCs w:val="28"/>
        </w:rPr>
        <w:t xml:space="preserve">Совместно с педагогом </w:t>
      </w:r>
      <w:r w:rsidR="00676933" w:rsidRPr="00D56EC9">
        <w:rPr>
          <w:rFonts w:ascii="Times New Roman" w:hAnsi="Times New Roman"/>
          <w:sz w:val="28"/>
          <w:szCs w:val="28"/>
        </w:rPr>
        <w:t xml:space="preserve">- </w:t>
      </w:r>
      <w:r w:rsidRPr="00D56EC9">
        <w:rPr>
          <w:rFonts w:ascii="Times New Roman" w:hAnsi="Times New Roman"/>
          <w:sz w:val="28"/>
          <w:szCs w:val="28"/>
        </w:rPr>
        <w:t xml:space="preserve">организатором </w:t>
      </w:r>
      <w:r w:rsidR="00676933" w:rsidRPr="00D56EC9">
        <w:rPr>
          <w:rFonts w:ascii="Times New Roman" w:hAnsi="Times New Roman"/>
          <w:sz w:val="28"/>
          <w:szCs w:val="28"/>
        </w:rPr>
        <w:t xml:space="preserve">члены детского актива </w:t>
      </w:r>
      <w:r w:rsidRPr="00D56EC9">
        <w:rPr>
          <w:rFonts w:ascii="Times New Roman" w:hAnsi="Times New Roman"/>
          <w:sz w:val="28"/>
          <w:szCs w:val="28"/>
        </w:rPr>
        <w:t>составля</w:t>
      </w:r>
      <w:r w:rsidR="00676933" w:rsidRPr="00D56EC9">
        <w:rPr>
          <w:rFonts w:ascii="Times New Roman" w:hAnsi="Times New Roman"/>
          <w:sz w:val="28"/>
          <w:szCs w:val="28"/>
        </w:rPr>
        <w:t>ю</w:t>
      </w:r>
      <w:r w:rsidRPr="00D56EC9">
        <w:rPr>
          <w:rFonts w:ascii="Times New Roman" w:hAnsi="Times New Roman"/>
          <w:sz w:val="28"/>
          <w:szCs w:val="28"/>
        </w:rPr>
        <w:t>т координационный план работы на год</w:t>
      </w:r>
      <w:r w:rsidR="00676933" w:rsidRPr="00D56EC9">
        <w:rPr>
          <w:rFonts w:ascii="Times New Roman" w:hAnsi="Times New Roman"/>
          <w:sz w:val="28"/>
          <w:szCs w:val="28"/>
        </w:rPr>
        <w:t xml:space="preserve">; участвуют в различных акциях </w:t>
      </w:r>
      <w:r w:rsidRPr="00D56EC9">
        <w:rPr>
          <w:rFonts w:ascii="Times New Roman" w:hAnsi="Times New Roman"/>
          <w:sz w:val="28"/>
          <w:szCs w:val="28"/>
        </w:rPr>
        <w:t xml:space="preserve"> «Мат </w:t>
      </w:r>
      <w:r w:rsidR="00676933" w:rsidRPr="00D56EC9">
        <w:rPr>
          <w:rFonts w:ascii="Times New Roman" w:hAnsi="Times New Roman"/>
          <w:sz w:val="28"/>
          <w:szCs w:val="28"/>
        </w:rPr>
        <w:t xml:space="preserve">- </w:t>
      </w:r>
      <w:r w:rsidRPr="00D56EC9">
        <w:rPr>
          <w:rFonts w:ascii="Times New Roman" w:hAnsi="Times New Roman"/>
          <w:sz w:val="28"/>
          <w:szCs w:val="28"/>
        </w:rPr>
        <w:t>не наш формат», «Общее дело»</w:t>
      </w:r>
      <w:r w:rsidR="00676933" w:rsidRPr="00D56EC9">
        <w:rPr>
          <w:rFonts w:ascii="Times New Roman" w:hAnsi="Times New Roman"/>
          <w:sz w:val="28"/>
          <w:szCs w:val="28"/>
        </w:rPr>
        <w:t xml:space="preserve">,  проводят мероприятия </w:t>
      </w:r>
      <w:r w:rsidRPr="00D56EC9">
        <w:rPr>
          <w:rFonts w:ascii="Times New Roman" w:hAnsi="Times New Roman"/>
          <w:sz w:val="28"/>
          <w:szCs w:val="28"/>
        </w:rPr>
        <w:t xml:space="preserve"> «Мои года мое богатство», «Материнские обереги», «Мы веселые ребята», организовывают трудовые десанты, выпускают газеты к памятным датам, участвуют в совещаниях клуба, проводят советы клуба.</w:t>
      </w:r>
    </w:p>
    <w:p w:rsidR="00CD12DB" w:rsidRPr="0036765F" w:rsidRDefault="00676933" w:rsidP="00230796">
      <w:pPr>
        <w:spacing w:after="0" w:line="240" w:lineRule="auto"/>
        <w:ind w:left="-567"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6765F">
        <w:rPr>
          <w:rFonts w:ascii="Times New Roman" w:eastAsia="Calibri" w:hAnsi="Times New Roman"/>
          <w:sz w:val="28"/>
          <w:szCs w:val="28"/>
          <w:lang w:eastAsia="en-US"/>
        </w:rPr>
        <w:t xml:space="preserve">В </w:t>
      </w:r>
      <w:r w:rsidR="00CD12DB" w:rsidRPr="0036765F">
        <w:rPr>
          <w:rFonts w:ascii="Times New Roman" w:eastAsia="Calibri" w:hAnsi="Times New Roman"/>
          <w:sz w:val="28"/>
          <w:szCs w:val="28"/>
          <w:lang w:eastAsia="en-US"/>
        </w:rPr>
        <w:t xml:space="preserve"> Центр</w:t>
      </w:r>
      <w:r w:rsidRPr="0036765F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="00CD12DB" w:rsidRPr="0036765F">
        <w:rPr>
          <w:rFonts w:ascii="Times New Roman" w:eastAsia="Calibri" w:hAnsi="Times New Roman"/>
          <w:sz w:val="28"/>
          <w:szCs w:val="28"/>
          <w:lang w:eastAsia="en-US"/>
        </w:rPr>
        <w:t xml:space="preserve"> ведет</w:t>
      </w:r>
      <w:r w:rsidRPr="0036765F">
        <w:rPr>
          <w:rFonts w:ascii="Times New Roman" w:eastAsia="Calibri" w:hAnsi="Times New Roman"/>
          <w:sz w:val="28"/>
          <w:szCs w:val="28"/>
          <w:lang w:eastAsia="en-US"/>
        </w:rPr>
        <w:t xml:space="preserve">ся </w:t>
      </w:r>
      <w:r w:rsidR="00CD12DB" w:rsidRPr="0036765F">
        <w:rPr>
          <w:rFonts w:ascii="Times New Roman" w:eastAsia="Calibri" w:hAnsi="Times New Roman"/>
          <w:sz w:val="28"/>
          <w:szCs w:val="28"/>
          <w:lang w:eastAsia="en-US"/>
        </w:rPr>
        <w:t xml:space="preserve"> работ</w:t>
      </w:r>
      <w:r w:rsidRPr="0036765F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="00CD12DB" w:rsidRPr="0036765F">
        <w:rPr>
          <w:rFonts w:ascii="Times New Roman" w:eastAsia="Calibri" w:hAnsi="Times New Roman"/>
          <w:sz w:val="28"/>
          <w:szCs w:val="28"/>
          <w:lang w:eastAsia="en-US"/>
        </w:rPr>
        <w:t xml:space="preserve"> по социальному проектированию в 3 клубах по месту жительства.</w:t>
      </w:r>
    </w:p>
    <w:p w:rsidR="00CD12DB" w:rsidRPr="0036765F" w:rsidRDefault="00676933" w:rsidP="00230796">
      <w:pPr>
        <w:spacing w:after="0" w:line="240" w:lineRule="auto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36765F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д/к </w:t>
      </w:r>
      <w:r w:rsidR="00CD12DB" w:rsidRPr="0036765F">
        <w:rPr>
          <w:rFonts w:ascii="Times New Roman" w:eastAsia="Calibri" w:hAnsi="Times New Roman"/>
          <w:i/>
          <w:sz w:val="28"/>
          <w:szCs w:val="28"/>
          <w:lang w:eastAsia="en-US"/>
        </w:rPr>
        <w:t>«Автомобилист»</w:t>
      </w:r>
      <w:r w:rsidR="00CD12DB" w:rsidRPr="0036765F">
        <w:rPr>
          <w:rFonts w:ascii="Times New Roman" w:eastAsia="Calibri" w:hAnsi="Times New Roman"/>
          <w:sz w:val="28"/>
          <w:szCs w:val="28"/>
          <w:lang w:eastAsia="en-US"/>
        </w:rPr>
        <w:t xml:space="preserve"> - </w:t>
      </w:r>
      <w:r w:rsidR="00DB0002" w:rsidRPr="0036765F">
        <w:rPr>
          <w:rFonts w:ascii="Times New Roman" w:hAnsi="Times New Roman"/>
          <w:color w:val="000000"/>
          <w:sz w:val="28"/>
          <w:szCs w:val="28"/>
        </w:rPr>
        <w:t>социальный</w:t>
      </w:r>
      <w:r w:rsidR="00CD12DB" w:rsidRPr="0036765F">
        <w:rPr>
          <w:rFonts w:ascii="Times New Roman" w:hAnsi="Times New Roman"/>
          <w:color w:val="000000"/>
          <w:sz w:val="28"/>
          <w:szCs w:val="28"/>
        </w:rPr>
        <w:t xml:space="preserve"> проект «Островок памяти», </w:t>
      </w:r>
      <w:r w:rsidR="003254A2" w:rsidRPr="0036765F">
        <w:rPr>
          <w:rFonts w:ascii="Times New Roman" w:eastAsia="Calibri" w:hAnsi="Times New Roman"/>
          <w:sz w:val="28"/>
          <w:szCs w:val="28"/>
        </w:rPr>
        <w:t>посвященный</w:t>
      </w:r>
      <w:r w:rsidR="00CD12DB" w:rsidRPr="0036765F">
        <w:rPr>
          <w:rFonts w:ascii="Times New Roman" w:eastAsia="Calibri" w:hAnsi="Times New Roman"/>
          <w:sz w:val="28"/>
          <w:szCs w:val="28"/>
        </w:rPr>
        <w:t xml:space="preserve">  ветеранам и труженикам тыла </w:t>
      </w:r>
      <w:r w:rsidRPr="0036765F">
        <w:rPr>
          <w:rFonts w:ascii="Times New Roman" w:eastAsia="Calibri" w:hAnsi="Times New Roman"/>
          <w:sz w:val="28"/>
          <w:szCs w:val="28"/>
        </w:rPr>
        <w:t>«</w:t>
      </w:r>
      <w:r w:rsidR="003254A2">
        <w:rPr>
          <w:rFonts w:ascii="Times New Roman" w:eastAsia="Calibri" w:hAnsi="Times New Roman"/>
          <w:sz w:val="28"/>
          <w:szCs w:val="28"/>
        </w:rPr>
        <w:t>ПОГАТ</w:t>
      </w:r>
      <w:r w:rsidR="00CD12DB" w:rsidRPr="0036765F">
        <w:rPr>
          <w:rFonts w:ascii="Times New Roman" w:eastAsia="Calibri" w:hAnsi="Times New Roman"/>
          <w:sz w:val="28"/>
          <w:szCs w:val="28"/>
        </w:rPr>
        <w:t xml:space="preserve"> -1</w:t>
      </w:r>
      <w:r w:rsidRPr="0036765F">
        <w:rPr>
          <w:rFonts w:ascii="Times New Roman" w:eastAsia="Calibri" w:hAnsi="Times New Roman"/>
          <w:sz w:val="28"/>
          <w:szCs w:val="28"/>
        </w:rPr>
        <w:t>». П</w:t>
      </w:r>
      <w:r w:rsidRPr="0036765F">
        <w:rPr>
          <w:rFonts w:ascii="Times New Roman" w:hAnsi="Times New Roman"/>
          <w:bCs/>
          <w:sz w:val="28"/>
          <w:szCs w:val="28"/>
        </w:rPr>
        <w:t>роект рассчитан на 2 года</w:t>
      </w:r>
      <w:r w:rsidR="00CD12DB" w:rsidRPr="0036765F">
        <w:rPr>
          <w:rFonts w:ascii="Times New Roman" w:hAnsi="Times New Roman"/>
          <w:bCs/>
          <w:sz w:val="28"/>
          <w:szCs w:val="28"/>
        </w:rPr>
        <w:t xml:space="preserve">. </w:t>
      </w:r>
      <w:r w:rsidR="00CD12DB" w:rsidRPr="0036765F">
        <w:rPr>
          <w:rFonts w:ascii="Times New Roman" w:hAnsi="Times New Roman"/>
          <w:sz w:val="28"/>
          <w:szCs w:val="28"/>
        </w:rPr>
        <w:t xml:space="preserve">Цель </w:t>
      </w:r>
      <w:r w:rsidR="00CD12DB" w:rsidRPr="0036765F">
        <w:rPr>
          <w:rFonts w:ascii="Times New Roman" w:hAnsi="Times New Roman"/>
          <w:sz w:val="28"/>
          <w:szCs w:val="28"/>
        </w:rPr>
        <w:lastRenderedPageBreak/>
        <w:t xml:space="preserve">проекта: </w:t>
      </w:r>
      <w:r w:rsidR="00DB0002" w:rsidRPr="0036765F">
        <w:rPr>
          <w:rFonts w:ascii="Times New Roman" w:hAnsi="Times New Roman"/>
          <w:bCs/>
          <w:sz w:val="28"/>
          <w:szCs w:val="28"/>
        </w:rPr>
        <w:t>в</w:t>
      </w:r>
      <w:r w:rsidR="00CD12DB" w:rsidRPr="0036765F">
        <w:rPr>
          <w:rFonts w:ascii="Times New Roman" w:hAnsi="Times New Roman"/>
          <w:bCs/>
          <w:sz w:val="28"/>
          <w:szCs w:val="28"/>
        </w:rPr>
        <w:t>оспитание у детей потребности и готовности к конструктивному взаимодействию с социумом на основе развития социальной активности и гражданской позиции в соответствии с общечеловеческими нравственными ценностями.</w:t>
      </w:r>
    </w:p>
    <w:p w:rsidR="00CD12DB" w:rsidRPr="0036765F" w:rsidRDefault="00CD12DB" w:rsidP="00230796">
      <w:pPr>
        <w:spacing w:after="0" w:line="240" w:lineRule="auto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36765F">
        <w:rPr>
          <w:rFonts w:ascii="Times New Roman" w:hAnsi="Times New Roman"/>
          <w:bCs/>
          <w:sz w:val="28"/>
          <w:szCs w:val="28"/>
        </w:rPr>
        <w:t xml:space="preserve">Задачи проекта:  </w:t>
      </w:r>
    </w:p>
    <w:p w:rsidR="00CD12DB" w:rsidRPr="0036765F" w:rsidRDefault="00CD12DB" w:rsidP="003F494D">
      <w:pPr>
        <w:pStyle w:val="af"/>
        <w:numPr>
          <w:ilvl w:val="0"/>
          <w:numId w:val="43"/>
        </w:numPr>
        <w:ind w:left="-426" w:hanging="11"/>
        <w:jc w:val="both"/>
        <w:rPr>
          <w:rFonts w:eastAsia="Calibri"/>
          <w:bCs/>
          <w:sz w:val="28"/>
          <w:szCs w:val="28"/>
          <w:lang w:eastAsia="en-US"/>
        </w:rPr>
      </w:pPr>
      <w:r w:rsidRPr="0036765F">
        <w:rPr>
          <w:rFonts w:eastAsia="Calibri"/>
          <w:bCs/>
          <w:sz w:val="28"/>
          <w:szCs w:val="28"/>
          <w:lang w:eastAsia="en-US"/>
        </w:rPr>
        <w:t>сохранить  живую связь поколений, преемственность дел;</w:t>
      </w:r>
    </w:p>
    <w:p w:rsidR="00CD12DB" w:rsidRPr="0036765F" w:rsidRDefault="00CD12DB" w:rsidP="003F494D">
      <w:pPr>
        <w:pStyle w:val="af"/>
        <w:numPr>
          <w:ilvl w:val="0"/>
          <w:numId w:val="43"/>
        </w:numPr>
        <w:ind w:left="-426" w:hanging="11"/>
        <w:jc w:val="both"/>
        <w:rPr>
          <w:rFonts w:eastAsia="Calibri"/>
          <w:bCs/>
          <w:sz w:val="28"/>
          <w:szCs w:val="28"/>
          <w:lang w:eastAsia="en-US"/>
        </w:rPr>
      </w:pPr>
      <w:r w:rsidRPr="0036765F">
        <w:rPr>
          <w:rFonts w:eastAsia="Calibri"/>
          <w:bCs/>
          <w:sz w:val="28"/>
          <w:szCs w:val="28"/>
          <w:lang w:eastAsia="en-US"/>
        </w:rPr>
        <w:t>донести до будущих поколений правду о Великой Отечественной войне;</w:t>
      </w:r>
    </w:p>
    <w:p w:rsidR="00CD12DB" w:rsidRPr="0036765F" w:rsidRDefault="00CD12DB" w:rsidP="003F494D">
      <w:pPr>
        <w:pStyle w:val="af"/>
        <w:numPr>
          <w:ilvl w:val="0"/>
          <w:numId w:val="43"/>
        </w:numPr>
        <w:ind w:left="-426" w:hanging="11"/>
        <w:jc w:val="both"/>
        <w:rPr>
          <w:rFonts w:eastAsia="Calibri"/>
          <w:bCs/>
          <w:sz w:val="28"/>
          <w:szCs w:val="28"/>
          <w:lang w:eastAsia="en-US"/>
        </w:rPr>
      </w:pPr>
      <w:r w:rsidRPr="0036765F">
        <w:rPr>
          <w:rFonts w:eastAsia="Calibri"/>
          <w:bCs/>
          <w:sz w:val="28"/>
          <w:szCs w:val="28"/>
          <w:lang w:eastAsia="en-US"/>
        </w:rPr>
        <w:t>приобщить молодёжь к сохранению исторической памяти;</w:t>
      </w:r>
    </w:p>
    <w:p w:rsidR="00CD12DB" w:rsidRPr="0036765F" w:rsidRDefault="00CD12DB" w:rsidP="003F494D">
      <w:pPr>
        <w:pStyle w:val="af"/>
        <w:numPr>
          <w:ilvl w:val="0"/>
          <w:numId w:val="43"/>
        </w:numPr>
        <w:ind w:left="-426" w:hanging="11"/>
        <w:jc w:val="both"/>
        <w:rPr>
          <w:rFonts w:eastAsia="Calibri"/>
          <w:bCs/>
          <w:sz w:val="28"/>
          <w:szCs w:val="28"/>
          <w:lang w:eastAsia="en-US"/>
        </w:rPr>
      </w:pPr>
      <w:r w:rsidRPr="0036765F">
        <w:rPr>
          <w:rFonts w:eastAsia="Calibri"/>
          <w:bCs/>
          <w:sz w:val="28"/>
          <w:szCs w:val="28"/>
          <w:lang w:eastAsia="en-US"/>
        </w:rPr>
        <w:t>формирова</w:t>
      </w:r>
      <w:r w:rsidR="00DB0002" w:rsidRPr="0036765F">
        <w:rPr>
          <w:rFonts w:eastAsia="Calibri"/>
          <w:bCs/>
          <w:sz w:val="28"/>
          <w:szCs w:val="28"/>
          <w:lang w:eastAsia="en-US"/>
        </w:rPr>
        <w:t>ть</w:t>
      </w:r>
      <w:r w:rsidRPr="0036765F">
        <w:rPr>
          <w:rFonts w:eastAsia="Calibri"/>
          <w:bCs/>
          <w:sz w:val="28"/>
          <w:szCs w:val="28"/>
          <w:lang w:eastAsia="en-US"/>
        </w:rPr>
        <w:t xml:space="preserve"> у подрастающего поколения </w:t>
      </w:r>
      <w:r w:rsidRPr="0036765F">
        <w:rPr>
          <w:rFonts w:eastAsia="Calibri"/>
          <w:sz w:val="28"/>
          <w:szCs w:val="28"/>
          <w:lang w:eastAsia="en-US"/>
        </w:rPr>
        <w:t>чувство  национальной гордости и уважения к культурному и историческому наследию страны;</w:t>
      </w:r>
    </w:p>
    <w:p w:rsidR="00CD12DB" w:rsidRPr="0036765F" w:rsidRDefault="00CD12DB" w:rsidP="003F494D">
      <w:pPr>
        <w:pStyle w:val="af"/>
        <w:numPr>
          <w:ilvl w:val="0"/>
          <w:numId w:val="43"/>
        </w:numPr>
        <w:ind w:left="-426" w:hanging="11"/>
        <w:jc w:val="both"/>
        <w:rPr>
          <w:rFonts w:eastAsia="Calibri"/>
          <w:bCs/>
          <w:sz w:val="28"/>
          <w:szCs w:val="28"/>
          <w:lang w:eastAsia="en-US"/>
        </w:rPr>
      </w:pPr>
      <w:r w:rsidRPr="0036765F">
        <w:rPr>
          <w:rFonts w:eastAsia="Calibri"/>
          <w:bCs/>
          <w:sz w:val="28"/>
          <w:szCs w:val="28"/>
          <w:lang w:eastAsia="en-US"/>
        </w:rPr>
        <w:t>изготов</w:t>
      </w:r>
      <w:r w:rsidR="00DB0002" w:rsidRPr="0036765F">
        <w:rPr>
          <w:rFonts w:eastAsia="Calibri"/>
          <w:bCs/>
          <w:sz w:val="28"/>
          <w:szCs w:val="28"/>
          <w:lang w:eastAsia="en-US"/>
        </w:rPr>
        <w:t>ить</w:t>
      </w:r>
      <w:r w:rsidRPr="0036765F">
        <w:rPr>
          <w:rFonts w:eastAsia="Calibri"/>
          <w:bCs/>
          <w:sz w:val="28"/>
          <w:szCs w:val="28"/>
          <w:lang w:eastAsia="en-US"/>
        </w:rPr>
        <w:t xml:space="preserve"> сувенир</w:t>
      </w:r>
      <w:r w:rsidR="00DB0002" w:rsidRPr="0036765F">
        <w:rPr>
          <w:rFonts w:eastAsia="Calibri"/>
          <w:bCs/>
          <w:sz w:val="28"/>
          <w:szCs w:val="28"/>
          <w:lang w:eastAsia="en-US"/>
        </w:rPr>
        <w:t>ы</w:t>
      </w:r>
      <w:r w:rsidRPr="0036765F">
        <w:rPr>
          <w:rFonts w:eastAsia="Calibri"/>
          <w:bCs/>
          <w:sz w:val="28"/>
          <w:szCs w:val="28"/>
          <w:lang w:eastAsia="en-US"/>
        </w:rPr>
        <w:t>, памятны</w:t>
      </w:r>
      <w:r w:rsidR="00DB0002" w:rsidRPr="0036765F">
        <w:rPr>
          <w:rFonts w:eastAsia="Calibri"/>
          <w:bCs/>
          <w:sz w:val="28"/>
          <w:szCs w:val="28"/>
          <w:lang w:eastAsia="en-US"/>
        </w:rPr>
        <w:t xml:space="preserve">е </w:t>
      </w:r>
      <w:r w:rsidRPr="0036765F">
        <w:rPr>
          <w:rFonts w:eastAsia="Calibri"/>
          <w:bCs/>
          <w:sz w:val="28"/>
          <w:szCs w:val="28"/>
          <w:lang w:eastAsia="en-US"/>
        </w:rPr>
        <w:t>подарк</w:t>
      </w:r>
      <w:r w:rsidR="00DB0002" w:rsidRPr="0036765F">
        <w:rPr>
          <w:rFonts w:eastAsia="Calibri"/>
          <w:bCs/>
          <w:sz w:val="28"/>
          <w:szCs w:val="28"/>
          <w:lang w:eastAsia="en-US"/>
        </w:rPr>
        <w:t>и</w:t>
      </w:r>
      <w:r w:rsidRPr="0036765F">
        <w:rPr>
          <w:rFonts w:eastAsia="Calibri"/>
          <w:bCs/>
          <w:sz w:val="28"/>
          <w:szCs w:val="28"/>
          <w:lang w:eastAsia="en-US"/>
        </w:rPr>
        <w:t xml:space="preserve"> ветеранам.  </w:t>
      </w:r>
    </w:p>
    <w:p w:rsidR="00CD12DB" w:rsidRPr="0036765F" w:rsidRDefault="00DB0002" w:rsidP="0023079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6765F">
        <w:rPr>
          <w:rFonts w:ascii="Times New Roman" w:hAnsi="Times New Roman"/>
          <w:i/>
          <w:sz w:val="28"/>
          <w:szCs w:val="28"/>
        </w:rPr>
        <w:t>д/к</w:t>
      </w:r>
      <w:r w:rsidR="00CD12DB" w:rsidRPr="0036765F">
        <w:rPr>
          <w:rFonts w:ascii="Times New Roman" w:hAnsi="Times New Roman"/>
          <w:i/>
          <w:sz w:val="28"/>
          <w:szCs w:val="28"/>
        </w:rPr>
        <w:t xml:space="preserve"> «Искатель»</w:t>
      </w:r>
      <w:r w:rsidR="00CD12DB" w:rsidRPr="0036765F">
        <w:rPr>
          <w:rFonts w:ascii="Times New Roman" w:hAnsi="Times New Roman"/>
          <w:sz w:val="28"/>
          <w:szCs w:val="28"/>
        </w:rPr>
        <w:t xml:space="preserve"> - </w:t>
      </w:r>
      <w:r w:rsidRPr="0036765F">
        <w:rPr>
          <w:rFonts w:ascii="Times New Roman" w:eastAsia="Calibri" w:hAnsi="Times New Roman"/>
          <w:sz w:val="28"/>
          <w:szCs w:val="28"/>
          <w:lang w:eastAsia="en-US"/>
        </w:rPr>
        <w:t xml:space="preserve">социальный </w:t>
      </w:r>
      <w:r w:rsidR="00CD12DB" w:rsidRPr="0036765F">
        <w:rPr>
          <w:rFonts w:ascii="Times New Roman" w:eastAsia="Calibri" w:hAnsi="Times New Roman"/>
          <w:sz w:val="28"/>
          <w:szCs w:val="28"/>
          <w:lang w:eastAsia="en-US"/>
        </w:rPr>
        <w:t xml:space="preserve"> проект «Подарим детям радость». </w:t>
      </w:r>
      <w:r w:rsidRPr="0036765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CD12DB" w:rsidRPr="0036765F">
        <w:rPr>
          <w:rFonts w:ascii="Times New Roman" w:eastAsia="Calibri" w:hAnsi="Times New Roman"/>
          <w:sz w:val="28"/>
          <w:szCs w:val="28"/>
          <w:lang w:eastAsia="en-US"/>
        </w:rPr>
        <w:t>Проект разработан на 3 года.</w:t>
      </w:r>
      <w:r w:rsidRPr="0036765F">
        <w:rPr>
          <w:rFonts w:ascii="Times New Roman" w:eastAsia="Calibri" w:hAnsi="Times New Roman"/>
          <w:sz w:val="28"/>
          <w:szCs w:val="28"/>
          <w:lang w:eastAsia="en-US"/>
        </w:rPr>
        <w:t xml:space="preserve"> Цель: благоустроить и открыть сцену в микрорайоне.</w:t>
      </w:r>
      <w:r w:rsidR="00CD12DB" w:rsidRPr="0036765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DB0002" w:rsidRPr="00D56EC9" w:rsidRDefault="00DB0002" w:rsidP="00230796">
      <w:pPr>
        <w:spacing w:after="0" w:line="240" w:lineRule="auto"/>
        <w:ind w:left="-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6765F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д/к </w:t>
      </w:r>
      <w:r w:rsidR="00CD12DB" w:rsidRPr="0036765F">
        <w:rPr>
          <w:rFonts w:ascii="Times New Roman" w:eastAsia="Calibri" w:hAnsi="Times New Roman"/>
          <w:i/>
          <w:sz w:val="28"/>
          <w:szCs w:val="28"/>
          <w:lang w:eastAsia="en-US"/>
        </w:rPr>
        <w:t>«Ровесник»</w:t>
      </w:r>
      <w:r w:rsidR="00CD12DB" w:rsidRPr="0036765F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="00CD12DB" w:rsidRPr="0036765F">
        <w:rPr>
          <w:rFonts w:ascii="Times New Roman" w:eastAsia="Calibri" w:hAnsi="Times New Roman"/>
          <w:sz w:val="28"/>
          <w:szCs w:val="28"/>
          <w:lang w:eastAsia="en-US"/>
        </w:rPr>
        <w:t>- социальны</w:t>
      </w:r>
      <w:r w:rsidRPr="0036765F">
        <w:rPr>
          <w:rFonts w:ascii="Times New Roman" w:eastAsia="Calibri" w:hAnsi="Times New Roman"/>
          <w:sz w:val="28"/>
          <w:szCs w:val="28"/>
          <w:lang w:eastAsia="en-US"/>
        </w:rPr>
        <w:t xml:space="preserve">й </w:t>
      </w:r>
      <w:r w:rsidR="00CD12DB" w:rsidRPr="0036765F">
        <w:rPr>
          <w:rFonts w:ascii="Times New Roman" w:eastAsia="Calibri" w:hAnsi="Times New Roman"/>
          <w:sz w:val="28"/>
          <w:szCs w:val="28"/>
          <w:lang w:eastAsia="en-US"/>
        </w:rPr>
        <w:t xml:space="preserve"> проект «Сох</w:t>
      </w:r>
      <w:r w:rsidRPr="0036765F">
        <w:rPr>
          <w:rFonts w:ascii="Times New Roman" w:eastAsia="Calibri" w:hAnsi="Times New Roman"/>
          <w:sz w:val="28"/>
          <w:szCs w:val="28"/>
          <w:lang w:eastAsia="en-US"/>
        </w:rPr>
        <w:t>раним прошлое». Цель:</w:t>
      </w:r>
      <w:r w:rsidR="00CD12DB" w:rsidRPr="0036765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CD12DB" w:rsidRPr="0036765F">
        <w:rPr>
          <w:rFonts w:ascii="Times New Roman" w:eastAsia="Calibri" w:hAnsi="Times New Roman"/>
          <w:color w:val="FF0000"/>
          <w:sz w:val="28"/>
          <w:szCs w:val="28"/>
          <w:lang w:eastAsia="en-US"/>
        </w:rPr>
        <w:t xml:space="preserve"> </w:t>
      </w:r>
      <w:r w:rsidRPr="0036765F">
        <w:rPr>
          <w:rFonts w:ascii="Times New Roman" w:eastAsia="Calibri" w:hAnsi="Times New Roman"/>
          <w:sz w:val="28"/>
          <w:szCs w:val="28"/>
          <w:lang w:eastAsia="en-US"/>
        </w:rPr>
        <w:t>облагораживание</w:t>
      </w:r>
      <w:r w:rsidR="00CD12DB" w:rsidRPr="0036765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36765F">
        <w:rPr>
          <w:rFonts w:ascii="Times New Roman" w:eastAsia="Calibri" w:hAnsi="Times New Roman"/>
          <w:sz w:val="28"/>
          <w:szCs w:val="28"/>
          <w:lang w:eastAsia="en-US"/>
        </w:rPr>
        <w:t xml:space="preserve"> и уход</w:t>
      </w:r>
      <w:r w:rsidR="00CD12DB" w:rsidRPr="0036765F">
        <w:rPr>
          <w:rFonts w:ascii="Times New Roman" w:eastAsia="Calibri" w:hAnsi="Times New Roman"/>
          <w:sz w:val="28"/>
          <w:szCs w:val="28"/>
          <w:lang w:eastAsia="en-US"/>
        </w:rPr>
        <w:t xml:space="preserve"> заброшенны</w:t>
      </w:r>
      <w:r w:rsidRPr="0036765F">
        <w:rPr>
          <w:rFonts w:ascii="Times New Roman" w:eastAsia="Calibri" w:hAnsi="Times New Roman"/>
          <w:sz w:val="28"/>
          <w:szCs w:val="28"/>
          <w:lang w:eastAsia="en-US"/>
        </w:rPr>
        <w:t>х</w:t>
      </w:r>
      <w:r w:rsidR="00CD12DB" w:rsidRPr="0036765F">
        <w:rPr>
          <w:rFonts w:ascii="Times New Roman" w:eastAsia="Calibri" w:hAnsi="Times New Roman"/>
          <w:sz w:val="28"/>
          <w:szCs w:val="28"/>
          <w:lang w:eastAsia="en-US"/>
        </w:rPr>
        <w:t xml:space="preserve"> могил</w:t>
      </w:r>
      <w:r w:rsidR="00CD12DB" w:rsidRPr="00D56EC9">
        <w:rPr>
          <w:rFonts w:ascii="Times New Roman" w:eastAsia="Calibri" w:hAnsi="Times New Roman"/>
          <w:sz w:val="28"/>
          <w:szCs w:val="28"/>
          <w:lang w:eastAsia="en-US"/>
        </w:rPr>
        <w:t xml:space="preserve">  на кладбище п. Нагорный</w:t>
      </w:r>
      <w:r w:rsidRPr="00D56EC9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DB0002" w:rsidRPr="00D56EC9" w:rsidRDefault="00DB0002" w:rsidP="00230796">
      <w:pPr>
        <w:pStyle w:val="af"/>
        <w:ind w:left="0"/>
        <w:jc w:val="both"/>
        <w:rPr>
          <w:b/>
          <w:sz w:val="28"/>
          <w:szCs w:val="28"/>
        </w:rPr>
      </w:pPr>
    </w:p>
    <w:p w:rsidR="00CD12DB" w:rsidRPr="007E362A" w:rsidRDefault="00CD12DB" w:rsidP="003F494D">
      <w:pPr>
        <w:pStyle w:val="af"/>
        <w:numPr>
          <w:ilvl w:val="1"/>
          <w:numId w:val="22"/>
        </w:numPr>
        <w:jc w:val="both"/>
        <w:rPr>
          <w:b/>
          <w:sz w:val="28"/>
          <w:szCs w:val="28"/>
        </w:rPr>
      </w:pPr>
      <w:r w:rsidRPr="007E362A">
        <w:rPr>
          <w:b/>
          <w:sz w:val="28"/>
          <w:szCs w:val="28"/>
        </w:rPr>
        <w:t>Работа с семьей</w:t>
      </w:r>
      <w:r w:rsidR="0014344A" w:rsidRPr="007E362A">
        <w:rPr>
          <w:b/>
          <w:sz w:val="28"/>
          <w:szCs w:val="28"/>
        </w:rPr>
        <w:t>.</w:t>
      </w:r>
    </w:p>
    <w:p w:rsidR="00F75C5A" w:rsidRPr="00D56EC9" w:rsidRDefault="00CD12DB" w:rsidP="00230796">
      <w:pPr>
        <w:pStyle w:val="af"/>
        <w:ind w:left="-567" w:firstLine="851"/>
        <w:jc w:val="both"/>
        <w:rPr>
          <w:sz w:val="28"/>
          <w:szCs w:val="28"/>
        </w:rPr>
      </w:pPr>
      <w:r w:rsidRPr="00D56EC9">
        <w:rPr>
          <w:sz w:val="28"/>
          <w:szCs w:val="28"/>
        </w:rPr>
        <w:t>Центр развития творчества детей и юношества «Созвездие» - открытая социально-педагогическая система, в основе которой заложены демократические принципы. Она имеет широкие практические возможности разностороннего и разнообразного взаимодействия с семьей.</w:t>
      </w:r>
    </w:p>
    <w:p w:rsidR="0036765F" w:rsidRDefault="00CD12DB" w:rsidP="00230796">
      <w:pPr>
        <w:pStyle w:val="af"/>
        <w:ind w:left="-567" w:firstLine="851"/>
        <w:jc w:val="both"/>
        <w:rPr>
          <w:sz w:val="28"/>
          <w:szCs w:val="28"/>
        </w:rPr>
      </w:pPr>
      <w:r w:rsidRPr="00D56EC9">
        <w:rPr>
          <w:sz w:val="28"/>
          <w:szCs w:val="28"/>
        </w:rPr>
        <w:t xml:space="preserve">Базовые ценности Центра «Созвездие» - </w:t>
      </w:r>
      <w:r w:rsidRPr="0036765F">
        <w:rPr>
          <w:sz w:val="28"/>
          <w:szCs w:val="28"/>
        </w:rPr>
        <w:t>Ребенок, его личность, его интересы, потребности и Семья</w:t>
      </w:r>
      <w:r w:rsidRPr="0036765F">
        <w:rPr>
          <w:b/>
          <w:sz w:val="28"/>
          <w:szCs w:val="28"/>
        </w:rPr>
        <w:t xml:space="preserve">, </w:t>
      </w:r>
      <w:r w:rsidRPr="0036765F">
        <w:rPr>
          <w:sz w:val="28"/>
          <w:szCs w:val="28"/>
        </w:rPr>
        <w:t>как основа ф</w:t>
      </w:r>
      <w:r w:rsidR="00C90691" w:rsidRPr="0036765F">
        <w:rPr>
          <w:sz w:val="28"/>
          <w:szCs w:val="28"/>
        </w:rPr>
        <w:t>ормирования и развития личности</w:t>
      </w:r>
      <w:r w:rsidRPr="0036765F">
        <w:rPr>
          <w:sz w:val="28"/>
          <w:szCs w:val="28"/>
        </w:rPr>
        <w:t>.</w:t>
      </w:r>
    </w:p>
    <w:p w:rsidR="00CD12DB" w:rsidRPr="00D56EC9" w:rsidRDefault="00CD12DB" w:rsidP="00230796">
      <w:pPr>
        <w:pStyle w:val="af"/>
        <w:ind w:left="-567" w:firstLine="851"/>
        <w:jc w:val="both"/>
        <w:rPr>
          <w:sz w:val="28"/>
          <w:szCs w:val="28"/>
        </w:rPr>
      </w:pPr>
      <w:r w:rsidRPr="0036765F">
        <w:rPr>
          <w:sz w:val="28"/>
          <w:szCs w:val="28"/>
        </w:rPr>
        <w:t>Миссия</w:t>
      </w:r>
      <w:r w:rsidR="00F75C5A" w:rsidRPr="0036765F">
        <w:rPr>
          <w:sz w:val="28"/>
          <w:szCs w:val="28"/>
        </w:rPr>
        <w:t xml:space="preserve"> Центра</w:t>
      </w:r>
      <w:r w:rsidRPr="0036765F">
        <w:rPr>
          <w:sz w:val="28"/>
          <w:szCs w:val="28"/>
        </w:rPr>
        <w:t xml:space="preserve"> по отношению к семье заключается</w:t>
      </w:r>
      <w:r w:rsidRPr="00D56EC9">
        <w:rPr>
          <w:sz w:val="28"/>
          <w:szCs w:val="28"/>
        </w:rPr>
        <w:t xml:space="preserve"> в:</w:t>
      </w:r>
    </w:p>
    <w:p w:rsidR="00CD12DB" w:rsidRPr="0036765F" w:rsidRDefault="00CD12DB" w:rsidP="003F494D">
      <w:pPr>
        <w:pStyle w:val="af"/>
        <w:numPr>
          <w:ilvl w:val="0"/>
          <w:numId w:val="44"/>
        </w:numPr>
        <w:ind w:left="-567" w:hanging="11"/>
        <w:jc w:val="both"/>
        <w:rPr>
          <w:sz w:val="28"/>
          <w:szCs w:val="28"/>
        </w:rPr>
      </w:pPr>
      <w:r w:rsidRPr="0036765F">
        <w:rPr>
          <w:sz w:val="28"/>
          <w:szCs w:val="28"/>
        </w:rPr>
        <w:t>оказании практической помощи семье в воспитании и развитии ребёнка;</w:t>
      </w:r>
    </w:p>
    <w:p w:rsidR="00CD12DB" w:rsidRPr="0036765F" w:rsidRDefault="00CD12DB" w:rsidP="003F494D">
      <w:pPr>
        <w:pStyle w:val="af"/>
        <w:numPr>
          <w:ilvl w:val="0"/>
          <w:numId w:val="44"/>
        </w:numPr>
        <w:ind w:left="-567" w:hanging="11"/>
        <w:jc w:val="both"/>
        <w:rPr>
          <w:sz w:val="28"/>
          <w:szCs w:val="28"/>
        </w:rPr>
      </w:pPr>
      <w:r w:rsidRPr="0036765F">
        <w:rPr>
          <w:sz w:val="28"/>
          <w:szCs w:val="28"/>
        </w:rPr>
        <w:t>вовлечении родителей в воспитательно-образовательный процесс на партнерских условиях.</w:t>
      </w:r>
    </w:p>
    <w:p w:rsidR="0036765F" w:rsidRDefault="00CD12DB" w:rsidP="00230796">
      <w:pPr>
        <w:pStyle w:val="af"/>
        <w:ind w:left="-567"/>
        <w:jc w:val="both"/>
        <w:rPr>
          <w:sz w:val="28"/>
          <w:szCs w:val="28"/>
        </w:rPr>
      </w:pPr>
      <w:r w:rsidRPr="0036765F">
        <w:rPr>
          <w:b/>
          <w:i/>
          <w:sz w:val="28"/>
          <w:szCs w:val="28"/>
        </w:rPr>
        <w:t>Цель</w:t>
      </w:r>
      <w:r w:rsidRPr="0036765F">
        <w:rPr>
          <w:b/>
          <w:sz w:val="28"/>
          <w:szCs w:val="28"/>
        </w:rPr>
        <w:t xml:space="preserve"> </w:t>
      </w:r>
      <w:r w:rsidR="00F75C5A" w:rsidRPr="0036765F">
        <w:rPr>
          <w:b/>
          <w:i/>
          <w:sz w:val="28"/>
          <w:szCs w:val="28"/>
        </w:rPr>
        <w:t>в</w:t>
      </w:r>
      <w:r w:rsidRPr="0036765F">
        <w:rPr>
          <w:b/>
          <w:i/>
          <w:sz w:val="28"/>
          <w:szCs w:val="28"/>
        </w:rPr>
        <w:t xml:space="preserve"> работе с семьёй</w:t>
      </w:r>
      <w:r w:rsidRPr="0036765F">
        <w:rPr>
          <w:b/>
          <w:sz w:val="28"/>
          <w:szCs w:val="28"/>
        </w:rPr>
        <w:t>:</w:t>
      </w:r>
      <w:r w:rsidRPr="00D56EC9">
        <w:rPr>
          <w:sz w:val="28"/>
          <w:szCs w:val="28"/>
        </w:rPr>
        <w:t xml:space="preserve"> создание в учреждении условий для </w:t>
      </w:r>
      <w:r w:rsidR="00F75C5A" w:rsidRPr="00D56EC9">
        <w:rPr>
          <w:sz w:val="28"/>
          <w:szCs w:val="28"/>
        </w:rPr>
        <w:t>добровольного</w:t>
      </w:r>
      <w:r w:rsidRPr="00D56EC9">
        <w:rPr>
          <w:sz w:val="28"/>
          <w:szCs w:val="28"/>
        </w:rPr>
        <w:t xml:space="preserve"> включения родителей в образов</w:t>
      </w:r>
      <w:r w:rsidR="00F75C5A" w:rsidRPr="00D56EC9">
        <w:rPr>
          <w:sz w:val="28"/>
          <w:szCs w:val="28"/>
        </w:rPr>
        <w:t xml:space="preserve">ательно-воспитательный процесс на основе содружества и </w:t>
      </w:r>
      <w:r w:rsidRPr="00D56EC9">
        <w:rPr>
          <w:sz w:val="28"/>
          <w:szCs w:val="28"/>
        </w:rPr>
        <w:t>принципах социального партнерства.</w:t>
      </w:r>
    </w:p>
    <w:p w:rsidR="0036765F" w:rsidRDefault="00CD12DB" w:rsidP="00230796">
      <w:pPr>
        <w:pStyle w:val="af"/>
        <w:ind w:left="-567" w:firstLine="851"/>
        <w:jc w:val="both"/>
        <w:rPr>
          <w:sz w:val="28"/>
          <w:szCs w:val="28"/>
        </w:rPr>
      </w:pPr>
      <w:r w:rsidRPr="00D56EC9">
        <w:rPr>
          <w:sz w:val="28"/>
          <w:szCs w:val="28"/>
        </w:rPr>
        <w:t>В системе работы с родителями в ЦРТДЮ «Созвездие» используется  воспитательная технология - инициирование активности участия родит</w:t>
      </w:r>
      <w:r w:rsidR="00F75C5A" w:rsidRPr="00D56EC9">
        <w:rPr>
          <w:sz w:val="28"/>
          <w:szCs w:val="28"/>
        </w:rPr>
        <w:t>елей в</w:t>
      </w:r>
      <w:r w:rsidR="003254A2">
        <w:rPr>
          <w:sz w:val="28"/>
          <w:szCs w:val="28"/>
        </w:rPr>
        <w:t xml:space="preserve"> о</w:t>
      </w:r>
      <w:r w:rsidR="003254A2" w:rsidRPr="00D56EC9">
        <w:rPr>
          <w:sz w:val="28"/>
          <w:szCs w:val="28"/>
        </w:rPr>
        <w:t>бразовательно</w:t>
      </w:r>
      <w:r w:rsidR="00F75C5A" w:rsidRPr="00D56EC9">
        <w:rPr>
          <w:sz w:val="28"/>
          <w:szCs w:val="28"/>
        </w:rPr>
        <w:t xml:space="preserve"> -</w:t>
      </w:r>
      <w:r w:rsidR="003254A2">
        <w:rPr>
          <w:sz w:val="28"/>
          <w:szCs w:val="28"/>
        </w:rPr>
        <w:t xml:space="preserve"> </w:t>
      </w:r>
      <w:r w:rsidR="00F75C5A" w:rsidRPr="00D56EC9">
        <w:rPr>
          <w:sz w:val="28"/>
          <w:szCs w:val="28"/>
        </w:rPr>
        <w:t>воспитательном процессе.</w:t>
      </w:r>
      <w:r w:rsidRPr="00D56EC9">
        <w:rPr>
          <w:sz w:val="28"/>
          <w:szCs w:val="28"/>
        </w:rPr>
        <w:t xml:space="preserve"> </w:t>
      </w:r>
      <w:r w:rsidR="00F75C5A" w:rsidRPr="00D56EC9">
        <w:rPr>
          <w:sz w:val="28"/>
          <w:szCs w:val="28"/>
        </w:rPr>
        <w:t>Успешность</w:t>
      </w:r>
      <w:r w:rsidRPr="00D56EC9">
        <w:rPr>
          <w:sz w:val="28"/>
          <w:szCs w:val="28"/>
        </w:rPr>
        <w:t xml:space="preserve"> воспитания во многом зависит от того, какая атмосфера будет создана для совместной деятельности педагогов, родителей и детей. </w:t>
      </w:r>
      <w:r w:rsidR="00F75C5A" w:rsidRPr="00D56EC9">
        <w:rPr>
          <w:sz w:val="28"/>
          <w:szCs w:val="28"/>
        </w:rPr>
        <w:t xml:space="preserve"> Этому способствуют с</w:t>
      </w:r>
      <w:r w:rsidRPr="00D56EC9">
        <w:rPr>
          <w:sz w:val="28"/>
          <w:szCs w:val="28"/>
        </w:rPr>
        <w:t>емейные праздники</w:t>
      </w:r>
      <w:r w:rsidR="00F75C5A" w:rsidRPr="00D56EC9">
        <w:rPr>
          <w:sz w:val="28"/>
          <w:szCs w:val="28"/>
        </w:rPr>
        <w:t xml:space="preserve">, </w:t>
      </w:r>
      <w:r w:rsidRPr="00D56EC9">
        <w:rPr>
          <w:sz w:val="28"/>
          <w:szCs w:val="28"/>
        </w:rPr>
        <w:t>традиционные, посвященные календарным датам</w:t>
      </w:r>
      <w:r w:rsidR="00F75C5A" w:rsidRPr="00D56EC9">
        <w:rPr>
          <w:sz w:val="28"/>
          <w:szCs w:val="28"/>
        </w:rPr>
        <w:t>, индивидуальные, групповые консультации, родительские собрания, тренинги детско-родительских отношений, наглядные ср</w:t>
      </w:r>
      <w:r w:rsidR="0014344A" w:rsidRPr="00D56EC9">
        <w:rPr>
          <w:sz w:val="28"/>
          <w:szCs w:val="28"/>
        </w:rPr>
        <w:t>едства информирования родителей, отчетные концерты, встречи  с интересными людьми.</w:t>
      </w:r>
    </w:p>
    <w:p w:rsidR="00F75C5A" w:rsidRPr="00D56EC9" w:rsidRDefault="00F75C5A" w:rsidP="00230796">
      <w:pPr>
        <w:pStyle w:val="af"/>
        <w:ind w:left="-567" w:firstLine="851"/>
        <w:jc w:val="both"/>
        <w:rPr>
          <w:sz w:val="28"/>
          <w:szCs w:val="28"/>
        </w:rPr>
      </w:pPr>
      <w:r w:rsidRPr="00D56EC9">
        <w:rPr>
          <w:sz w:val="28"/>
          <w:szCs w:val="28"/>
        </w:rPr>
        <w:t>Традиционные мероприятия в этом направлении:</w:t>
      </w:r>
    </w:p>
    <w:p w:rsidR="00CD12DB" w:rsidRPr="0036765F" w:rsidRDefault="00F75C5A" w:rsidP="003F494D">
      <w:pPr>
        <w:pStyle w:val="af"/>
        <w:numPr>
          <w:ilvl w:val="0"/>
          <w:numId w:val="45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36765F">
        <w:rPr>
          <w:sz w:val="28"/>
          <w:szCs w:val="28"/>
        </w:rPr>
        <w:t xml:space="preserve">д/к </w:t>
      </w:r>
      <w:r w:rsidR="00CD12DB" w:rsidRPr="0036765F">
        <w:rPr>
          <w:sz w:val="28"/>
          <w:szCs w:val="28"/>
        </w:rPr>
        <w:t xml:space="preserve">«Ровесник» </w:t>
      </w:r>
      <w:r w:rsidRPr="0036765F">
        <w:rPr>
          <w:sz w:val="28"/>
          <w:szCs w:val="28"/>
        </w:rPr>
        <w:t>-</w:t>
      </w:r>
      <w:r w:rsidR="00CD12DB" w:rsidRPr="0036765F">
        <w:rPr>
          <w:sz w:val="28"/>
          <w:szCs w:val="28"/>
        </w:rPr>
        <w:t xml:space="preserve"> «Остров семейных сокровищ» - спортивная программа, «Дорогою добра» - музыкальная программа, «Вместе мы справимся с бедой»- беседа с медработником, консультация «Чем занять досуг детей», «В добрый путь» - семейная программа.  </w:t>
      </w:r>
    </w:p>
    <w:p w:rsidR="00CD12DB" w:rsidRPr="0036765F" w:rsidRDefault="00F75C5A" w:rsidP="003F494D">
      <w:pPr>
        <w:pStyle w:val="af"/>
        <w:numPr>
          <w:ilvl w:val="0"/>
          <w:numId w:val="45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36765F">
        <w:rPr>
          <w:sz w:val="28"/>
          <w:szCs w:val="28"/>
        </w:rPr>
        <w:lastRenderedPageBreak/>
        <w:t xml:space="preserve">д/к </w:t>
      </w:r>
      <w:r w:rsidR="00CD12DB" w:rsidRPr="0036765F">
        <w:rPr>
          <w:sz w:val="28"/>
          <w:szCs w:val="28"/>
        </w:rPr>
        <w:t>«Гайдаровец»: «В семейном кругу» - праздничная программа, «Вместе весело шагать» - спортивная программа, «Семь Я – это мы» - конкурсная программа</w:t>
      </w:r>
      <w:r w:rsidRPr="0036765F">
        <w:rPr>
          <w:sz w:val="28"/>
          <w:szCs w:val="28"/>
        </w:rPr>
        <w:t>.</w:t>
      </w:r>
    </w:p>
    <w:p w:rsidR="00CD12DB" w:rsidRPr="0036765F" w:rsidRDefault="00F75C5A" w:rsidP="003F494D">
      <w:pPr>
        <w:pStyle w:val="af"/>
        <w:numPr>
          <w:ilvl w:val="0"/>
          <w:numId w:val="45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36765F">
        <w:rPr>
          <w:sz w:val="28"/>
          <w:szCs w:val="28"/>
        </w:rPr>
        <w:t xml:space="preserve">д/к </w:t>
      </w:r>
      <w:r w:rsidR="00CD12DB" w:rsidRPr="0036765F">
        <w:rPr>
          <w:sz w:val="28"/>
          <w:szCs w:val="28"/>
        </w:rPr>
        <w:t xml:space="preserve">«Автомобилист»: «Дочки-матери» - праздничная программа, «Мама, папа, я – спортивная семья» - спортивная программа. </w:t>
      </w:r>
    </w:p>
    <w:p w:rsidR="00CD12DB" w:rsidRPr="0036765F" w:rsidRDefault="00F75C5A" w:rsidP="003F494D">
      <w:pPr>
        <w:pStyle w:val="af"/>
        <w:numPr>
          <w:ilvl w:val="0"/>
          <w:numId w:val="45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36765F">
        <w:rPr>
          <w:sz w:val="28"/>
          <w:szCs w:val="28"/>
        </w:rPr>
        <w:t xml:space="preserve">д/к </w:t>
      </w:r>
      <w:r w:rsidR="00CD12DB" w:rsidRPr="0036765F">
        <w:rPr>
          <w:sz w:val="28"/>
          <w:szCs w:val="28"/>
        </w:rPr>
        <w:t xml:space="preserve">«Энтузиаст»: «В кругу друзей» - конкурсная программа, «Мамочке любимой посвящаю…» - концертная программа.  </w:t>
      </w:r>
    </w:p>
    <w:p w:rsidR="00F75C5A" w:rsidRPr="0036765F" w:rsidRDefault="00F75C5A" w:rsidP="003F494D">
      <w:pPr>
        <w:pStyle w:val="af"/>
        <w:numPr>
          <w:ilvl w:val="0"/>
          <w:numId w:val="45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36765F">
        <w:rPr>
          <w:sz w:val="28"/>
          <w:szCs w:val="28"/>
        </w:rPr>
        <w:t xml:space="preserve">д/к </w:t>
      </w:r>
      <w:r w:rsidR="00CD12DB" w:rsidRPr="0036765F">
        <w:rPr>
          <w:sz w:val="28"/>
          <w:szCs w:val="28"/>
        </w:rPr>
        <w:t>«Орион»: «Слава нашим защитникам», «Аты – баты, шли солдаты», «Как на масленой неделе», «Дарите женщинам улыбки», «Разбудите солнышко», «И поет капель весенняя», «Путешествие на воздушном шаре»</w:t>
      </w:r>
      <w:r w:rsidRPr="0036765F">
        <w:rPr>
          <w:sz w:val="28"/>
          <w:szCs w:val="28"/>
        </w:rPr>
        <w:t>.</w:t>
      </w:r>
    </w:p>
    <w:p w:rsidR="00082AFE" w:rsidRDefault="00CD12DB" w:rsidP="00230796">
      <w:pPr>
        <w:pStyle w:val="af"/>
        <w:ind w:left="-567" w:firstLine="567"/>
        <w:jc w:val="both"/>
        <w:rPr>
          <w:b/>
          <w:sz w:val="28"/>
          <w:szCs w:val="28"/>
        </w:rPr>
      </w:pPr>
      <w:r w:rsidRPr="00D56EC9">
        <w:rPr>
          <w:sz w:val="28"/>
          <w:szCs w:val="28"/>
        </w:rPr>
        <w:t>Родители активно участвуют во всех клубных акциях: «Своим теплом согреем души», «Помоги ребенку», «Скворечник»  и др.</w:t>
      </w:r>
      <w:r w:rsidR="00F75C5A" w:rsidRPr="00D56EC9">
        <w:rPr>
          <w:b/>
          <w:sz w:val="28"/>
          <w:szCs w:val="28"/>
        </w:rPr>
        <w:t xml:space="preserve"> </w:t>
      </w:r>
    </w:p>
    <w:p w:rsidR="0014344A" w:rsidRDefault="0014344A" w:rsidP="00230796">
      <w:pPr>
        <w:pStyle w:val="af"/>
        <w:ind w:left="-567" w:firstLine="567"/>
        <w:jc w:val="both"/>
        <w:rPr>
          <w:sz w:val="28"/>
          <w:szCs w:val="28"/>
        </w:rPr>
      </w:pPr>
      <w:r w:rsidRPr="00D56EC9">
        <w:rPr>
          <w:sz w:val="28"/>
          <w:szCs w:val="28"/>
        </w:rPr>
        <w:t>Являясь активными участниками педагогического процесса,  родительская общественность вносит определенный вклад в имидж Центра.</w:t>
      </w:r>
    </w:p>
    <w:p w:rsidR="00230796" w:rsidRPr="00082AFE" w:rsidRDefault="00230796" w:rsidP="00230796">
      <w:pPr>
        <w:pStyle w:val="af"/>
        <w:ind w:left="-567" w:firstLine="567"/>
        <w:jc w:val="both"/>
        <w:rPr>
          <w:b/>
          <w:sz w:val="28"/>
          <w:szCs w:val="28"/>
        </w:rPr>
      </w:pPr>
    </w:p>
    <w:p w:rsidR="00FC2323" w:rsidRPr="007242B7" w:rsidRDefault="00A60932" w:rsidP="00230796">
      <w:pPr>
        <w:pStyle w:val="af"/>
        <w:numPr>
          <w:ilvl w:val="0"/>
          <w:numId w:val="1"/>
        </w:numPr>
        <w:jc w:val="both"/>
        <w:rPr>
          <w:b/>
          <w:color w:val="0070C0"/>
          <w:sz w:val="28"/>
          <w:szCs w:val="28"/>
        </w:rPr>
      </w:pPr>
      <w:r w:rsidRPr="007242B7">
        <w:rPr>
          <w:b/>
          <w:color w:val="0070C0"/>
          <w:sz w:val="28"/>
          <w:szCs w:val="28"/>
        </w:rPr>
        <w:t>РЕСУРСНОЕ ОБЕСПЕЧЕНИЕ ПРОГРАММЫ</w:t>
      </w:r>
    </w:p>
    <w:p w:rsidR="00C23D36" w:rsidRPr="00D56EC9" w:rsidRDefault="00C23D36" w:rsidP="007242B7">
      <w:pPr>
        <w:pStyle w:val="af8"/>
        <w:numPr>
          <w:ilvl w:val="1"/>
          <w:numId w:val="1"/>
        </w:numPr>
        <w:ind w:left="-567" w:firstLine="567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D56EC9">
        <w:rPr>
          <w:rFonts w:ascii="Times New Roman" w:hAnsi="Times New Roman"/>
          <w:b/>
          <w:bCs/>
          <w:iCs/>
          <w:color w:val="000000"/>
          <w:sz w:val="28"/>
          <w:szCs w:val="28"/>
        </w:rPr>
        <w:t>Кадры</w:t>
      </w:r>
    </w:p>
    <w:p w:rsidR="00082AFE" w:rsidRDefault="00C74FB8" w:rsidP="007242B7">
      <w:pPr>
        <w:pStyle w:val="af8"/>
        <w:ind w:left="-567" w:firstLine="567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D56EC9">
        <w:rPr>
          <w:rFonts w:ascii="Times New Roman" w:hAnsi="Times New Roman"/>
          <w:bCs/>
          <w:iCs/>
          <w:color w:val="000000"/>
          <w:sz w:val="28"/>
          <w:szCs w:val="28"/>
        </w:rPr>
        <w:t>Главным стратегическим ресурсом в ЦРТДЮ «Созвездие» является педагог, от профессионализма, нравственных ценностей, интеллекта которого зависит качество образования.</w:t>
      </w:r>
      <w:r w:rsidR="00937961" w:rsidRPr="00D56EC9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="00937961" w:rsidRPr="00D56EC9">
        <w:rPr>
          <w:rFonts w:ascii="Times New Roman" w:hAnsi="Times New Roman"/>
          <w:bCs/>
          <w:iCs/>
          <w:color w:val="000000"/>
          <w:sz w:val="28"/>
          <w:szCs w:val="28"/>
        </w:rPr>
        <w:tab/>
      </w:r>
    </w:p>
    <w:p w:rsidR="00082AFE" w:rsidRDefault="009D7384" w:rsidP="007242B7">
      <w:pPr>
        <w:pStyle w:val="af8"/>
        <w:ind w:left="-567" w:firstLine="567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D56EC9">
        <w:rPr>
          <w:rFonts w:ascii="Times New Roman" w:hAnsi="Times New Roman"/>
          <w:bCs/>
          <w:iCs/>
          <w:color w:val="000000"/>
          <w:sz w:val="28"/>
          <w:szCs w:val="28"/>
        </w:rPr>
        <w:t>В процессе реализации концепции развития Центра предполагается привлечение социальных педагогов, психологов, научных консультантов,</w:t>
      </w:r>
      <w:r w:rsidR="0014344A" w:rsidRPr="00D56EC9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узких специалистов</w:t>
      </w:r>
      <w:r w:rsidRPr="00D56EC9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по различным направлениям и профилям</w:t>
      </w:r>
      <w:r w:rsidR="0014344A" w:rsidRPr="00D56EC9">
        <w:rPr>
          <w:rFonts w:ascii="Times New Roman" w:hAnsi="Times New Roman"/>
          <w:bCs/>
          <w:iCs/>
          <w:color w:val="000000"/>
          <w:sz w:val="28"/>
          <w:szCs w:val="28"/>
        </w:rPr>
        <w:t>, официальных лиц</w:t>
      </w:r>
      <w:r w:rsidRPr="00D56EC9">
        <w:rPr>
          <w:rFonts w:ascii="Times New Roman" w:hAnsi="Times New Roman"/>
          <w:bCs/>
          <w:iCs/>
          <w:color w:val="000000"/>
          <w:sz w:val="28"/>
          <w:szCs w:val="28"/>
        </w:rPr>
        <w:t xml:space="preserve">. </w:t>
      </w:r>
      <w:r w:rsidR="0014344A" w:rsidRPr="00D56EC9">
        <w:rPr>
          <w:rFonts w:ascii="Times New Roman" w:hAnsi="Times New Roman"/>
          <w:bCs/>
          <w:iCs/>
          <w:color w:val="000000"/>
          <w:sz w:val="28"/>
          <w:szCs w:val="28"/>
        </w:rPr>
        <w:t>Эти и другие</w:t>
      </w:r>
      <w:r w:rsidRPr="00D56EC9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специалисты </w:t>
      </w:r>
      <w:r w:rsidR="0014344A" w:rsidRPr="00D56EC9">
        <w:rPr>
          <w:rFonts w:ascii="Times New Roman" w:hAnsi="Times New Roman"/>
          <w:bCs/>
          <w:iCs/>
          <w:color w:val="000000"/>
          <w:sz w:val="28"/>
          <w:szCs w:val="28"/>
        </w:rPr>
        <w:t xml:space="preserve">будут приглашаться для </w:t>
      </w:r>
      <w:r w:rsidRPr="00D56EC9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оказ</w:t>
      </w:r>
      <w:r w:rsidR="0014344A" w:rsidRPr="00D56EC9">
        <w:rPr>
          <w:rFonts w:ascii="Times New Roman" w:hAnsi="Times New Roman"/>
          <w:bCs/>
          <w:iCs/>
          <w:color w:val="000000"/>
          <w:sz w:val="28"/>
          <w:szCs w:val="28"/>
        </w:rPr>
        <w:t>ания</w:t>
      </w:r>
      <w:r w:rsidRPr="00D56EC9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квалифицированн</w:t>
      </w:r>
      <w:r w:rsidR="0014344A" w:rsidRPr="00D56EC9">
        <w:rPr>
          <w:rFonts w:ascii="Times New Roman" w:hAnsi="Times New Roman"/>
          <w:bCs/>
          <w:iCs/>
          <w:color w:val="000000"/>
          <w:sz w:val="28"/>
          <w:szCs w:val="28"/>
        </w:rPr>
        <w:t>ой</w:t>
      </w:r>
      <w:r w:rsidRPr="00D56EC9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помощ</w:t>
      </w:r>
      <w:r w:rsidR="0014344A" w:rsidRPr="00D56EC9">
        <w:rPr>
          <w:rFonts w:ascii="Times New Roman" w:hAnsi="Times New Roman"/>
          <w:bCs/>
          <w:iCs/>
          <w:color w:val="000000"/>
          <w:sz w:val="28"/>
          <w:szCs w:val="28"/>
        </w:rPr>
        <w:t>и</w:t>
      </w:r>
      <w:r w:rsidRPr="00D56EC9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не только педагогам</w:t>
      </w:r>
      <w:r w:rsidR="0014344A" w:rsidRPr="00D56EC9">
        <w:rPr>
          <w:rFonts w:ascii="Times New Roman" w:hAnsi="Times New Roman"/>
          <w:bCs/>
          <w:iCs/>
          <w:color w:val="000000"/>
          <w:sz w:val="28"/>
          <w:szCs w:val="28"/>
        </w:rPr>
        <w:t xml:space="preserve">, </w:t>
      </w:r>
      <w:r w:rsidRPr="00D56EC9">
        <w:rPr>
          <w:rFonts w:ascii="Times New Roman" w:hAnsi="Times New Roman"/>
          <w:bCs/>
          <w:iCs/>
          <w:color w:val="000000"/>
          <w:sz w:val="28"/>
          <w:szCs w:val="28"/>
        </w:rPr>
        <w:t xml:space="preserve">но </w:t>
      </w:r>
      <w:r w:rsidR="00372E70">
        <w:rPr>
          <w:rFonts w:ascii="Times New Roman" w:hAnsi="Times New Roman"/>
          <w:bCs/>
          <w:iCs/>
          <w:color w:val="000000"/>
          <w:sz w:val="28"/>
          <w:szCs w:val="28"/>
        </w:rPr>
        <w:t>и обучающимся</w:t>
      </w:r>
      <w:r w:rsidR="0014344A" w:rsidRPr="00D56EC9">
        <w:rPr>
          <w:rFonts w:ascii="Times New Roman" w:hAnsi="Times New Roman"/>
          <w:bCs/>
          <w:iCs/>
          <w:color w:val="000000"/>
          <w:sz w:val="28"/>
          <w:szCs w:val="28"/>
        </w:rPr>
        <w:t xml:space="preserve">, </w:t>
      </w:r>
      <w:r w:rsidRPr="00D56EC9">
        <w:rPr>
          <w:rFonts w:ascii="Times New Roman" w:hAnsi="Times New Roman"/>
          <w:bCs/>
          <w:iCs/>
          <w:color w:val="000000"/>
          <w:sz w:val="28"/>
          <w:szCs w:val="28"/>
        </w:rPr>
        <w:t xml:space="preserve">их родителям в решении психологических проблем, стабилизации взаимоотношений в семье, адаптации в коллективе </w:t>
      </w:r>
      <w:r w:rsidR="00082AFE">
        <w:rPr>
          <w:rFonts w:ascii="Times New Roman" w:hAnsi="Times New Roman"/>
          <w:bCs/>
          <w:iCs/>
          <w:color w:val="000000"/>
          <w:sz w:val="28"/>
          <w:szCs w:val="28"/>
        </w:rPr>
        <w:t>сверстников, в самоопределении.</w:t>
      </w:r>
    </w:p>
    <w:p w:rsidR="00082AFE" w:rsidRDefault="00C23D36" w:rsidP="007242B7">
      <w:pPr>
        <w:pStyle w:val="af8"/>
        <w:ind w:left="-567" w:firstLine="851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D56EC9">
        <w:rPr>
          <w:rFonts w:ascii="Times New Roman" w:hAnsi="Times New Roman"/>
          <w:bCs/>
          <w:iCs/>
          <w:color w:val="000000"/>
          <w:sz w:val="28"/>
          <w:szCs w:val="28"/>
        </w:rPr>
        <w:t xml:space="preserve">В </w:t>
      </w:r>
      <w:r w:rsidR="00C74FB8" w:rsidRPr="00D56EC9">
        <w:rPr>
          <w:rFonts w:ascii="Times New Roman" w:hAnsi="Times New Roman"/>
          <w:bCs/>
          <w:iCs/>
          <w:color w:val="000000"/>
          <w:sz w:val="28"/>
          <w:szCs w:val="28"/>
        </w:rPr>
        <w:t>настоящее время в Центре сложился стабильный профессиональный коллектив творчески одарённых педагогов, не приемлющих рутины и однообразия, находящихся в поиске оригинальных форм и технологий деятельности. Особенностью коллектива является высокое чувство коллективизма</w:t>
      </w:r>
      <w:r w:rsidR="009D7384" w:rsidRPr="00D56EC9">
        <w:rPr>
          <w:rFonts w:ascii="Times New Roman" w:hAnsi="Times New Roman"/>
          <w:bCs/>
          <w:iCs/>
          <w:color w:val="000000"/>
          <w:sz w:val="28"/>
          <w:szCs w:val="28"/>
        </w:rPr>
        <w:t xml:space="preserve">, стабильность, </w:t>
      </w:r>
      <w:r w:rsidR="00C74FB8" w:rsidRPr="00D56EC9">
        <w:rPr>
          <w:rFonts w:ascii="Times New Roman" w:hAnsi="Times New Roman"/>
          <w:bCs/>
          <w:iCs/>
          <w:color w:val="000000"/>
          <w:sz w:val="28"/>
          <w:szCs w:val="28"/>
        </w:rPr>
        <w:t>профессиональные</w:t>
      </w:r>
      <w:r w:rsidR="009D7384" w:rsidRPr="00D56EC9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и личностные</w:t>
      </w:r>
      <w:r w:rsidR="00C74FB8" w:rsidRPr="00D56EC9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="0014344A" w:rsidRPr="00D56EC9">
        <w:rPr>
          <w:rFonts w:ascii="Times New Roman" w:hAnsi="Times New Roman"/>
          <w:bCs/>
          <w:iCs/>
          <w:color w:val="000000"/>
          <w:sz w:val="28"/>
          <w:szCs w:val="28"/>
        </w:rPr>
        <w:t>компетенции</w:t>
      </w:r>
      <w:r w:rsidR="00C74FB8" w:rsidRPr="00D56EC9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каждого отдельно взятого педагога.</w:t>
      </w:r>
      <w:r w:rsidR="009D7384" w:rsidRPr="00D56EC9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Основной состав коллектива   это </w:t>
      </w:r>
      <w:r w:rsidR="0014344A" w:rsidRPr="00D56EC9">
        <w:rPr>
          <w:rFonts w:ascii="Times New Roman" w:hAnsi="Times New Roman"/>
          <w:bCs/>
          <w:iCs/>
          <w:color w:val="000000"/>
          <w:sz w:val="28"/>
          <w:szCs w:val="28"/>
        </w:rPr>
        <w:t>высоко</w:t>
      </w:r>
      <w:r w:rsidR="009D7384" w:rsidRPr="00D56EC9">
        <w:rPr>
          <w:rFonts w:ascii="Times New Roman" w:hAnsi="Times New Roman"/>
          <w:bCs/>
          <w:iCs/>
          <w:color w:val="000000"/>
          <w:sz w:val="28"/>
          <w:szCs w:val="28"/>
        </w:rPr>
        <w:t xml:space="preserve">квалифицированные педагогические работники со стажем работы в Центре 15 и более лет. </w:t>
      </w:r>
      <w:r w:rsidR="00082AAE" w:rsidRPr="00D56EC9">
        <w:rPr>
          <w:rFonts w:ascii="Times New Roman" w:hAnsi="Times New Roman"/>
          <w:bCs/>
          <w:iCs/>
          <w:color w:val="000000"/>
          <w:sz w:val="28"/>
          <w:szCs w:val="28"/>
        </w:rPr>
        <w:t>Наблюдается отток педагогов из учреждения дополнительного образования в поисках более высокой оплаты труда.</w:t>
      </w:r>
    </w:p>
    <w:p w:rsidR="00C23D36" w:rsidRPr="00D56EC9" w:rsidRDefault="009D7384" w:rsidP="007242B7">
      <w:pPr>
        <w:pStyle w:val="af8"/>
        <w:ind w:left="-567" w:firstLine="851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D56EC9">
        <w:rPr>
          <w:rFonts w:ascii="Times New Roman" w:hAnsi="Times New Roman"/>
          <w:bCs/>
          <w:iCs/>
          <w:color w:val="000000"/>
          <w:sz w:val="28"/>
          <w:szCs w:val="28"/>
        </w:rPr>
        <w:t>В настоящее время в Ц</w:t>
      </w:r>
      <w:r w:rsidR="00082AAE" w:rsidRPr="00D56EC9">
        <w:rPr>
          <w:rFonts w:ascii="Times New Roman" w:hAnsi="Times New Roman"/>
          <w:bCs/>
          <w:iCs/>
          <w:color w:val="000000"/>
          <w:sz w:val="28"/>
          <w:szCs w:val="28"/>
        </w:rPr>
        <w:t>ентр</w:t>
      </w:r>
      <w:r w:rsidRPr="00D56EC9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стали возвращаться</w:t>
      </w:r>
      <w:r w:rsidR="00082AAE" w:rsidRPr="00D56EC9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лучшие</w:t>
      </w:r>
      <w:r w:rsidR="00C23D36" w:rsidRPr="00D56EC9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выпускник</w:t>
      </w:r>
      <w:r w:rsidRPr="00D56EC9">
        <w:rPr>
          <w:rFonts w:ascii="Times New Roman" w:hAnsi="Times New Roman"/>
          <w:bCs/>
          <w:iCs/>
          <w:color w:val="000000"/>
          <w:sz w:val="28"/>
          <w:szCs w:val="28"/>
        </w:rPr>
        <w:t>и</w:t>
      </w:r>
      <w:r w:rsidR="00C23D36" w:rsidRPr="00D56EC9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нашего Центра, </w:t>
      </w:r>
      <w:r w:rsidR="00082AAE" w:rsidRPr="00D56EC9">
        <w:rPr>
          <w:rFonts w:ascii="Times New Roman" w:hAnsi="Times New Roman"/>
          <w:bCs/>
          <w:iCs/>
          <w:color w:val="000000"/>
          <w:sz w:val="28"/>
          <w:szCs w:val="28"/>
        </w:rPr>
        <w:t>получившие профессиональное образование в разных учреждениях</w:t>
      </w:r>
      <w:r w:rsidR="00C23D36" w:rsidRPr="00D56EC9">
        <w:rPr>
          <w:rFonts w:ascii="Times New Roman" w:hAnsi="Times New Roman"/>
          <w:bCs/>
          <w:iCs/>
          <w:color w:val="000000"/>
          <w:sz w:val="28"/>
          <w:szCs w:val="28"/>
        </w:rPr>
        <w:t xml:space="preserve">. В настоящий период в учреждении работают педагогами </w:t>
      </w:r>
      <w:r w:rsidRPr="00D56EC9">
        <w:rPr>
          <w:rFonts w:ascii="Times New Roman" w:hAnsi="Times New Roman"/>
          <w:bCs/>
          <w:iCs/>
          <w:color w:val="000000"/>
          <w:sz w:val="28"/>
          <w:szCs w:val="28"/>
        </w:rPr>
        <w:t>6</w:t>
      </w:r>
      <w:r w:rsidR="00C23D36" w:rsidRPr="00D56EC9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выпускников Центра.</w:t>
      </w:r>
    </w:p>
    <w:p w:rsidR="004527A4" w:rsidRPr="001D6D5A" w:rsidRDefault="004527A4" w:rsidP="00230796">
      <w:pPr>
        <w:pStyle w:val="af8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23D36" w:rsidRPr="00082AFE" w:rsidRDefault="00C23D36" w:rsidP="00230796">
      <w:pPr>
        <w:pStyle w:val="af8"/>
        <w:jc w:val="center"/>
        <w:rPr>
          <w:rFonts w:ascii="Times New Roman" w:hAnsi="Times New Roman"/>
          <w:b/>
          <w:i/>
          <w:sz w:val="28"/>
          <w:szCs w:val="28"/>
        </w:rPr>
      </w:pPr>
      <w:r w:rsidRPr="00082AFE">
        <w:rPr>
          <w:rFonts w:ascii="Times New Roman" w:hAnsi="Times New Roman"/>
          <w:b/>
          <w:i/>
          <w:sz w:val="28"/>
          <w:szCs w:val="28"/>
        </w:rPr>
        <w:t>Кадровый состав</w:t>
      </w:r>
      <w:r w:rsidR="00CB6920" w:rsidRPr="00082AFE">
        <w:rPr>
          <w:rFonts w:ascii="Times New Roman" w:hAnsi="Times New Roman"/>
          <w:b/>
          <w:i/>
          <w:sz w:val="28"/>
          <w:szCs w:val="28"/>
        </w:rPr>
        <w:t xml:space="preserve">  </w:t>
      </w:r>
      <w:r w:rsidR="001312A2" w:rsidRPr="00082AFE">
        <w:rPr>
          <w:rFonts w:ascii="Times New Roman" w:hAnsi="Times New Roman"/>
          <w:b/>
          <w:i/>
          <w:sz w:val="28"/>
          <w:szCs w:val="28"/>
        </w:rPr>
        <w:t xml:space="preserve">ЦРТДЮ « </w:t>
      </w:r>
      <w:r w:rsidR="009D7384" w:rsidRPr="00082AFE">
        <w:rPr>
          <w:rFonts w:ascii="Times New Roman" w:hAnsi="Times New Roman"/>
          <w:b/>
          <w:i/>
          <w:sz w:val="28"/>
          <w:szCs w:val="28"/>
        </w:rPr>
        <w:t>Созвездие</w:t>
      </w:r>
      <w:r w:rsidR="00082AAE" w:rsidRPr="00082AFE">
        <w:rPr>
          <w:rFonts w:ascii="Times New Roman" w:hAnsi="Times New Roman"/>
          <w:b/>
          <w:i/>
          <w:sz w:val="28"/>
          <w:szCs w:val="28"/>
        </w:rPr>
        <w:t xml:space="preserve">»  на </w:t>
      </w:r>
      <w:r w:rsidR="001312A2" w:rsidRPr="00082AFE">
        <w:rPr>
          <w:rFonts w:ascii="Times New Roman" w:hAnsi="Times New Roman"/>
          <w:b/>
          <w:i/>
          <w:sz w:val="28"/>
          <w:szCs w:val="28"/>
        </w:rPr>
        <w:t xml:space="preserve"> 20</w:t>
      </w:r>
      <w:r w:rsidR="008D2539" w:rsidRPr="00082AFE">
        <w:rPr>
          <w:rFonts w:ascii="Times New Roman" w:hAnsi="Times New Roman"/>
          <w:b/>
          <w:i/>
          <w:sz w:val="28"/>
          <w:szCs w:val="28"/>
        </w:rPr>
        <w:t>1</w:t>
      </w:r>
      <w:r w:rsidR="00817225">
        <w:rPr>
          <w:rFonts w:ascii="Times New Roman" w:hAnsi="Times New Roman"/>
          <w:b/>
          <w:i/>
          <w:sz w:val="28"/>
          <w:szCs w:val="28"/>
        </w:rPr>
        <w:t>4</w:t>
      </w:r>
      <w:r w:rsidR="002D442A">
        <w:rPr>
          <w:rFonts w:ascii="Times New Roman" w:hAnsi="Times New Roman"/>
          <w:b/>
          <w:i/>
          <w:sz w:val="28"/>
          <w:szCs w:val="28"/>
        </w:rPr>
        <w:t>-2015 уч.</w:t>
      </w:r>
      <w:r w:rsidR="000E71FA" w:rsidRPr="00082AFE">
        <w:rPr>
          <w:rFonts w:ascii="Times New Roman" w:hAnsi="Times New Roman"/>
          <w:b/>
          <w:i/>
          <w:sz w:val="28"/>
          <w:szCs w:val="28"/>
        </w:rPr>
        <w:t xml:space="preserve"> г.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70"/>
        <w:gridCol w:w="5353"/>
      </w:tblGrid>
      <w:tr w:rsidR="00AA3841" w:rsidRPr="00E937D8" w:rsidTr="00AA3841">
        <w:tc>
          <w:tcPr>
            <w:tcW w:w="4570" w:type="dxa"/>
          </w:tcPr>
          <w:p w:rsidR="00AA3841" w:rsidRPr="00E937D8" w:rsidRDefault="00AA3841" w:rsidP="00AA3841">
            <w:pPr>
              <w:pStyle w:val="23"/>
              <w:spacing w:after="0" w:line="240" w:lineRule="auto"/>
              <w:ind w:left="0"/>
              <w:jc w:val="both"/>
              <w:rPr>
                <w:i/>
                <w:sz w:val="24"/>
              </w:rPr>
            </w:pPr>
            <w:r w:rsidRPr="00E937D8">
              <w:rPr>
                <w:sz w:val="24"/>
              </w:rPr>
              <w:t>Общее количество педагогических работников</w:t>
            </w:r>
          </w:p>
        </w:tc>
        <w:tc>
          <w:tcPr>
            <w:tcW w:w="5353" w:type="dxa"/>
          </w:tcPr>
          <w:p w:rsidR="00AA3841" w:rsidRPr="00E937D8" w:rsidRDefault="00AA3841" w:rsidP="00AA3841">
            <w:pPr>
              <w:pStyle w:val="23"/>
              <w:spacing w:after="0" w:line="240" w:lineRule="auto"/>
              <w:ind w:left="0"/>
              <w:jc w:val="center"/>
              <w:rPr>
                <w:i/>
                <w:sz w:val="24"/>
              </w:rPr>
            </w:pPr>
            <w:r w:rsidRPr="00E937D8">
              <w:rPr>
                <w:sz w:val="24"/>
              </w:rPr>
              <w:t>145</w:t>
            </w:r>
          </w:p>
        </w:tc>
      </w:tr>
      <w:tr w:rsidR="00AA3841" w:rsidRPr="00E937D8" w:rsidTr="00AA3841">
        <w:tc>
          <w:tcPr>
            <w:tcW w:w="4570" w:type="dxa"/>
            <w:vAlign w:val="center"/>
          </w:tcPr>
          <w:p w:rsidR="00AA3841" w:rsidRPr="00E937D8" w:rsidRDefault="00AA3841" w:rsidP="00AA3841">
            <w:pPr>
              <w:pStyle w:val="23"/>
              <w:spacing w:after="0" w:line="240" w:lineRule="auto"/>
              <w:ind w:left="0"/>
              <w:jc w:val="both"/>
              <w:rPr>
                <w:i/>
                <w:sz w:val="24"/>
              </w:rPr>
            </w:pPr>
            <w:r w:rsidRPr="00E937D8">
              <w:rPr>
                <w:sz w:val="24"/>
              </w:rPr>
              <w:t>в том числе :</w:t>
            </w:r>
          </w:p>
        </w:tc>
        <w:tc>
          <w:tcPr>
            <w:tcW w:w="5353" w:type="dxa"/>
          </w:tcPr>
          <w:p w:rsidR="00AA3841" w:rsidRPr="00E937D8" w:rsidRDefault="00AA3841" w:rsidP="00AA3841">
            <w:pPr>
              <w:pStyle w:val="23"/>
              <w:spacing w:after="0" w:line="240" w:lineRule="auto"/>
              <w:ind w:left="0"/>
              <w:jc w:val="center"/>
              <w:rPr>
                <w:i/>
                <w:sz w:val="24"/>
              </w:rPr>
            </w:pPr>
          </w:p>
        </w:tc>
      </w:tr>
      <w:tr w:rsidR="00AA3841" w:rsidRPr="00E937D8" w:rsidTr="00AA3841">
        <w:tc>
          <w:tcPr>
            <w:tcW w:w="4570" w:type="dxa"/>
          </w:tcPr>
          <w:p w:rsidR="00AA3841" w:rsidRPr="00E937D8" w:rsidRDefault="00AA3841" w:rsidP="003F494D">
            <w:pPr>
              <w:pStyle w:val="23"/>
              <w:numPr>
                <w:ilvl w:val="0"/>
                <w:numId w:val="75"/>
              </w:numPr>
              <w:spacing w:after="0" w:line="240" w:lineRule="auto"/>
              <w:ind w:left="0" w:firstLine="0"/>
              <w:jc w:val="both"/>
              <w:rPr>
                <w:i/>
                <w:sz w:val="24"/>
              </w:rPr>
            </w:pPr>
            <w:r w:rsidRPr="00E937D8">
              <w:rPr>
                <w:sz w:val="24"/>
              </w:rPr>
              <w:lastRenderedPageBreak/>
              <w:t>педагогов дополнительного образования</w:t>
            </w:r>
          </w:p>
        </w:tc>
        <w:tc>
          <w:tcPr>
            <w:tcW w:w="5353" w:type="dxa"/>
          </w:tcPr>
          <w:p w:rsidR="00AA3841" w:rsidRPr="00E937D8" w:rsidRDefault="00AA3841" w:rsidP="00AA3841">
            <w:pPr>
              <w:pStyle w:val="23"/>
              <w:spacing w:after="0" w:line="240" w:lineRule="auto"/>
              <w:ind w:left="0"/>
              <w:jc w:val="center"/>
              <w:rPr>
                <w:i/>
                <w:sz w:val="24"/>
              </w:rPr>
            </w:pPr>
            <w:r w:rsidRPr="00E937D8">
              <w:rPr>
                <w:sz w:val="24"/>
              </w:rPr>
              <w:t>97</w:t>
            </w:r>
          </w:p>
        </w:tc>
      </w:tr>
      <w:tr w:rsidR="00AA3841" w:rsidRPr="00E937D8" w:rsidTr="00AA3841">
        <w:tc>
          <w:tcPr>
            <w:tcW w:w="4570" w:type="dxa"/>
          </w:tcPr>
          <w:p w:rsidR="00AA3841" w:rsidRPr="00E937D8" w:rsidRDefault="00AA3841" w:rsidP="003F494D">
            <w:pPr>
              <w:pStyle w:val="23"/>
              <w:numPr>
                <w:ilvl w:val="0"/>
                <w:numId w:val="75"/>
              </w:numPr>
              <w:spacing w:after="0" w:line="240" w:lineRule="auto"/>
              <w:ind w:left="0" w:firstLine="0"/>
              <w:jc w:val="both"/>
              <w:rPr>
                <w:i/>
                <w:sz w:val="24"/>
              </w:rPr>
            </w:pPr>
            <w:r w:rsidRPr="00E937D8">
              <w:rPr>
                <w:sz w:val="24"/>
              </w:rPr>
              <w:t>из них - совместителей</w:t>
            </w:r>
          </w:p>
        </w:tc>
        <w:tc>
          <w:tcPr>
            <w:tcW w:w="5353" w:type="dxa"/>
          </w:tcPr>
          <w:p w:rsidR="00AA3841" w:rsidRPr="00E937D8" w:rsidRDefault="00AA3841" w:rsidP="00AA3841">
            <w:pPr>
              <w:pStyle w:val="23"/>
              <w:spacing w:after="0" w:line="240" w:lineRule="auto"/>
              <w:ind w:left="0"/>
              <w:jc w:val="center"/>
              <w:rPr>
                <w:i/>
                <w:sz w:val="24"/>
              </w:rPr>
            </w:pPr>
            <w:r w:rsidRPr="00E937D8">
              <w:rPr>
                <w:sz w:val="24"/>
              </w:rPr>
              <w:t>48</w:t>
            </w:r>
          </w:p>
        </w:tc>
      </w:tr>
      <w:tr w:rsidR="00AA3841" w:rsidRPr="00E937D8" w:rsidTr="00AA3841">
        <w:tc>
          <w:tcPr>
            <w:tcW w:w="4570" w:type="dxa"/>
          </w:tcPr>
          <w:p w:rsidR="00AA3841" w:rsidRPr="00E937D8" w:rsidRDefault="00AA3841" w:rsidP="00AA3841">
            <w:pPr>
              <w:pStyle w:val="23"/>
              <w:spacing w:after="0" w:line="240" w:lineRule="auto"/>
              <w:ind w:left="0"/>
              <w:jc w:val="both"/>
              <w:rPr>
                <w:i/>
                <w:sz w:val="24"/>
              </w:rPr>
            </w:pPr>
            <w:r w:rsidRPr="00E937D8">
              <w:rPr>
                <w:sz w:val="24"/>
              </w:rPr>
              <w:t>Уровень образования педагогических работников:</w:t>
            </w:r>
          </w:p>
        </w:tc>
        <w:tc>
          <w:tcPr>
            <w:tcW w:w="5353" w:type="dxa"/>
          </w:tcPr>
          <w:p w:rsidR="00AA3841" w:rsidRPr="00E937D8" w:rsidRDefault="00AA3841" w:rsidP="00AA3841">
            <w:pPr>
              <w:pStyle w:val="23"/>
              <w:spacing w:after="0" w:line="240" w:lineRule="auto"/>
              <w:ind w:left="0"/>
              <w:jc w:val="center"/>
              <w:rPr>
                <w:i/>
                <w:sz w:val="24"/>
              </w:rPr>
            </w:pPr>
          </w:p>
        </w:tc>
      </w:tr>
      <w:tr w:rsidR="00AA3841" w:rsidRPr="00E937D8" w:rsidTr="00AA3841">
        <w:tc>
          <w:tcPr>
            <w:tcW w:w="4570" w:type="dxa"/>
          </w:tcPr>
          <w:p w:rsidR="00AA3841" w:rsidRPr="00E937D8" w:rsidRDefault="00AA3841" w:rsidP="003F494D">
            <w:pPr>
              <w:pStyle w:val="23"/>
              <w:numPr>
                <w:ilvl w:val="0"/>
                <w:numId w:val="76"/>
              </w:numPr>
              <w:spacing w:after="0" w:line="240" w:lineRule="auto"/>
              <w:ind w:left="0" w:firstLine="0"/>
              <w:jc w:val="both"/>
              <w:rPr>
                <w:i/>
                <w:sz w:val="24"/>
              </w:rPr>
            </w:pPr>
            <w:r w:rsidRPr="00E937D8">
              <w:rPr>
                <w:sz w:val="24"/>
              </w:rPr>
              <w:t xml:space="preserve">высшее образование, </w:t>
            </w:r>
          </w:p>
        </w:tc>
        <w:tc>
          <w:tcPr>
            <w:tcW w:w="5353" w:type="dxa"/>
          </w:tcPr>
          <w:p w:rsidR="00AA3841" w:rsidRPr="00E937D8" w:rsidRDefault="00AA3841" w:rsidP="00AA3841">
            <w:pPr>
              <w:pStyle w:val="23"/>
              <w:spacing w:after="0" w:line="240" w:lineRule="auto"/>
              <w:ind w:left="0"/>
              <w:jc w:val="center"/>
              <w:rPr>
                <w:i/>
                <w:sz w:val="24"/>
              </w:rPr>
            </w:pPr>
            <w:r w:rsidRPr="00E937D8">
              <w:rPr>
                <w:sz w:val="24"/>
              </w:rPr>
              <w:t>116</w:t>
            </w:r>
          </w:p>
        </w:tc>
      </w:tr>
      <w:tr w:rsidR="00AA3841" w:rsidRPr="00E937D8" w:rsidTr="00AA3841">
        <w:tc>
          <w:tcPr>
            <w:tcW w:w="4570" w:type="dxa"/>
          </w:tcPr>
          <w:p w:rsidR="00AA3841" w:rsidRPr="00E937D8" w:rsidRDefault="00AA3841" w:rsidP="00AA3841">
            <w:pPr>
              <w:pStyle w:val="23"/>
              <w:spacing w:after="0" w:line="240" w:lineRule="auto"/>
              <w:ind w:left="0"/>
              <w:jc w:val="both"/>
              <w:rPr>
                <w:i/>
                <w:sz w:val="24"/>
              </w:rPr>
            </w:pPr>
            <w:r w:rsidRPr="00E937D8">
              <w:rPr>
                <w:sz w:val="24"/>
              </w:rPr>
              <w:t>в том числе педагогическое</w:t>
            </w:r>
          </w:p>
        </w:tc>
        <w:tc>
          <w:tcPr>
            <w:tcW w:w="5353" w:type="dxa"/>
          </w:tcPr>
          <w:p w:rsidR="00AA3841" w:rsidRPr="00E937D8" w:rsidRDefault="00AA3841" w:rsidP="00AA3841">
            <w:pPr>
              <w:pStyle w:val="23"/>
              <w:spacing w:after="0" w:line="240" w:lineRule="auto"/>
              <w:ind w:left="0"/>
              <w:jc w:val="center"/>
              <w:rPr>
                <w:i/>
                <w:sz w:val="24"/>
              </w:rPr>
            </w:pPr>
            <w:r w:rsidRPr="00E937D8">
              <w:rPr>
                <w:sz w:val="24"/>
              </w:rPr>
              <w:t>110</w:t>
            </w:r>
          </w:p>
        </w:tc>
      </w:tr>
      <w:tr w:rsidR="00AA3841" w:rsidRPr="00E937D8" w:rsidTr="00AA3841">
        <w:tc>
          <w:tcPr>
            <w:tcW w:w="4570" w:type="dxa"/>
          </w:tcPr>
          <w:p w:rsidR="00AA3841" w:rsidRPr="00E937D8" w:rsidRDefault="00AA3841" w:rsidP="003F494D">
            <w:pPr>
              <w:pStyle w:val="23"/>
              <w:numPr>
                <w:ilvl w:val="0"/>
                <w:numId w:val="76"/>
              </w:numPr>
              <w:spacing w:after="0" w:line="240" w:lineRule="auto"/>
              <w:ind w:left="0" w:firstLine="0"/>
              <w:jc w:val="both"/>
              <w:rPr>
                <w:i/>
                <w:sz w:val="24"/>
              </w:rPr>
            </w:pPr>
            <w:r w:rsidRPr="00E937D8">
              <w:rPr>
                <w:sz w:val="24"/>
              </w:rPr>
              <w:t>среднее профессиональное образование,</w:t>
            </w:r>
          </w:p>
        </w:tc>
        <w:tc>
          <w:tcPr>
            <w:tcW w:w="5353" w:type="dxa"/>
          </w:tcPr>
          <w:p w:rsidR="00AA3841" w:rsidRPr="00E937D8" w:rsidRDefault="00AA3841" w:rsidP="00AA3841">
            <w:pPr>
              <w:pStyle w:val="23"/>
              <w:spacing w:after="0" w:line="240" w:lineRule="auto"/>
              <w:ind w:left="0"/>
              <w:jc w:val="center"/>
              <w:rPr>
                <w:i/>
                <w:sz w:val="24"/>
              </w:rPr>
            </w:pPr>
            <w:r w:rsidRPr="00E937D8">
              <w:rPr>
                <w:sz w:val="24"/>
              </w:rPr>
              <w:t>32</w:t>
            </w:r>
          </w:p>
        </w:tc>
      </w:tr>
      <w:tr w:rsidR="00AA3841" w:rsidRPr="00E937D8" w:rsidTr="00AA3841">
        <w:tc>
          <w:tcPr>
            <w:tcW w:w="4570" w:type="dxa"/>
          </w:tcPr>
          <w:p w:rsidR="00AA3841" w:rsidRPr="00E937D8" w:rsidRDefault="00AA3841" w:rsidP="00AA3841">
            <w:pPr>
              <w:pStyle w:val="23"/>
              <w:spacing w:after="0" w:line="240" w:lineRule="auto"/>
              <w:ind w:left="0"/>
              <w:jc w:val="both"/>
              <w:rPr>
                <w:i/>
                <w:sz w:val="24"/>
              </w:rPr>
            </w:pPr>
            <w:r w:rsidRPr="00E937D8">
              <w:rPr>
                <w:sz w:val="24"/>
              </w:rPr>
              <w:t>в том числе педагогическое</w:t>
            </w:r>
          </w:p>
        </w:tc>
        <w:tc>
          <w:tcPr>
            <w:tcW w:w="5353" w:type="dxa"/>
          </w:tcPr>
          <w:p w:rsidR="00AA3841" w:rsidRPr="00E937D8" w:rsidRDefault="00AA3841" w:rsidP="00AA3841">
            <w:pPr>
              <w:pStyle w:val="23"/>
              <w:spacing w:after="0" w:line="240" w:lineRule="auto"/>
              <w:ind w:left="0"/>
              <w:jc w:val="center"/>
              <w:rPr>
                <w:i/>
                <w:sz w:val="24"/>
              </w:rPr>
            </w:pPr>
            <w:r w:rsidRPr="00E937D8">
              <w:rPr>
                <w:sz w:val="24"/>
              </w:rPr>
              <w:t>26</w:t>
            </w:r>
          </w:p>
        </w:tc>
      </w:tr>
      <w:tr w:rsidR="00AA3841" w:rsidRPr="00E937D8" w:rsidTr="00AA3841">
        <w:tc>
          <w:tcPr>
            <w:tcW w:w="4570" w:type="dxa"/>
          </w:tcPr>
          <w:p w:rsidR="00AA3841" w:rsidRPr="00E937D8" w:rsidRDefault="00AA3841" w:rsidP="00AA3841">
            <w:pPr>
              <w:pStyle w:val="23"/>
              <w:spacing w:after="0" w:line="240" w:lineRule="auto"/>
              <w:ind w:left="0"/>
              <w:jc w:val="both"/>
              <w:rPr>
                <w:i/>
                <w:sz w:val="24"/>
              </w:rPr>
            </w:pPr>
            <w:r w:rsidRPr="00E937D8">
              <w:rPr>
                <w:sz w:val="24"/>
              </w:rPr>
              <w:t>Уровень квалификации</w:t>
            </w:r>
          </w:p>
        </w:tc>
        <w:tc>
          <w:tcPr>
            <w:tcW w:w="5353" w:type="dxa"/>
          </w:tcPr>
          <w:p w:rsidR="00AA3841" w:rsidRPr="00E937D8" w:rsidRDefault="00AA3841" w:rsidP="00AA3841">
            <w:pPr>
              <w:pStyle w:val="23"/>
              <w:spacing w:after="0" w:line="240" w:lineRule="auto"/>
              <w:ind w:left="0"/>
              <w:jc w:val="center"/>
              <w:rPr>
                <w:i/>
                <w:sz w:val="24"/>
              </w:rPr>
            </w:pPr>
          </w:p>
        </w:tc>
      </w:tr>
      <w:tr w:rsidR="00AA3841" w:rsidRPr="00E937D8" w:rsidTr="00AA3841">
        <w:tc>
          <w:tcPr>
            <w:tcW w:w="4570" w:type="dxa"/>
          </w:tcPr>
          <w:p w:rsidR="00AA3841" w:rsidRPr="00E937D8" w:rsidRDefault="00AA3841" w:rsidP="00AA3841">
            <w:pPr>
              <w:pStyle w:val="23"/>
              <w:spacing w:after="0" w:line="240" w:lineRule="auto"/>
              <w:ind w:left="0"/>
              <w:jc w:val="both"/>
              <w:rPr>
                <w:i/>
                <w:sz w:val="24"/>
              </w:rPr>
            </w:pPr>
            <w:r w:rsidRPr="00E937D8">
              <w:rPr>
                <w:sz w:val="24"/>
              </w:rPr>
              <w:t>высшая квалификационная категория</w:t>
            </w:r>
          </w:p>
        </w:tc>
        <w:tc>
          <w:tcPr>
            <w:tcW w:w="5353" w:type="dxa"/>
          </w:tcPr>
          <w:p w:rsidR="00AA3841" w:rsidRPr="00E937D8" w:rsidRDefault="00AA3841" w:rsidP="00AA3841">
            <w:pPr>
              <w:pStyle w:val="23"/>
              <w:spacing w:after="0" w:line="240" w:lineRule="auto"/>
              <w:ind w:left="0"/>
              <w:jc w:val="center"/>
              <w:rPr>
                <w:i/>
                <w:sz w:val="24"/>
              </w:rPr>
            </w:pPr>
            <w:r w:rsidRPr="00E937D8">
              <w:rPr>
                <w:sz w:val="24"/>
              </w:rPr>
              <w:t>27</w:t>
            </w:r>
          </w:p>
        </w:tc>
      </w:tr>
      <w:tr w:rsidR="00AA3841" w:rsidRPr="00E937D8" w:rsidTr="00AA3841">
        <w:tc>
          <w:tcPr>
            <w:tcW w:w="4570" w:type="dxa"/>
          </w:tcPr>
          <w:p w:rsidR="00AA3841" w:rsidRPr="00E937D8" w:rsidRDefault="00AA3841" w:rsidP="00AA3841">
            <w:pPr>
              <w:pStyle w:val="23"/>
              <w:spacing w:after="0" w:line="240" w:lineRule="auto"/>
              <w:ind w:left="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п</w:t>
            </w:r>
            <w:r w:rsidRPr="00E937D8">
              <w:rPr>
                <w:sz w:val="24"/>
              </w:rPr>
              <w:t>ервая</w:t>
            </w:r>
            <w:r>
              <w:rPr>
                <w:sz w:val="24"/>
              </w:rPr>
              <w:t xml:space="preserve"> </w:t>
            </w:r>
            <w:r w:rsidRPr="00E937D8">
              <w:rPr>
                <w:sz w:val="24"/>
              </w:rPr>
              <w:t xml:space="preserve"> квалификационная категория</w:t>
            </w:r>
          </w:p>
        </w:tc>
        <w:tc>
          <w:tcPr>
            <w:tcW w:w="5353" w:type="dxa"/>
          </w:tcPr>
          <w:p w:rsidR="00AA3841" w:rsidRPr="00E937D8" w:rsidRDefault="00AA3841" w:rsidP="00AA3841">
            <w:pPr>
              <w:pStyle w:val="23"/>
              <w:spacing w:after="0" w:line="240" w:lineRule="auto"/>
              <w:ind w:left="0"/>
              <w:jc w:val="center"/>
              <w:rPr>
                <w:i/>
                <w:sz w:val="24"/>
              </w:rPr>
            </w:pPr>
            <w:r w:rsidRPr="00E937D8">
              <w:rPr>
                <w:sz w:val="24"/>
              </w:rPr>
              <w:t>50</w:t>
            </w:r>
          </w:p>
        </w:tc>
      </w:tr>
      <w:tr w:rsidR="00AA3841" w:rsidRPr="00E937D8" w:rsidTr="00AA3841">
        <w:tc>
          <w:tcPr>
            <w:tcW w:w="4570" w:type="dxa"/>
          </w:tcPr>
          <w:p w:rsidR="00AA3841" w:rsidRPr="00E937D8" w:rsidRDefault="00AA3841" w:rsidP="00AA3841">
            <w:pPr>
              <w:pStyle w:val="23"/>
              <w:spacing w:after="0" w:line="240" w:lineRule="auto"/>
              <w:ind w:left="0"/>
              <w:jc w:val="both"/>
              <w:rPr>
                <w:i/>
                <w:sz w:val="24"/>
              </w:rPr>
            </w:pPr>
            <w:r w:rsidRPr="00E937D8">
              <w:rPr>
                <w:sz w:val="24"/>
              </w:rPr>
              <w:t>вторая квалификационная категория</w:t>
            </w:r>
          </w:p>
        </w:tc>
        <w:tc>
          <w:tcPr>
            <w:tcW w:w="5353" w:type="dxa"/>
          </w:tcPr>
          <w:p w:rsidR="00AA3841" w:rsidRPr="00E937D8" w:rsidRDefault="00AA3841" w:rsidP="00AA3841">
            <w:pPr>
              <w:pStyle w:val="23"/>
              <w:spacing w:after="0" w:line="240" w:lineRule="auto"/>
              <w:ind w:left="0"/>
              <w:jc w:val="center"/>
              <w:rPr>
                <w:i/>
                <w:sz w:val="24"/>
              </w:rPr>
            </w:pPr>
            <w:r w:rsidRPr="00E937D8">
              <w:rPr>
                <w:sz w:val="24"/>
              </w:rPr>
              <w:t>32</w:t>
            </w:r>
          </w:p>
        </w:tc>
      </w:tr>
    </w:tbl>
    <w:p w:rsidR="00315C38" w:rsidRDefault="00315C38" w:rsidP="00AA3841">
      <w:pPr>
        <w:pStyle w:val="af8"/>
        <w:jc w:val="both"/>
        <w:rPr>
          <w:rFonts w:ascii="Times New Roman" w:hAnsi="Times New Roman"/>
          <w:sz w:val="28"/>
          <w:szCs w:val="28"/>
        </w:rPr>
      </w:pPr>
    </w:p>
    <w:p w:rsidR="00C23D36" w:rsidRPr="00D56EC9" w:rsidRDefault="00FC2323" w:rsidP="00230796">
      <w:pPr>
        <w:pStyle w:val="af8"/>
        <w:numPr>
          <w:ilvl w:val="1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 w:rsidRPr="00D56EC9">
        <w:rPr>
          <w:rFonts w:ascii="Times New Roman" w:hAnsi="Times New Roman"/>
          <w:b/>
          <w:sz w:val="28"/>
          <w:szCs w:val="28"/>
        </w:rPr>
        <w:t>Научно-методическое обеспечение программы</w:t>
      </w:r>
    </w:p>
    <w:p w:rsidR="00150950" w:rsidRPr="00150950" w:rsidRDefault="00150950" w:rsidP="007242B7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150950">
        <w:rPr>
          <w:rFonts w:ascii="Times New Roman" w:hAnsi="Times New Roman"/>
          <w:sz w:val="28"/>
          <w:szCs w:val="28"/>
        </w:rPr>
        <w:t xml:space="preserve">Методическая работа в </w:t>
      </w:r>
      <w:r>
        <w:rPr>
          <w:rFonts w:ascii="Times New Roman" w:hAnsi="Times New Roman"/>
          <w:sz w:val="28"/>
          <w:szCs w:val="28"/>
        </w:rPr>
        <w:t>ЦРТДЮ «Созвездие»</w:t>
      </w:r>
      <w:r w:rsidRPr="00150950">
        <w:rPr>
          <w:rFonts w:ascii="Times New Roman" w:hAnsi="Times New Roman"/>
          <w:sz w:val="28"/>
          <w:szCs w:val="28"/>
        </w:rPr>
        <w:t xml:space="preserve"> рассматривается как деятельность по обучению и развитию кадров, выявлению, обобщению и распространению передового педагогического опыта, а также созданию собственных методических продуктов для обеспечения образовательного процесса.</w:t>
      </w:r>
    </w:p>
    <w:p w:rsidR="00150950" w:rsidRPr="00150950" w:rsidRDefault="00150950" w:rsidP="007242B7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150950">
        <w:rPr>
          <w:rFonts w:ascii="Times New Roman" w:hAnsi="Times New Roman"/>
          <w:sz w:val="28"/>
          <w:szCs w:val="28"/>
        </w:rPr>
        <w:t>Задачи и содержание определены в соответствии с результатами анализа методической работы, а также в соответствии с требованиями, предъявляемыми к организации информационно-методического центра учреждения дополнительного образования.</w:t>
      </w:r>
    </w:p>
    <w:p w:rsidR="00150950" w:rsidRPr="00150950" w:rsidRDefault="00817225" w:rsidP="007242B7">
      <w:pPr>
        <w:pStyle w:val="a6"/>
        <w:spacing w:after="0"/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Третий</w:t>
      </w:r>
      <w:r w:rsidR="00150950" w:rsidRPr="00150950">
        <w:rPr>
          <w:sz w:val="28"/>
          <w:szCs w:val="28"/>
        </w:rPr>
        <w:t xml:space="preserve"> год ведется </w:t>
      </w:r>
      <w:r w:rsidR="00150950" w:rsidRPr="00150950">
        <w:rPr>
          <w:i/>
          <w:sz w:val="28"/>
          <w:szCs w:val="28"/>
        </w:rPr>
        <w:t>работа над методической темой</w:t>
      </w:r>
      <w:r w:rsidR="00150950" w:rsidRPr="00150950">
        <w:rPr>
          <w:sz w:val="28"/>
          <w:szCs w:val="28"/>
        </w:rPr>
        <w:t xml:space="preserve"> «Методическое сопровождение образовательного процесса как одно из условий повышения профессиональной компетенции педагога дополнительного образования»</w:t>
      </w:r>
    </w:p>
    <w:p w:rsidR="00150950" w:rsidRPr="00150950" w:rsidRDefault="00150950" w:rsidP="007242B7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150950">
        <w:rPr>
          <w:rFonts w:ascii="Times New Roman" w:hAnsi="Times New Roman"/>
          <w:sz w:val="28"/>
          <w:szCs w:val="28"/>
        </w:rPr>
        <w:t xml:space="preserve">Ценности методической работы определяются исходя из </w:t>
      </w:r>
      <w:r w:rsidRPr="00150950">
        <w:rPr>
          <w:rFonts w:ascii="Times New Roman" w:hAnsi="Times New Roman"/>
          <w:b/>
          <w:i/>
          <w:sz w:val="28"/>
          <w:szCs w:val="28"/>
        </w:rPr>
        <w:t>цели</w:t>
      </w:r>
      <w:r w:rsidRPr="00150950">
        <w:rPr>
          <w:rFonts w:ascii="Times New Roman" w:hAnsi="Times New Roman"/>
          <w:sz w:val="28"/>
          <w:szCs w:val="28"/>
        </w:rPr>
        <w:t xml:space="preserve">: повышение педагогического мастерства и профессиональной компетентности педагогов, их активности и творческой инициативы. </w:t>
      </w:r>
    </w:p>
    <w:p w:rsidR="00150950" w:rsidRPr="00150950" w:rsidRDefault="00150950" w:rsidP="0023079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50950">
        <w:rPr>
          <w:rFonts w:ascii="Times New Roman" w:hAnsi="Times New Roman"/>
          <w:sz w:val="28"/>
          <w:szCs w:val="28"/>
        </w:rPr>
        <w:t xml:space="preserve">Основные </w:t>
      </w:r>
      <w:r w:rsidRPr="00150950">
        <w:rPr>
          <w:rFonts w:ascii="Times New Roman" w:hAnsi="Times New Roman"/>
          <w:b/>
          <w:i/>
          <w:sz w:val="28"/>
          <w:szCs w:val="28"/>
        </w:rPr>
        <w:t>задачи</w:t>
      </w:r>
      <w:r w:rsidRPr="00150950">
        <w:rPr>
          <w:rFonts w:ascii="Times New Roman" w:hAnsi="Times New Roman"/>
          <w:i/>
          <w:sz w:val="28"/>
          <w:szCs w:val="28"/>
        </w:rPr>
        <w:t xml:space="preserve"> </w:t>
      </w:r>
      <w:r w:rsidRPr="00150950">
        <w:rPr>
          <w:rFonts w:ascii="Times New Roman" w:hAnsi="Times New Roman"/>
          <w:sz w:val="28"/>
          <w:szCs w:val="28"/>
        </w:rPr>
        <w:t>информационно-методического кабинета:</w:t>
      </w:r>
    </w:p>
    <w:p w:rsidR="00150950" w:rsidRDefault="00150950" w:rsidP="003F494D">
      <w:pPr>
        <w:pStyle w:val="af"/>
        <w:numPr>
          <w:ilvl w:val="0"/>
          <w:numId w:val="51"/>
        </w:numPr>
        <w:tabs>
          <w:tab w:val="left" w:pos="-567"/>
        </w:tabs>
        <w:ind w:left="-567" w:firstLine="0"/>
        <w:jc w:val="both"/>
        <w:rPr>
          <w:sz w:val="28"/>
          <w:szCs w:val="28"/>
        </w:rPr>
      </w:pPr>
      <w:r w:rsidRPr="00150950">
        <w:rPr>
          <w:sz w:val="28"/>
          <w:szCs w:val="28"/>
        </w:rPr>
        <w:t>Оптимизировать методическое сопровождение педагогов дополнительного образования в детских клубах по месту жительства.</w:t>
      </w:r>
    </w:p>
    <w:p w:rsidR="00150950" w:rsidRDefault="00150950" w:rsidP="003F494D">
      <w:pPr>
        <w:pStyle w:val="af"/>
        <w:numPr>
          <w:ilvl w:val="0"/>
          <w:numId w:val="51"/>
        </w:numPr>
        <w:tabs>
          <w:tab w:val="left" w:pos="-567"/>
        </w:tabs>
        <w:ind w:left="-567" w:firstLine="0"/>
        <w:jc w:val="both"/>
        <w:rPr>
          <w:sz w:val="28"/>
          <w:szCs w:val="28"/>
        </w:rPr>
      </w:pPr>
      <w:r w:rsidRPr="00150950">
        <w:rPr>
          <w:sz w:val="28"/>
          <w:szCs w:val="28"/>
        </w:rPr>
        <w:t>Продолжить работу по повышению уровня профессиональной компетенции педагогов и стремлению их к профессиональному саморазвитию через методическое обучение, аттестацию и участие в конкурсах.</w:t>
      </w:r>
    </w:p>
    <w:p w:rsidR="00150950" w:rsidRDefault="00150950" w:rsidP="003F494D">
      <w:pPr>
        <w:pStyle w:val="af"/>
        <w:numPr>
          <w:ilvl w:val="0"/>
          <w:numId w:val="51"/>
        </w:numPr>
        <w:tabs>
          <w:tab w:val="left" w:pos="-567"/>
        </w:tabs>
        <w:ind w:left="-567" w:firstLine="0"/>
        <w:jc w:val="both"/>
        <w:rPr>
          <w:sz w:val="28"/>
          <w:szCs w:val="28"/>
        </w:rPr>
      </w:pPr>
      <w:r w:rsidRPr="00150950">
        <w:rPr>
          <w:sz w:val="28"/>
          <w:szCs w:val="28"/>
        </w:rPr>
        <w:t>Совершенствовать работу по выдвижению творческих коллективов на звание «Образцовый коллектив».</w:t>
      </w:r>
    </w:p>
    <w:p w:rsidR="00150950" w:rsidRDefault="00150950" w:rsidP="003F494D">
      <w:pPr>
        <w:pStyle w:val="af"/>
        <w:numPr>
          <w:ilvl w:val="0"/>
          <w:numId w:val="51"/>
        </w:numPr>
        <w:tabs>
          <w:tab w:val="left" w:pos="-567"/>
        </w:tabs>
        <w:ind w:left="-567" w:firstLine="0"/>
        <w:jc w:val="both"/>
        <w:rPr>
          <w:sz w:val="28"/>
          <w:szCs w:val="28"/>
        </w:rPr>
      </w:pPr>
      <w:r w:rsidRPr="00150950">
        <w:rPr>
          <w:sz w:val="28"/>
          <w:szCs w:val="28"/>
        </w:rPr>
        <w:t>Способствовать</w:t>
      </w:r>
      <w:r w:rsidR="003254A2">
        <w:rPr>
          <w:sz w:val="28"/>
          <w:szCs w:val="28"/>
        </w:rPr>
        <w:t xml:space="preserve"> активному </w:t>
      </w:r>
      <w:r w:rsidRPr="00150950">
        <w:rPr>
          <w:sz w:val="28"/>
          <w:szCs w:val="28"/>
        </w:rPr>
        <w:t>внедрению современных педагогических технологий</w:t>
      </w:r>
      <w:r w:rsidR="003254A2">
        <w:rPr>
          <w:sz w:val="28"/>
          <w:szCs w:val="28"/>
        </w:rPr>
        <w:t xml:space="preserve"> в образовательный процесс</w:t>
      </w:r>
      <w:r w:rsidRPr="00150950">
        <w:rPr>
          <w:sz w:val="28"/>
          <w:szCs w:val="28"/>
        </w:rPr>
        <w:t>.</w:t>
      </w:r>
    </w:p>
    <w:p w:rsidR="00150950" w:rsidRDefault="00150950" w:rsidP="003F494D">
      <w:pPr>
        <w:pStyle w:val="af"/>
        <w:numPr>
          <w:ilvl w:val="0"/>
          <w:numId w:val="51"/>
        </w:numPr>
        <w:tabs>
          <w:tab w:val="left" w:pos="-567"/>
        </w:tabs>
        <w:ind w:left="-567" w:firstLine="0"/>
        <w:jc w:val="both"/>
        <w:rPr>
          <w:sz w:val="28"/>
          <w:szCs w:val="28"/>
        </w:rPr>
      </w:pPr>
      <w:r w:rsidRPr="00150950">
        <w:rPr>
          <w:sz w:val="28"/>
          <w:szCs w:val="28"/>
        </w:rPr>
        <w:t>Формировать методический фонд, разрабатывать и тиражировать методическую продукцию.</w:t>
      </w:r>
    </w:p>
    <w:p w:rsidR="00150950" w:rsidRPr="00150950" w:rsidRDefault="00150950" w:rsidP="003F494D">
      <w:pPr>
        <w:pStyle w:val="af"/>
        <w:numPr>
          <w:ilvl w:val="0"/>
          <w:numId w:val="51"/>
        </w:numPr>
        <w:tabs>
          <w:tab w:val="left" w:pos="-567"/>
        </w:tabs>
        <w:ind w:left="-567" w:firstLine="0"/>
        <w:jc w:val="both"/>
        <w:rPr>
          <w:sz w:val="28"/>
          <w:szCs w:val="28"/>
        </w:rPr>
      </w:pPr>
      <w:r w:rsidRPr="00150950">
        <w:rPr>
          <w:sz w:val="28"/>
          <w:szCs w:val="28"/>
        </w:rPr>
        <w:t>Обобщать и распространять перспективный педагогический опыт.</w:t>
      </w:r>
    </w:p>
    <w:p w:rsidR="00150950" w:rsidRPr="00150950" w:rsidRDefault="003254A2" w:rsidP="007242B7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150950" w:rsidRPr="00150950">
        <w:rPr>
          <w:rFonts w:ascii="Times New Roman" w:hAnsi="Times New Roman"/>
          <w:sz w:val="28"/>
          <w:szCs w:val="28"/>
        </w:rPr>
        <w:t>руг обязанностей ИМК</w:t>
      </w:r>
      <w:r>
        <w:rPr>
          <w:rFonts w:ascii="Times New Roman" w:hAnsi="Times New Roman"/>
          <w:sz w:val="28"/>
          <w:szCs w:val="28"/>
        </w:rPr>
        <w:t xml:space="preserve"> расширяется в соответствии с предъявляемыми требованиями</w:t>
      </w:r>
      <w:r w:rsidR="00150950" w:rsidRPr="00150950">
        <w:rPr>
          <w:rFonts w:ascii="Times New Roman" w:hAnsi="Times New Roman"/>
          <w:sz w:val="28"/>
          <w:szCs w:val="28"/>
        </w:rPr>
        <w:t>:</w:t>
      </w:r>
    </w:p>
    <w:p w:rsidR="00150950" w:rsidRPr="00150950" w:rsidRDefault="00150950" w:rsidP="003F494D">
      <w:pPr>
        <w:pStyle w:val="af"/>
        <w:numPr>
          <w:ilvl w:val="0"/>
          <w:numId w:val="52"/>
        </w:numPr>
        <w:tabs>
          <w:tab w:val="left" w:pos="284"/>
        </w:tabs>
        <w:ind w:left="-567" w:hanging="11"/>
        <w:jc w:val="both"/>
        <w:rPr>
          <w:sz w:val="28"/>
          <w:szCs w:val="28"/>
        </w:rPr>
      </w:pPr>
      <w:r w:rsidRPr="00150950">
        <w:rPr>
          <w:sz w:val="28"/>
          <w:szCs w:val="28"/>
        </w:rPr>
        <w:lastRenderedPageBreak/>
        <w:t>Оказание методической помощи педагогам в реализации программ воспитания и дополнительных образовательных программ различного уровня и направленности, в использовании современных педагогических технологий, способов профессионального проведения инноваций.</w:t>
      </w:r>
    </w:p>
    <w:p w:rsidR="00150950" w:rsidRPr="00150950" w:rsidRDefault="00150950" w:rsidP="003F494D">
      <w:pPr>
        <w:pStyle w:val="af"/>
        <w:numPr>
          <w:ilvl w:val="0"/>
          <w:numId w:val="52"/>
        </w:numPr>
        <w:tabs>
          <w:tab w:val="left" w:pos="284"/>
        </w:tabs>
        <w:ind w:left="-567" w:firstLine="0"/>
        <w:jc w:val="both"/>
        <w:rPr>
          <w:sz w:val="28"/>
          <w:szCs w:val="28"/>
        </w:rPr>
      </w:pPr>
      <w:r w:rsidRPr="00150950">
        <w:rPr>
          <w:sz w:val="28"/>
          <w:szCs w:val="28"/>
        </w:rPr>
        <w:t>Изучение личностных, образовательных интересов и потребностей воспитанников центра и жителей микрорайона, участие в выработке и обобщения предложений по их удовлетворению в рамках образовательной программы учреждения; изучение мнений воспитанников, родителей, общественности по вопросам деятельности учреждения (объединения) и перспектив его развития.</w:t>
      </w:r>
    </w:p>
    <w:p w:rsidR="00150950" w:rsidRPr="00150950" w:rsidRDefault="00150950" w:rsidP="003F494D">
      <w:pPr>
        <w:pStyle w:val="af"/>
        <w:numPr>
          <w:ilvl w:val="0"/>
          <w:numId w:val="52"/>
        </w:numPr>
        <w:tabs>
          <w:tab w:val="left" w:pos="0"/>
          <w:tab w:val="left" w:pos="284"/>
        </w:tabs>
        <w:ind w:left="-567" w:firstLine="0"/>
        <w:jc w:val="both"/>
        <w:rPr>
          <w:sz w:val="28"/>
          <w:szCs w:val="28"/>
        </w:rPr>
      </w:pPr>
      <w:r w:rsidRPr="00150950">
        <w:rPr>
          <w:sz w:val="28"/>
          <w:szCs w:val="28"/>
        </w:rPr>
        <w:t>Оказание методической помощи педагогам по систематизации и своевременному обновлению содержания дополнительного образования, в разработке апробации, модификации образовательных программ объединений; систематическая методическая и консультативная помощь молодым специалистам и специалистам, не имеющим педагогического образования.</w:t>
      </w:r>
    </w:p>
    <w:p w:rsidR="00150950" w:rsidRPr="00150950" w:rsidRDefault="00150950" w:rsidP="003F494D">
      <w:pPr>
        <w:pStyle w:val="af"/>
        <w:numPr>
          <w:ilvl w:val="0"/>
          <w:numId w:val="52"/>
        </w:numPr>
        <w:tabs>
          <w:tab w:val="left" w:pos="0"/>
          <w:tab w:val="left" w:pos="284"/>
        </w:tabs>
        <w:ind w:left="-567" w:firstLine="0"/>
        <w:jc w:val="both"/>
        <w:rPr>
          <w:sz w:val="28"/>
          <w:szCs w:val="28"/>
        </w:rPr>
      </w:pPr>
      <w:r w:rsidRPr="00150950">
        <w:rPr>
          <w:sz w:val="28"/>
          <w:szCs w:val="28"/>
        </w:rPr>
        <w:t>Выявление, обобщение и распространение лучшего опыта работы педагогов учреждения; организация обменом опыта работы профильных метод</w:t>
      </w:r>
      <w:r w:rsidR="00D040F3">
        <w:rPr>
          <w:sz w:val="28"/>
          <w:szCs w:val="28"/>
        </w:rPr>
        <w:t xml:space="preserve">ических </w:t>
      </w:r>
      <w:r w:rsidRPr="00150950">
        <w:rPr>
          <w:sz w:val="28"/>
          <w:szCs w:val="28"/>
        </w:rPr>
        <w:t>объединений педагогов.</w:t>
      </w:r>
    </w:p>
    <w:p w:rsidR="00150950" w:rsidRPr="00150950" w:rsidRDefault="00150950" w:rsidP="003F494D">
      <w:pPr>
        <w:pStyle w:val="af"/>
        <w:numPr>
          <w:ilvl w:val="0"/>
          <w:numId w:val="52"/>
        </w:numPr>
        <w:tabs>
          <w:tab w:val="left" w:pos="0"/>
          <w:tab w:val="left" w:pos="284"/>
        </w:tabs>
        <w:ind w:left="-567" w:firstLine="0"/>
        <w:jc w:val="both"/>
        <w:rPr>
          <w:sz w:val="28"/>
          <w:szCs w:val="28"/>
        </w:rPr>
      </w:pPr>
      <w:r w:rsidRPr="00150950">
        <w:rPr>
          <w:sz w:val="28"/>
          <w:szCs w:val="28"/>
        </w:rPr>
        <w:t>Создание банка данных о видах, формах и методах дополнительного образования; изучение новых педагогических технологий в дополнительном образовании и разработка рекомендаций по возможности их использования в работе объединений учреждения с учетом их специфики и реальных возможностей.</w:t>
      </w:r>
    </w:p>
    <w:p w:rsidR="00150950" w:rsidRPr="00150950" w:rsidRDefault="00150950" w:rsidP="003F494D">
      <w:pPr>
        <w:pStyle w:val="af"/>
        <w:numPr>
          <w:ilvl w:val="0"/>
          <w:numId w:val="52"/>
        </w:numPr>
        <w:tabs>
          <w:tab w:val="left" w:pos="0"/>
          <w:tab w:val="left" w:pos="284"/>
        </w:tabs>
        <w:ind w:left="-567" w:firstLine="0"/>
        <w:jc w:val="both"/>
        <w:rPr>
          <w:sz w:val="28"/>
          <w:szCs w:val="28"/>
        </w:rPr>
      </w:pPr>
      <w:r w:rsidRPr="00150950">
        <w:rPr>
          <w:sz w:val="28"/>
          <w:szCs w:val="28"/>
        </w:rPr>
        <w:t>Разработка единых требований к программно-методическому обеспечению деятельности объединений на уровне учреждения; развитие программно-методической базы учреждения.</w:t>
      </w:r>
    </w:p>
    <w:p w:rsidR="00150950" w:rsidRPr="00150950" w:rsidRDefault="00150950" w:rsidP="003F494D">
      <w:pPr>
        <w:pStyle w:val="af"/>
        <w:numPr>
          <w:ilvl w:val="0"/>
          <w:numId w:val="52"/>
        </w:numPr>
        <w:tabs>
          <w:tab w:val="left" w:pos="0"/>
          <w:tab w:val="left" w:pos="284"/>
        </w:tabs>
        <w:ind w:left="-567" w:firstLine="0"/>
        <w:jc w:val="both"/>
        <w:rPr>
          <w:sz w:val="28"/>
          <w:szCs w:val="28"/>
        </w:rPr>
      </w:pPr>
      <w:r w:rsidRPr="00150950">
        <w:rPr>
          <w:sz w:val="28"/>
          <w:szCs w:val="28"/>
        </w:rPr>
        <w:t>Участие в повышении квалификации педагогов, оказание методической помощи в организации и проведении аттестации педагогических работников.</w:t>
      </w:r>
    </w:p>
    <w:p w:rsidR="00150950" w:rsidRPr="00150950" w:rsidRDefault="00150950" w:rsidP="007242B7">
      <w:pPr>
        <w:tabs>
          <w:tab w:val="left" w:pos="0"/>
        </w:tabs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150950">
        <w:rPr>
          <w:rFonts w:ascii="Times New Roman" w:hAnsi="Times New Roman"/>
          <w:sz w:val="28"/>
          <w:szCs w:val="28"/>
        </w:rPr>
        <w:t xml:space="preserve">Деятельность информационно-методического центра нацелена на реализацию следующих общих </w:t>
      </w:r>
      <w:r w:rsidRPr="00150950">
        <w:rPr>
          <w:rFonts w:ascii="Times New Roman" w:hAnsi="Times New Roman"/>
          <w:i/>
          <w:sz w:val="28"/>
          <w:szCs w:val="28"/>
        </w:rPr>
        <w:t>принципов</w:t>
      </w:r>
      <w:r w:rsidRPr="00150950">
        <w:rPr>
          <w:rFonts w:ascii="Times New Roman" w:hAnsi="Times New Roman"/>
          <w:sz w:val="28"/>
          <w:szCs w:val="28"/>
        </w:rPr>
        <w:t>:</w:t>
      </w:r>
    </w:p>
    <w:p w:rsidR="00150950" w:rsidRDefault="003254A2" w:rsidP="003F494D">
      <w:pPr>
        <w:pStyle w:val="af"/>
        <w:numPr>
          <w:ilvl w:val="0"/>
          <w:numId w:val="53"/>
        </w:numPr>
        <w:tabs>
          <w:tab w:val="left" w:pos="0"/>
        </w:tabs>
        <w:ind w:left="-567" w:firstLine="0"/>
        <w:jc w:val="both"/>
        <w:rPr>
          <w:sz w:val="28"/>
          <w:szCs w:val="28"/>
        </w:rPr>
      </w:pPr>
      <w:r>
        <w:rPr>
          <w:sz w:val="28"/>
          <w:szCs w:val="28"/>
        </w:rPr>
        <w:t>Гуманизации</w:t>
      </w:r>
      <w:r w:rsidR="00150950" w:rsidRPr="00150950">
        <w:rPr>
          <w:sz w:val="28"/>
          <w:szCs w:val="28"/>
        </w:rPr>
        <w:t xml:space="preserve"> организационной и методической работы;</w:t>
      </w:r>
    </w:p>
    <w:p w:rsidR="00150950" w:rsidRDefault="00150950" w:rsidP="003F494D">
      <w:pPr>
        <w:pStyle w:val="af"/>
        <w:numPr>
          <w:ilvl w:val="0"/>
          <w:numId w:val="53"/>
        </w:numPr>
        <w:tabs>
          <w:tab w:val="left" w:pos="0"/>
        </w:tabs>
        <w:ind w:left="-567" w:firstLine="0"/>
        <w:jc w:val="both"/>
        <w:rPr>
          <w:sz w:val="28"/>
          <w:szCs w:val="28"/>
        </w:rPr>
      </w:pPr>
      <w:r w:rsidRPr="00150950">
        <w:rPr>
          <w:sz w:val="28"/>
          <w:szCs w:val="28"/>
        </w:rPr>
        <w:t>Динамичност</w:t>
      </w:r>
      <w:r w:rsidR="003254A2">
        <w:rPr>
          <w:sz w:val="28"/>
          <w:szCs w:val="28"/>
        </w:rPr>
        <w:t>и</w:t>
      </w:r>
      <w:r w:rsidRPr="00150950">
        <w:rPr>
          <w:sz w:val="28"/>
          <w:szCs w:val="28"/>
        </w:rPr>
        <w:t xml:space="preserve"> системы методическо</w:t>
      </w:r>
      <w:r w:rsidR="00D80854">
        <w:rPr>
          <w:sz w:val="28"/>
          <w:szCs w:val="28"/>
        </w:rPr>
        <w:t>й</w:t>
      </w:r>
      <w:r w:rsidRPr="00150950">
        <w:rPr>
          <w:sz w:val="28"/>
          <w:szCs w:val="28"/>
        </w:rPr>
        <w:t xml:space="preserve"> </w:t>
      </w:r>
      <w:r w:rsidR="00D80854">
        <w:rPr>
          <w:sz w:val="28"/>
          <w:szCs w:val="28"/>
        </w:rPr>
        <w:t>деятельности</w:t>
      </w:r>
      <w:r w:rsidRPr="00150950">
        <w:rPr>
          <w:sz w:val="28"/>
          <w:szCs w:val="28"/>
        </w:rPr>
        <w:t>, ее гибкость, мобильность, открытый характер;</w:t>
      </w:r>
    </w:p>
    <w:p w:rsidR="00150950" w:rsidRDefault="00150950" w:rsidP="003F494D">
      <w:pPr>
        <w:pStyle w:val="af"/>
        <w:numPr>
          <w:ilvl w:val="0"/>
          <w:numId w:val="53"/>
        </w:numPr>
        <w:tabs>
          <w:tab w:val="left" w:pos="0"/>
        </w:tabs>
        <w:ind w:left="-567" w:firstLine="0"/>
        <w:jc w:val="both"/>
        <w:rPr>
          <w:sz w:val="28"/>
          <w:szCs w:val="28"/>
        </w:rPr>
      </w:pPr>
      <w:r w:rsidRPr="00150950">
        <w:rPr>
          <w:sz w:val="28"/>
          <w:szCs w:val="28"/>
        </w:rPr>
        <w:t>Творческ</w:t>
      </w:r>
      <w:r w:rsidR="00D80854">
        <w:rPr>
          <w:sz w:val="28"/>
          <w:szCs w:val="28"/>
        </w:rPr>
        <w:t xml:space="preserve">ой </w:t>
      </w:r>
      <w:r w:rsidRPr="00150950">
        <w:rPr>
          <w:sz w:val="28"/>
          <w:szCs w:val="28"/>
        </w:rPr>
        <w:t>свобод</w:t>
      </w:r>
      <w:r w:rsidR="00D80854">
        <w:rPr>
          <w:sz w:val="28"/>
          <w:szCs w:val="28"/>
        </w:rPr>
        <w:t>ы</w:t>
      </w:r>
      <w:r w:rsidRPr="00150950">
        <w:rPr>
          <w:sz w:val="28"/>
          <w:szCs w:val="28"/>
        </w:rPr>
        <w:t xml:space="preserve"> в поиске перспективных методов, средств, форм и приемов педагогической деятельности;</w:t>
      </w:r>
    </w:p>
    <w:p w:rsidR="00150950" w:rsidRDefault="00150950" w:rsidP="003F494D">
      <w:pPr>
        <w:pStyle w:val="af"/>
        <w:numPr>
          <w:ilvl w:val="0"/>
          <w:numId w:val="53"/>
        </w:numPr>
        <w:tabs>
          <w:tab w:val="left" w:pos="0"/>
        </w:tabs>
        <w:ind w:left="-567" w:firstLine="0"/>
        <w:jc w:val="both"/>
        <w:rPr>
          <w:sz w:val="28"/>
          <w:szCs w:val="28"/>
        </w:rPr>
      </w:pPr>
      <w:r w:rsidRPr="00150950">
        <w:rPr>
          <w:sz w:val="28"/>
          <w:szCs w:val="28"/>
        </w:rPr>
        <w:t>Оптимальн</w:t>
      </w:r>
      <w:r w:rsidR="00D80854">
        <w:rPr>
          <w:sz w:val="28"/>
          <w:szCs w:val="28"/>
        </w:rPr>
        <w:t>ого сочетания</w:t>
      </w:r>
      <w:r w:rsidRPr="00150950">
        <w:rPr>
          <w:sz w:val="28"/>
          <w:szCs w:val="28"/>
        </w:rPr>
        <w:t xml:space="preserve"> форм коллективной и индивидуальной методической работы;</w:t>
      </w:r>
    </w:p>
    <w:p w:rsidR="00150950" w:rsidRPr="00150950" w:rsidRDefault="00150950" w:rsidP="003F494D">
      <w:pPr>
        <w:pStyle w:val="af"/>
        <w:numPr>
          <w:ilvl w:val="0"/>
          <w:numId w:val="53"/>
        </w:numPr>
        <w:tabs>
          <w:tab w:val="left" w:pos="0"/>
        </w:tabs>
        <w:ind w:left="-567" w:firstLine="0"/>
        <w:jc w:val="both"/>
        <w:rPr>
          <w:sz w:val="28"/>
          <w:szCs w:val="28"/>
        </w:rPr>
      </w:pPr>
      <w:r w:rsidRPr="00150950">
        <w:rPr>
          <w:sz w:val="28"/>
          <w:szCs w:val="28"/>
        </w:rPr>
        <w:t>Соответстви</w:t>
      </w:r>
      <w:r w:rsidR="00D80854">
        <w:rPr>
          <w:sz w:val="28"/>
          <w:szCs w:val="28"/>
        </w:rPr>
        <w:t>я</w:t>
      </w:r>
      <w:r w:rsidRPr="00150950">
        <w:rPr>
          <w:sz w:val="28"/>
          <w:szCs w:val="28"/>
        </w:rPr>
        <w:t xml:space="preserve"> методической продукции субъективным и объективным потребностям в ней.</w:t>
      </w:r>
    </w:p>
    <w:p w:rsidR="00150950" w:rsidRPr="00150950" w:rsidRDefault="00150950" w:rsidP="007242B7">
      <w:pPr>
        <w:tabs>
          <w:tab w:val="left" w:pos="0"/>
          <w:tab w:val="left" w:pos="284"/>
        </w:tabs>
        <w:spacing w:after="0" w:line="240" w:lineRule="auto"/>
        <w:ind w:left="-567"/>
        <w:jc w:val="both"/>
        <w:rPr>
          <w:rFonts w:ascii="Times New Roman" w:hAnsi="Times New Roman"/>
          <w:i/>
          <w:sz w:val="28"/>
          <w:szCs w:val="28"/>
        </w:rPr>
      </w:pPr>
      <w:r w:rsidRPr="00150950">
        <w:rPr>
          <w:rFonts w:ascii="Times New Roman" w:hAnsi="Times New Roman"/>
          <w:sz w:val="28"/>
          <w:szCs w:val="28"/>
        </w:rPr>
        <w:t>Приведенные выше принципы</w:t>
      </w:r>
      <w:r w:rsidR="00D80854">
        <w:rPr>
          <w:rFonts w:ascii="Times New Roman" w:hAnsi="Times New Roman"/>
          <w:sz w:val="28"/>
          <w:szCs w:val="28"/>
        </w:rPr>
        <w:t xml:space="preserve"> деятельности ИМК реализуются через функции</w:t>
      </w:r>
      <w:r w:rsidRPr="00150950">
        <w:rPr>
          <w:rFonts w:ascii="Times New Roman" w:hAnsi="Times New Roman"/>
          <w:i/>
          <w:sz w:val="28"/>
          <w:szCs w:val="28"/>
        </w:rPr>
        <w:t>:</w:t>
      </w:r>
    </w:p>
    <w:p w:rsidR="00150950" w:rsidRPr="00150950" w:rsidRDefault="00150950" w:rsidP="003F494D">
      <w:pPr>
        <w:pStyle w:val="af"/>
        <w:numPr>
          <w:ilvl w:val="0"/>
          <w:numId w:val="54"/>
        </w:numPr>
        <w:tabs>
          <w:tab w:val="left" w:pos="0"/>
        </w:tabs>
        <w:ind w:left="-567" w:firstLine="0"/>
        <w:jc w:val="both"/>
        <w:rPr>
          <w:sz w:val="28"/>
          <w:szCs w:val="28"/>
        </w:rPr>
      </w:pPr>
      <w:r w:rsidRPr="00D040F3">
        <w:rPr>
          <w:i/>
          <w:sz w:val="28"/>
          <w:szCs w:val="28"/>
        </w:rPr>
        <w:t>Аналитическ</w:t>
      </w:r>
      <w:r w:rsidR="00D80854">
        <w:rPr>
          <w:i/>
          <w:sz w:val="28"/>
          <w:szCs w:val="28"/>
        </w:rPr>
        <w:t>ую</w:t>
      </w:r>
      <w:r w:rsidRPr="00150950">
        <w:rPr>
          <w:sz w:val="28"/>
          <w:szCs w:val="28"/>
        </w:rPr>
        <w:t>: теоретическое осмысление проблем, анализ профессиональной грамотности и творческой активности педагогов, обеспечивающих жизнетворчество в ЦРТДЮ и в социуме; формирование аналитических выводов по инновационным направлениям развития образования.</w:t>
      </w:r>
    </w:p>
    <w:p w:rsidR="00150950" w:rsidRPr="00150950" w:rsidRDefault="00150950" w:rsidP="003F494D">
      <w:pPr>
        <w:pStyle w:val="af"/>
        <w:numPr>
          <w:ilvl w:val="0"/>
          <w:numId w:val="54"/>
        </w:numPr>
        <w:tabs>
          <w:tab w:val="left" w:pos="0"/>
        </w:tabs>
        <w:ind w:left="-567" w:firstLine="0"/>
        <w:jc w:val="both"/>
        <w:rPr>
          <w:sz w:val="28"/>
          <w:szCs w:val="28"/>
        </w:rPr>
      </w:pPr>
      <w:r w:rsidRPr="00D040F3">
        <w:rPr>
          <w:i/>
          <w:sz w:val="28"/>
          <w:szCs w:val="28"/>
        </w:rPr>
        <w:lastRenderedPageBreak/>
        <w:t>Прогностическ</w:t>
      </w:r>
      <w:r w:rsidR="00D80854">
        <w:rPr>
          <w:i/>
          <w:sz w:val="28"/>
          <w:szCs w:val="28"/>
        </w:rPr>
        <w:t>ую</w:t>
      </w:r>
      <w:r w:rsidRPr="00D040F3">
        <w:rPr>
          <w:i/>
          <w:sz w:val="28"/>
          <w:szCs w:val="28"/>
        </w:rPr>
        <w:t>:</w:t>
      </w:r>
      <w:r w:rsidRPr="00150950">
        <w:rPr>
          <w:sz w:val="28"/>
          <w:szCs w:val="28"/>
        </w:rPr>
        <w:t xml:space="preserve"> целеполагание, программирование и прогнозирование образовательно-воспитательного процесса в ЦРТДЮ.</w:t>
      </w:r>
    </w:p>
    <w:p w:rsidR="00150950" w:rsidRPr="00150950" w:rsidRDefault="00150950" w:rsidP="003F494D">
      <w:pPr>
        <w:pStyle w:val="af"/>
        <w:numPr>
          <w:ilvl w:val="0"/>
          <w:numId w:val="54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D040F3">
        <w:rPr>
          <w:i/>
          <w:sz w:val="28"/>
          <w:szCs w:val="28"/>
        </w:rPr>
        <w:t>Организационно-педагогическ</w:t>
      </w:r>
      <w:r w:rsidR="00D80854">
        <w:rPr>
          <w:i/>
          <w:sz w:val="28"/>
          <w:szCs w:val="28"/>
        </w:rPr>
        <w:t>ую</w:t>
      </w:r>
      <w:r w:rsidRPr="00150950">
        <w:rPr>
          <w:sz w:val="28"/>
          <w:szCs w:val="28"/>
        </w:rPr>
        <w:t>: оказание методических услуг педагогам Центра и другим категориям работников в соответствии с уровнем их потребностей, организация индивидуальных, групповых, заочных и других типов консультаций, семинаров, практикумов, мастер-классов, конференций и т.д.; методическая поддержка творческих объединений педагогов.</w:t>
      </w:r>
    </w:p>
    <w:p w:rsidR="00150950" w:rsidRPr="00150950" w:rsidRDefault="00150950" w:rsidP="003F494D">
      <w:pPr>
        <w:pStyle w:val="af"/>
        <w:numPr>
          <w:ilvl w:val="0"/>
          <w:numId w:val="54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D040F3">
        <w:rPr>
          <w:i/>
          <w:sz w:val="28"/>
          <w:szCs w:val="28"/>
        </w:rPr>
        <w:t>Координационн</w:t>
      </w:r>
      <w:r w:rsidR="00D80854">
        <w:rPr>
          <w:i/>
          <w:sz w:val="28"/>
          <w:szCs w:val="28"/>
        </w:rPr>
        <w:t>ую</w:t>
      </w:r>
      <w:r w:rsidRPr="00D040F3">
        <w:rPr>
          <w:i/>
          <w:sz w:val="28"/>
          <w:szCs w:val="28"/>
        </w:rPr>
        <w:t>:</w:t>
      </w:r>
      <w:r w:rsidRPr="00150950">
        <w:rPr>
          <w:sz w:val="28"/>
          <w:szCs w:val="28"/>
        </w:rPr>
        <w:t xml:space="preserve"> осуществление взаимодействия с семьей, школами, общественностью; осуществление методического руководства через совместные совещания, мероприятия, индивидуальную работу, поступление информации, оказание комплексной методической помощи, изучение спроса на совместную деятельность; обеспечение адаптации модели информационно-методического центра к быстро меняющимся социально-экономическим условиям.</w:t>
      </w:r>
    </w:p>
    <w:p w:rsidR="00150950" w:rsidRPr="00150950" w:rsidRDefault="00150950" w:rsidP="003F494D">
      <w:pPr>
        <w:pStyle w:val="af"/>
        <w:numPr>
          <w:ilvl w:val="0"/>
          <w:numId w:val="54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D040F3">
        <w:rPr>
          <w:i/>
          <w:sz w:val="28"/>
          <w:szCs w:val="28"/>
        </w:rPr>
        <w:t>Информационно-пропагандистск</w:t>
      </w:r>
      <w:r w:rsidR="00D80854">
        <w:rPr>
          <w:i/>
          <w:sz w:val="28"/>
          <w:szCs w:val="28"/>
        </w:rPr>
        <w:t>ую</w:t>
      </w:r>
      <w:r w:rsidRPr="00150950">
        <w:rPr>
          <w:sz w:val="28"/>
          <w:szCs w:val="28"/>
        </w:rPr>
        <w:t>: систематизация и ретрансляция методических знаний, изучение и пропаганда лучшего отечественного и зарубежного педагогического опыта, взаимодействие со средствами информации, выпуск рекламно-методической продукции.</w:t>
      </w:r>
    </w:p>
    <w:p w:rsidR="00150950" w:rsidRPr="00150950" w:rsidRDefault="00150950" w:rsidP="003F494D">
      <w:pPr>
        <w:pStyle w:val="af"/>
        <w:numPr>
          <w:ilvl w:val="0"/>
          <w:numId w:val="54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D040F3">
        <w:rPr>
          <w:i/>
          <w:sz w:val="28"/>
          <w:szCs w:val="28"/>
        </w:rPr>
        <w:t>Конструирующ</w:t>
      </w:r>
      <w:r w:rsidR="00D80854">
        <w:rPr>
          <w:i/>
          <w:sz w:val="28"/>
          <w:szCs w:val="28"/>
        </w:rPr>
        <w:t>ую</w:t>
      </w:r>
      <w:r w:rsidRPr="00150950">
        <w:rPr>
          <w:sz w:val="28"/>
          <w:szCs w:val="28"/>
        </w:rPr>
        <w:t>: моделирование, разработка и апробация методических комплексов, методик, дидактических средств и т.п.</w:t>
      </w:r>
    </w:p>
    <w:p w:rsidR="00150950" w:rsidRPr="00150950" w:rsidRDefault="00150950" w:rsidP="003F494D">
      <w:pPr>
        <w:pStyle w:val="af"/>
        <w:numPr>
          <w:ilvl w:val="0"/>
          <w:numId w:val="54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D040F3">
        <w:rPr>
          <w:i/>
          <w:sz w:val="28"/>
          <w:szCs w:val="28"/>
        </w:rPr>
        <w:t>Издательск</w:t>
      </w:r>
      <w:r w:rsidR="00D80854">
        <w:rPr>
          <w:i/>
          <w:sz w:val="28"/>
          <w:szCs w:val="28"/>
        </w:rPr>
        <w:t>ую</w:t>
      </w:r>
      <w:r w:rsidRPr="00D040F3">
        <w:rPr>
          <w:i/>
          <w:sz w:val="28"/>
          <w:szCs w:val="28"/>
        </w:rPr>
        <w:t>:</w:t>
      </w:r>
      <w:r w:rsidRPr="00150950">
        <w:rPr>
          <w:sz w:val="28"/>
          <w:szCs w:val="28"/>
        </w:rPr>
        <w:t xml:space="preserve"> выпуск методических материалов: информационно-пропагандистских описаний, аннотаций, листовок, бюллетеней, рефератов, справочников; организационно-методических, инструктивно-методических писем, методических записок, рекомендаций по инновационным направлениям деятельности, памяток, инструкций; прикладных – сценариев, карточек, каталогов, плакатов, тематических подборов материалов, дидактических игр и т.д.</w:t>
      </w:r>
    </w:p>
    <w:p w:rsidR="00F90008" w:rsidRDefault="00F90008" w:rsidP="00230796">
      <w:pPr>
        <w:pStyle w:val="af"/>
        <w:ind w:left="0"/>
        <w:jc w:val="both"/>
        <w:rPr>
          <w:b/>
          <w:sz w:val="28"/>
          <w:szCs w:val="28"/>
        </w:rPr>
      </w:pPr>
    </w:p>
    <w:p w:rsidR="00371C2F" w:rsidRDefault="00371C2F" w:rsidP="007242B7">
      <w:pPr>
        <w:pStyle w:val="af"/>
        <w:numPr>
          <w:ilvl w:val="1"/>
          <w:numId w:val="1"/>
        </w:numPr>
        <w:ind w:left="-567" w:firstLine="0"/>
        <w:jc w:val="both"/>
        <w:rPr>
          <w:b/>
          <w:sz w:val="28"/>
          <w:szCs w:val="28"/>
        </w:rPr>
      </w:pPr>
      <w:r w:rsidRPr="00150950">
        <w:rPr>
          <w:b/>
          <w:sz w:val="28"/>
          <w:szCs w:val="28"/>
        </w:rPr>
        <w:t>Социально-психологическое сопровождение образовательно-воспитательного процесса</w:t>
      </w:r>
    </w:p>
    <w:p w:rsidR="00E64B39" w:rsidRDefault="00150950" w:rsidP="007242B7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E64B39" w:rsidRPr="00E64B39">
        <w:rPr>
          <w:rFonts w:ascii="Times New Roman" w:hAnsi="Times New Roman"/>
          <w:sz w:val="28"/>
          <w:szCs w:val="28"/>
        </w:rPr>
        <w:t xml:space="preserve">сновная </w:t>
      </w:r>
      <w:r w:rsidR="00E64B39" w:rsidRPr="00D040F3">
        <w:rPr>
          <w:rFonts w:ascii="Times New Roman" w:hAnsi="Times New Roman"/>
          <w:i/>
          <w:sz w:val="28"/>
          <w:szCs w:val="28"/>
        </w:rPr>
        <w:t>цель работы Психологической службы</w:t>
      </w:r>
      <w:r w:rsidR="00E64B39">
        <w:rPr>
          <w:rFonts w:ascii="Times New Roman" w:hAnsi="Times New Roman"/>
          <w:sz w:val="28"/>
          <w:szCs w:val="28"/>
        </w:rPr>
        <w:t xml:space="preserve"> Центра</w:t>
      </w:r>
      <w:r w:rsidR="00E64B39" w:rsidRPr="00E64B39">
        <w:rPr>
          <w:rFonts w:ascii="Times New Roman" w:hAnsi="Times New Roman"/>
          <w:sz w:val="28"/>
          <w:szCs w:val="28"/>
        </w:rPr>
        <w:t xml:space="preserve"> – формирование психологической культуры участников образовательного процесса.</w:t>
      </w:r>
    </w:p>
    <w:p w:rsidR="00E64B39" w:rsidRPr="00E64B39" w:rsidRDefault="003C3027" w:rsidP="0023079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реализации поставленной цели решаются </w:t>
      </w:r>
      <w:r w:rsidR="00E64B39" w:rsidRPr="00E64B39">
        <w:rPr>
          <w:rFonts w:ascii="Times New Roman" w:hAnsi="Times New Roman"/>
          <w:sz w:val="28"/>
          <w:szCs w:val="28"/>
        </w:rPr>
        <w:t xml:space="preserve"> следующие </w:t>
      </w:r>
      <w:r w:rsidR="00E64B39" w:rsidRPr="00D040F3">
        <w:rPr>
          <w:rFonts w:ascii="Times New Roman" w:hAnsi="Times New Roman"/>
          <w:i/>
          <w:sz w:val="28"/>
          <w:szCs w:val="28"/>
        </w:rPr>
        <w:t>задачи:</w:t>
      </w:r>
    </w:p>
    <w:p w:rsidR="00E64B39" w:rsidRPr="003C3027" w:rsidRDefault="003C3027" w:rsidP="003F494D">
      <w:pPr>
        <w:pStyle w:val="af"/>
        <w:numPr>
          <w:ilvl w:val="0"/>
          <w:numId w:val="46"/>
        </w:numPr>
        <w:tabs>
          <w:tab w:val="clear" w:pos="1575"/>
          <w:tab w:val="num" w:pos="-142"/>
          <w:tab w:val="num" w:pos="0"/>
        </w:tabs>
        <w:ind w:left="-567" w:firstLine="0"/>
        <w:jc w:val="both"/>
        <w:rPr>
          <w:sz w:val="28"/>
          <w:szCs w:val="28"/>
        </w:rPr>
      </w:pPr>
      <w:r>
        <w:rPr>
          <w:sz w:val="28"/>
          <w:szCs w:val="28"/>
        </w:rPr>
        <w:t>Расширя</w:t>
      </w:r>
      <w:r w:rsidR="00E64B39" w:rsidRPr="00E64B39">
        <w:rPr>
          <w:sz w:val="28"/>
          <w:szCs w:val="28"/>
        </w:rPr>
        <w:t xml:space="preserve">ть психологические знания </w:t>
      </w:r>
      <w:r w:rsidR="00AA3841">
        <w:rPr>
          <w:sz w:val="28"/>
          <w:szCs w:val="28"/>
        </w:rPr>
        <w:t>обучающихся</w:t>
      </w:r>
      <w:r w:rsidR="00E64B39" w:rsidRPr="00E64B39">
        <w:rPr>
          <w:sz w:val="28"/>
          <w:szCs w:val="28"/>
        </w:rPr>
        <w:t xml:space="preserve"> о внутреннем мире человека и социальном взаимодействии с другими людьми через</w:t>
      </w:r>
      <w:r>
        <w:rPr>
          <w:sz w:val="28"/>
          <w:szCs w:val="28"/>
        </w:rPr>
        <w:t xml:space="preserve"> </w:t>
      </w:r>
      <w:r w:rsidR="00E64B39" w:rsidRPr="003C3027">
        <w:rPr>
          <w:sz w:val="28"/>
          <w:szCs w:val="28"/>
        </w:rPr>
        <w:t>проведение групповых и индивидуальных занятий, тренингов, акций и психологических игр.</w:t>
      </w:r>
    </w:p>
    <w:p w:rsidR="00E64B39" w:rsidRPr="003C3027" w:rsidRDefault="00E64B39" w:rsidP="003F494D">
      <w:pPr>
        <w:pStyle w:val="af"/>
        <w:numPr>
          <w:ilvl w:val="0"/>
          <w:numId w:val="46"/>
        </w:numPr>
        <w:tabs>
          <w:tab w:val="clear" w:pos="1575"/>
          <w:tab w:val="num" w:pos="-142"/>
          <w:tab w:val="num" w:pos="0"/>
        </w:tabs>
        <w:ind w:left="-567" w:firstLine="0"/>
        <w:jc w:val="both"/>
        <w:rPr>
          <w:sz w:val="28"/>
          <w:szCs w:val="28"/>
        </w:rPr>
      </w:pPr>
      <w:r w:rsidRPr="00E64B39">
        <w:rPr>
          <w:sz w:val="28"/>
          <w:szCs w:val="28"/>
        </w:rPr>
        <w:t>Повы</w:t>
      </w:r>
      <w:r w:rsidR="003C3027">
        <w:rPr>
          <w:sz w:val="28"/>
          <w:szCs w:val="28"/>
        </w:rPr>
        <w:t>шать</w:t>
      </w:r>
      <w:r w:rsidRPr="00E64B39">
        <w:rPr>
          <w:sz w:val="28"/>
          <w:szCs w:val="28"/>
        </w:rPr>
        <w:t xml:space="preserve"> уровень информированности </w:t>
      </w:r>
      <w:r w:rsidR="00AA3841">
        <w:rPr>
          <w:sz w:val="28"/>
          <w:szCs w:val="28"/>
        </w:rPr>
        <w:t>обучающихся</w:t>
      </w:r>
      <w:r w:rsidRPr="00E64B39">
        <w:rPr>
          <w:sz w:val="28"/>
          <w:szCs w:val="28"/>
        </w:rPr>
        <w:t xml:space="preserve"> по вопросам профилактики рискованного поведения посредством</w:t>
      </w:r>
      <w:r w:rsidR="003C3027">
        <w:rPr>
          <w:sz w:val="28"/>
          <w:szCs w:val="28"/>
        </w:rPr>
        <w:t xml:space="preserve"> </w:t>
      </w:r>
      <w:r w:rsidRPr="003C3027">
        <w:rPr>
          <w:sz w:val="28"/>
          <w:szCs w:val="28"/>
        </w:rPr>
        <w:t>интерактивных лекций;</w:t>
      </w:r>
      <w:r w:rsidR="003C3027">
        <w:rPr>
          <w:sz w:val="28"/>
          <w:szCs w:val="28"/>
        </w:rPr>
        <w:t xml:space="preserve"> </w:t>
      </w:r>
      <w:r w:rsidRPr="003C3027">
        <w:rPr>
          <w:sz w:val="28"/>
          <w:szCs w:val="28"/>
        </w:rPr>
        <w:t>групповых занятий;</w:t>
      </w:r>
      <w:r w:rsidR="003C3027">
        <w:rPr>
          <w:sz w:val="28"/>
          <w:szCs w:val="28"/>
        </w:rPr>
        <w:t xml:space="preserve"> </w:t>
      </w:r>
      <w:r w:rsidRPr="003C3027">
        <w:rPr>
          <w:sz w:val="28"/>
          <w:szCs w:val="28"/>
        </w:rPr>
        <w:t>индивидуальных консультаций.</w:t>
      </w:r>
    </w:p>
    <w:p w:rsidR="00E64B39" w:rsidRPr="003C3027" w:rsidRDefault="003C3027" w:rsidP="003F494D">
      <w:pPr>
        <w:pStyle w:val="af"/>
        <w:numPr>
          <w:ilvl w:val="0"/>
          <w:numId w:val="46"/>
        </w:numPr>
        <w:tabs>
          <w:tab w:val="clear" w:pos="1575"/>
          <w:tab w:val="num" w:pos="-142"/>
          <w:tab w:val="num" w:pos="0"/>
        </w:tabs>
        <w:ind w:left="-567" w:firstLine="0"/>
        <w:jc w:val="both"/>
        <w:rPr>
          <w:sz w:val="28"/>
          <w:szCs w:val="28"/>
        </w:rPr>
      </w:pPr>
      <w:r>
        <w:rPr>
          <w:sz w:val="28"/>
          <w:szCs w:val="28"/>
        </w:rPr>
        <w:t>Расширя</w:t>
      </w:r>
      <w:r w:rsidR="00E64B39" w:rsidRPr="00E64B39">
        <w:rPr>
          <w:sz w:val="28"/>
          <w:szCs w:val="28"/>
        </w:rPr>
        <w:t>ть психологические знания педагогов по вопросам эффективного межличностного взаимодействия, профилактики профессионального стресса и повышения стрессоустойчивости через</w:t>
      </w:r>
      <w:r>
        <w:rPr>
          <w:sz w:val="28"/>
          <w:szCs w:val="28"/>
        </w:rPr>
        <w:t xml:space="preserve"> </w:t>
      </w:r>
      <w:r w:rsidR="00E64B39" w:rsidRPr="003C3027">
        <w:rPr>
          <w:sz w:val="28"/>
          <w:szCs w:val="28"/>
        </w:rPr>
        <w:t>групповые занятия;</w:t>
      </w:r>
      <w:r>
        <w:rPr>
          <w:sz w:val="28"/>
          <w:szCs w:val="28"/>
        </w:rPr>
        <w:t xml:space="preserve"> </w:t>
      </w:r>
      <w:r w:rsidR="00E64B39" w:rsidRPr="003C3027">
        <w:rPr>
          <w:sz w:val="28"/>
          <w:szCs w:val="28"/>
        </w:rPr>
        <w:t>индивидуальное консультирование;</w:t>
      </w:r>
      <w:r>
        <w:rPr>
          <w:sz w:val="28"/>
          <w:szCs w:val="28"/>
        </w:rPr>
        <w:t xml:space="preserve"> </w:t>
      </w:r>
      <w:r w:rsidR="00E64B39" w:rsidRPr="003C3027">
        <w:rPr>
          <w:sz w:val="28"/>
          <w:szCs w:val="28"/>
        </w:rPr>
        <w:t>выпуск психологических бюллетеней.</w:t>
      </w:r>
    </w:p>
    <w:p w:rsidR="00E64B39" w:rsidRPr="003C3027" w:rsidRDefault="00E64B39" w:rsidP="003F494D">
      <w:pPr>
        <w:pStyle w:val="af"/>
        <w:numPr>
          <w:ilvl w:val="0"/>
          <w:numId w:val="46"/>
        </w:numPr>
        <w:tabs>
          <w:tab w:val="clear" w:pos="1575"/>
          <w:tab w:val="num" w:pos="-142"/>
          <w:tab w:val="num" w:pos="0"/>
        </w:tabs>
        <w:ind w:left="-567" w:firstLine="0"/>
        <w:jc w:val="both"/>
        <w:rPr>
          <w:sz w:val="28"/>
          <w:szCs w:val="28"/>
        </w:rPr>
      </w:pPr>
      <w:r w:rsidRPr="00E64B39">
        <w:rPr>
          <w:sz w:val="28"/>
          <w:szCs w:val="28"/>
        </w:rPr>
        <w:t>Продолж</w:t>
      </w:r>
      <w:r w:rsidR="003C3027">
        <w:rPr>
          <w:sz w:val="28"/>
          <w:szCs w:val="28"/>
        </w:rPr>
        <w:t>а</w:t>
      </w:r>
      <w:r w:rsidRPr="00E64B39">
        <w:rPr>
          <w:sz w:val="28"/>
          <w:szCs w:val="28"/>
        </w:rPr>
        <w:t xml:space="preserve">ть работу по расширению психологических знаний по вопросам детско-родительских отношений, возрастных особенностей детей, обучения и </w:t>
      </w:r>
      <w:r w:rsidRPr="00E64B39">
        <w:rPr>
          <w:sz w:val="28"/>
          <w:szCs w:val="28"/>
        </w:rPr>
        <w:lastRenderedPageBreak/>
        <w:t>развития через</w:t>
      </w:r>
      <w:r w:rsidR="003C3027">
        <w:rPr>
          <w:sz w:val="28"/>
          <w:szCs w:val="28"/>
        </w:rPr>
        <w:t xml:space="preserve"> </w:t>
      </w:r>
      <w:r w:rsidRPr="003C3027">
        <w:rPr>
          <w:sz w:val="28"/>
          <w:szCs w:val="28"/>
        </w:rPr>
        <w:t>тренинги;</w:t>
      </w:r>
      <w:r w:rsidR="003C3027">
        <w:rPr>
          <w:sz w:val="28"/>
          <w:szCs w:val="28"/>
        </w:rPr>
        <w:t xml:space="preserve"> </w:t>
      </w:r>
      <w:r w:rsidRPr="003C3027">
        <w:rPr>
          <w:sz w:val="28"/>
          <w:szCs w:val="28"/>
        </w:rPr>
        <w:t>индивидуальные и групповые консультации;</w:t>
      </w:r>
      <w:r w:rsidR="003C3027">
        <w:rPr>
          <w:sz w:val="28"/>
          <w:szCs w:val="28"/>
        </w:rPr>
        <w:t xml:space="preserve"> </w:t>
      </w:r>
      <w:r w:rsidRPr="003C3027">
        <w:rPr>
          <w:sz w:val="28"/>
          <w:szCs w:val="28"/>
        </w:rPr>
        <w:t>психологические игры совместно с детьми.</w:t>
      </w:r>
    </w:p>
    <w:p w:rsidR="00E64B39" w:rsidRPr="00E64B39" w:rsidRDefault="00E64B39" w:rsidP="003F494D">
      <w:pPr>
        <w:pStyle w:val="af"/>
        <w:numPr>
          <w:ilvl w:val="0"/>
          <w:numId w:val="46"/>
        </w:numPr>
        <w:tabs>
          <w:tab w:val="clear" w:pos="1575"/>
          <w:tab w:val="num" w:pos="-142"/>
          <w:tab w:val="num" w:pos="0"/>
        </w:tabs>
        <w:ind w:left="-567" w:firstLine="0"/>
        <w:jc w:val="both"/>
        <w:rPr>
          <w:sz w:val="28"/>
          <w:szCs w:val="28"/>
        </w:rPr>
      </w:pPr>
      <w:r w:rsidRPr="00E64B39">
        <w:rPr>
          <w:sz w:val="28"/>
          <w:szCs w:val="28"/>
        </w:rPr>
        <w:t>Активизировать работу с административным корпусом через реализацию цикла занятий « Эффективный руководитель».</w:t>
      </w:r>
    </w:p>
    <w:p w:rsidR="00E64B39" w:rsidRPr="003C3027" w:rsidRDefault="00E64B39" w:rsidP="003F494D">
      <w:pPr>
        <w:pStyle w:val="af"/>
        <w:numPr>
          <w:ilvl w:val="0"/>
          <w:numId w:val="46"/>
        </w:numPr>
        <w:tabs>
          <w:tab w:val="clear" w:pos="1575"/>
          <w:tab w:val="num" w:pos="-142"/>
          <w:tab w:val="num" w:pos="0"/>
        </w:tabs>
        <w:ind w:left="-567" w:firstLine="0"/>
        <w:jc w:val="both"/>
        <w:rPr>
          <w:sz w:val="28"/>
          <w:szCs w:val="28"/>
        </w:rPr>
      </w:pPr>
      <w:r w:rsidRPr="00E64B39">
        <w:rPr>
          <w:sz w:val="28"/>
          <w:szCs w:val="28"/>
        </w:rPr>
        <w:t>Продолж</w:t>
      </w:r>
      <w:r w:rsidR="003C3027">
        <w:rPr>
          <w:sz w:val="28"/>
          <w:szCs w:val="28"/>
        </w:rPr>
        <w:t>а</w:t>
      </w:r>
      <w:r w:rsidRPr="00E64B39">
        <w:rPr>
          <w:sz w:val="28"/>
          <w:szCs w:val="28"/>
        </w:rPr>
        <w:t>ть работу по методическому обеспечению кабинета</w:t>
      </w:r>
      <w:r w:rsidR="003C3027">
        <w:rPr>
          <w:sz w:val="28"/>
          <w:szCs w:val="28"/>
        </w:rPr>
        <w:t xml:space="preserve"> </w:t>
      </w:r>
      <w:r w:rsidRPr="003C3027">
        <w:rPr>
          <w:sz w:val="28"/>
          <w:szCs w:val="28"/>
        </w:rPr>
        <w:t>автоматизированной экспресс</w:t>
      </w:r>
      <w:r w:rsidR="003C3027">
        <w:rPr>
          <w:sz w:val="28"/>
          <w:szCs w:val="28"/>
        </w:rPr>
        <w:t xml:space="preserve"> </w:t>
      </w:r>
      <w:r w:rsidRPr="003C3027">
        <w:rPr>
          <w:sz w:val="28"/>
          <w:szCs w:val="28"/>
        </w:rPr>
        <w:t>-</w:t>
      </w:r>
      <w:r w:rsidR="003C3027">
        <w:rPr>
          <w:sz w:val="28"/>
          <w:szCs w:val="28"/>
        </w:rPr>
        <w:t xml:space="preserve"> диагностикой</w:t>
      </w:r>
      <w:r w:rsidRPr="003C3027">
        <w:rPr>
          <w:sz w:val="28"/>
          <w:szCs w:val="28"/>
        </w:rPr>
        <w:t xml:space="preserve"> «Ориентир» по профориентации;</w:t>
      </w:r>
      <w:r w:rsidR="003C3027">
        <w:rPr>
          <w:sz w:val="28"/>
          <w:szCs w:val="28"/>
        </w:rPr>
        <w:t xml:space="preserve"> </w:t>
      </w:r>
      <w:r w:rsidRPr="003C3027">
        <w:rPr>
          <w:sz w:val="28"/>
          <w:szCs w:val="28"/>
        </w:rPr>
        <w:t>оформление</w:t>
      </w:r>
      <w:r w:rsidR="003C3027">
        <w:rPr>
          <w:sz w:val="28"/>
          <w:szCs w:val="28"/>
        </w:rPr>
        <w:t>м</w:t>
      </w:r>
      <w:r w:rsidRPr="003C3027">
        <w:rPr>
          <w:sz w:val="28"/>
          <w:szCs w:val="28"/>
        </w:rPr>
        <w:t xml:space="preserve"> методического комплекса к программе «Сила внутри нас»;</w:t>
      </w:r>
      <w:r w:rsidR="003C3027">
        <w:rPr>
          <w:sz w:val="28"/>
          <w:szCs w:val="28"/>
        </w:rPr>
        <w:t xml:space="preserve"> </w:t>
      </w:r>
      <w:r w:rsidRPr="003C3027">
        <w:rPr>
          <w:sz w:val="28"/>
          <w:szCs w:val="28"/>
        </w:rPr>
        <w:t>выпуск</w:t>
      </w:r>
      <w:r w:rsidR="003C3027">
        <w:rPr>
          <w:sz w:val="28"/>
          <w:szCs w:val="28"/>
        </w:rPr>
        <w:t>ом</w:t>
      </w:r>
      <w:r w:rsidRPr="003C3027">
        <w:rPr>
          <w:sz w:val="28"/>
          <w:szCs w:val="28"/>
        </w:rPr>
        <w:t xml:space="preserve"> методических бюллетеней по материалам городских семинаров-практикумов.</w:t>
      </w:r>
    </w:p>
    <w:p w:rsidR="00371C2F" w:rsidRDefault="00E64B39" w:rsidP="007242B7">
      <w:pPr>
        <w:spacing w:after="0" w:line="240" w:lineRule="auto"/>
        <w:ind w:left="-567" w:firstLine="708"/>
        <w:jc w:val="both"/>
        <w:rPr>
          <w:rFonts w:ascii="Times New Roman" w:hAnsi="Times New Roman"/>
          <w:sz w:val="28"/>
          <w:szCs w:val="28"/>
        </w:rPr>
      </w:pPr>
      <w:r w:rsidRPr="00E64B39">
        <w:rPr>
          <w:rFonts w:ascii="Times New Roman" w:hAnsi="Times New Roman"/>
          <w:sz w:val="28"/>
          <w:szCs w:val="28"/>
        </w:rPr>
        <w:t>Д</w:t>
      </w:r>
      <w:r w:rsidR="00A84C53" w:rsidRPr="00E64B39">
        <w:rPr>
          <w:rFonts w:ascii="Times New Roman" w:hAnsi="Times New Roman"/>
          <w:sz w:val="28"/>
          <w:szCs w:val="28"/>
        </w:rPr>
        <w:t xml:space="preserve">еятельность </w:t>
      </w:r>
      <w:r>
        <w:rPr>
          <w:rFonts w:ascii="Times New Roman" w:hAnsi="Times New Roman"/>
          <w:sz w:val="28"/>
          <w:szCs w:val="28"/>
        </w:rPr>
        <w:t xml:space="preserve">психологической </w:t>
      </w:r>
      <w:r w:rsidR="00A84C53" w:rsidRPr="00E64B39">
        <w:rPr>
          <w:rFonts w:ascii="Times New Roman" w:hAnsi="Times New Roman"/>
          <w:sz w:val="28"/>
          <w:szCs w:val="28"/>
        </w:rPr>
        <w:t>с</w:t>
      </w:r>
      <w:r w:rsidR="00371C2F" w:rsidRPr="00E64B39">
        <w:rPr>
          <w:rFonts w:ascii="Times New Roman" w:hAnsi="Times New Roman"/>
          <w:sz w:val="28"/>
          <w:szCs w:val="28"/>
        </w:rPr>
        <w:t>лужбы осуществляется во взаимодействии с администрацией, педагогами и другими работниками образовательных учреждений</w:t>
      </w:r>
      <w:r w:rsidR="003C3027">
        <w:rPr>
          <w:rFonts w:ascii="Times New Roman" w:hAnsi="Times New Roman"/>
          <w:sz w:val="28"/>
          <w:szCs w:val="28"/>
        </w:rPr>
        <w:t xml:space="preserve"> района и города, </w:t>
      </w:r>
      <w:r w:rsidR="00371C2F" w:rsidRPr="00E64B39">
        <w:rPr>
          <w:rFonts w:ascii="Times New Roman" w:hAnsi="Times New Roman"/>
          <w:sz w:val="28"/>
          <w:szCs w:val="28"/>
        </w:rPr>
        <w:t> представителями всех субъектов, связанных с обеспечением развития, воспитания, образования, социализации и здоровья несовершеннолетних</w:t>
      </w:r>
      <w:r w:rsidR="00A503BC">
        <w:rPr>
          <w:rFonts w:ascii="Times New Roman" w:hAnsi="Times New Roman"/>
          <w:sz w:val="28"/>
          <w:szCs w:val="28"/>
        </w:rPr>
        <w:t xml:space="preserve">, </w:t>
      </w:r>
      <w:r w:rsidR="00371C2F" w:rsidRPr="00FD29F3">
        <w:rPr>
          <w:rFonts w:ascii="Times New Roman" w:hAnsi="Times New Roman"/>
          <w:sz w:val="28"/>
          <w:szCs w:val="28"/>
        </w:rPr>
        <w:t xml:space="preserve">в тесном контакте с родителями (законными представителями) детей, обучающихся и воспитывающихся в соответствующем образовательном учреждении. </w:t>
      </w:r>
    </w:p>
    <w:p w:rsidR="00FD29F3" w:rsidRDefault="00FD29F3" w:rsidP="007242B7">
      <w:pPr>
        <w:spacing w:after="0" w:line="240" w:lineRule="auto"/>
        <w:ind w:left="-567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Психологическая с</w:t>
      </w:r>
      <w:r w:rsidRPr="00E64B39">
        <w:rPr>
          <w:rFonts w:ascii="Times New Roman" w:hAnsi="Times New Roman"/>
          <w:sz w:val="28"/>
          <w:szCs w:val="28"/>
        </w:rPr>
        <w:t>лужб</w:t>
      </w:r>
      <w:r>
        <w:rPr>
          <w:rFonts w:ascii="Times New Roman" w:hAnsi="Times New Roman"/>
          <w:sz w:val="28"/>
          <w:szCs w:val="28"/>
        </w:rPr>
        <w:t>а</w:t>
      </w:r>
      <w:r w:rsidRPr="00E64B39">
        <w:rPr>
          <w:rFonts w:ascii="Times New Roman" w:hAnsi="Times New Roman"/>
          <w:sz w:val="28"/>
          <w:szCs w:val="28"/>
        </w:rPr>
        <w:t xml:space="preserve"> осуществля</w:t>
      </w:r>
      <w:r>
        <w:rPr>
          <w:rFonts w:ascii="Times New Roman" w:hAnsi="Times New Roman"/>
          <w:sz w:val="28"/>
          <w:szCs w:val="28"/>
        </w:rPr>
        <w:t>ет</w:t>
      </w:r>
      <w:r w:rsidRPr="00E64B39">
        <w:rPr>
          <w:rFonts w:ascii="Times New Roman" w:hAnsi="Times New Roman"/>
          <w:sz w:val="28"/>
          <w:szCs w:val="28"/>
        </w:rPr>
        <w:t xml:space="preserve"> деятельность по следующим направлениям</w:t>
      </w:r>
      <w:r w:rsidR="00A503BC">
        <w:rPr>
          <w:rFonts w:ascii="Times New Roman" w:hAnsi="Times New Roman"/>
          <w:sz w:val="28"/>
          <w:szCs w:val="28"/>
        </w:rPr>
        <w:t xml:space="preserve"> деятельности</w:t>
      </w:r>
      <w:r w:rsidRPr="00E64B39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диагно</w:t>
      </w:r>
      <w:r w:rsidR="00A503BC">
        <w:rPr>
          <w:rFonts w:ascii="Times New Roman" w:hAnsi="Times New Roman"/>
          <w:sz w:val="28"/>
          <w:szCs w:val="28"/>
        </w:rPr>
        <w:t>стической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64B39">
        <w:rPr>
          <w:rFonts w:ascii="Times New Roman" w:hAnsi="Times New Roman"/>
          <w:sz w:val="28"/>
          <w:szCs w:val="28"/>
        </w:rPr>
        <w:t>консуль</w:t>
      </w:r>
      <w:r w:rsidR="00A503BC">
        <w:rPr>
          <w:rFonts w:ascii="Times New Roman" w:hAnsi="Times New Roman"/>
          <w:sz w:val="28"/>
          <w:szCs w:val="28"/>
        </w:rPr>
        <w:t>тативной</w:t>
      </w:r>
      <w:r w:rsidRPr="00E64B39">
        <w:rPr>
          <w:rFonts w:ascii="Times New Roman" w:hAnsi="Times New Roman"/>
          <w:sz w:val="28"/>
          <w:szCs w:val="28"/>
        </w:rPr>
        <w:t>, профилакти</w:t>
      </w:r>
      <w:r w:rsidR="00A503BC">
        <w:rPr>
          <w:rFonts w:ascii="Times New Roman" w:hAnsi="Times New Roman"/>
          <w:sz w:val="28"/>
          <w:szCs w:val="28"/>
        </w:rPr>
        <w:t>ческой</w:t>
      </w:r>
      <w:r w:rsidRPr="00E64B39">
        <w:rPr>
          <w:rFonts w:ascii="Times New Roman" w:hAnsi="Times New Roman"/>
          <w:sz w:val="28"/>
          <w:szCs w:val="28"/>
        </w:rPr>
        <w:t>, коррекционно-развивающ</w:t>
      </w:r>
      <w:r w:rsidR="00A503BC">
        <w:rPr>
          <w:rFonts w:ascii="Times New Roman" w:hAnsi="Times New Roman"/>
          <w:sz w:val="28"/>
          <w:szCs w:val="28"/>
        </w:rPr>
        <w:t>ей</w:t>
      </w:r>
      <w:r w:rsidRPr="00E64B39">
        <w:rPr>
          <w:rFonts w:ascii="Times New Roman" w:hAnsi="Times New Roman"/>
          <w:sz w:val="28"/>
          <w:szCs w:val="28"/>
        </w:rPr>
        <w:t xml:space="preserve"> и просве</w:t>
      </w:r>
      <w:r w:rsidR="00A503BC">
        <w:rPr>
          <w:rFonts w:ascii="Times New Roman" w:hAnsi="Times New Roman"/>
          <w:sz w:val="28"/>
          <w:szCs w:val="28"/>
        </w:rPr>
        <w:t>тительской</w:t>
      </w:r>
      <w:r w:rsidRPr="00E64B39">
        <w:rPr>
          <w:rFonts w:ascii="Times New Roman" w:hAnsi="Times New Roman"/>
          <w:sz w:val="28"/>
          <w:szCs w:val="28"/>
        </w:rPr>
        <w:t>.</w:t>
      </w:r>
    </w:p>
    <w:p w:rsidR="00FD29F3" w:rsidRPr="00FD29F3" w:rsidRDefault="00FD29F3" w:rsidP="0023079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Диагностическая деятельность.</w:t>
      </w:r>
    </w:p>
    <w:p w:rsidR="00FD29F3" w:rsidRPr="00FD29F3" w:rsidRDefault="00FD29F3" w:rsidP="007242B7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FD29F3">
        <w:rPr>
          <w:rFonts w:ascii="Times New Roman" w:hAnsi="Times New Roman"/>
          <w:sz w:val="28"/>
          <w:szCs w:val="28"/>
        </w:rPr>
        <w:t xml:space="preserve">Диагностическая деятельность </w:t>
      </w:r>
      <w:r w:rsidR="00A503BC">
        <w:rPr>
          <w:rFonts w:ascii="Times New Roman" w:hAnsi="Times New Roman"/>
          <w:sz w:val="28"/>
          <w:szCs w:val="28"/>
        </w:rPr>
        <w:t>осуществляется</w:t>
      </w:r>
      <w:r w:rsidRPr="00FD29F3">
        <w:rPr>
          <w:rFonts w:ascii="Times New Roman" w:hAnsi="Times New Roman"/>
          <w:sz w:val="28"/>
          <w:szCs w:val="28"/>
        </w:rPr>
        <w:t xml:space="preserve"> по следующим направлениям:</w:t>
      </w:r>
    </w:p>
    <w:p w:rsidR="00FD29F3" w:rsidRDefault="00FD29F3" w:rsidP="003F494D">
      <w:pPr>
        <w:pStyle w:val="af"/>
        <w:numPr>
          <w:ilvl w:val="0"/>
          <w:numId w:val="48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FD29F3">
        <w:rPr>
          <w:sz w:val="28"/>
          <w:szCs w:val="28"/>
        </w:rPr>
        <w:t xml:space="preserve">диагностика дошкольной зрелости </w:t>
      </w:r>
      <w:r w:rsidR="00826326">
        <w:rPr>
          <w:sz w:val="28"/>
          <w:szCs w:val="28"/>
        </w:rPr>
        <w:t>обучающихся</w:t>
      </w:r>
      <w:r w:rsidRPr="00FD29F3">
        <w:rPr>
          <w:sz w:val="28"/>
          <w:szCs w:val="28"/>
        </w:rPr>
        <w:t xml:space="preserve"> ЦРР;</w:t>
      </w:r>
    </w:p>
    <w:p w:rsidR="00FD29F3" w:rsidRDefault="00FD29F3" w:rsidP="003F494D">
      <w:pPr>
        <w:pStyle w:val="af"/>
        <w:numPr>
          <w:ilvl w:val="0"/>
          <w:numId w:val="48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FD29F3">
        <w:rPr>
          <w:sz w:val="28"/>
          <w:szCs w:val="28"/>
        </w:rPr>
        <w:t>диагностика готовности к обучению в школе;</w:t>
      </w:r>
    </w:p>
    <w:p w:rsidR="00FD29F3" w:rsidRDefault="00FD29F3" w:rsidP="003F494D">
      <w:pPr>
        <w:pStyle w:val="af"/>
        <w:numPr>
          <w:ilvl w:val="0"/>
          <w:numId w:val="48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FD29F3">
        <w:rPr>
          <w:sz w:val="28"/>
          <w:szCs w:val="28"/>
        </w:rPr>
        <w:t>диагностика психологической культуры участников образовательного процесса;</w:t>
      </w:r>
    </w:p>
    <w:p w:rsidR="00FD29F3" w:rsidRDefault="00FD29F3" w:rsidP="003F494D">
      <w:pPr>
        <w:pStyle w:val="af"/>
        <w:numPr>
          <w:ilvl w:val="0"/>
          <w:numId w:val="48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FD29F3">
        <w:rPr>
          <w:sz w:val="28"/>
          <w:szCs w:val="28"/>
        </w:rPr>
        <w:t xml:space="preserve">диагностика мотиваций достижений и способностей </w:t>
      </w:r>
      <w:r w:rsidR="00826326">
        <w:rPr>
          <w:sz w:val="28"/>
          <w:szCs w:val="28"/>
        </w:rPr>
        <w:t>обучающихся</w:t>
      </w:r>
      <w:r w:rsidRPr="00FD29F3">
        <w:rPr>
          <w:sz w:val="28"/>
          <w:szCs w:val="28"/>
        </w:rPr>
        <w:t>;</w:t>
      </w:r>
    </w:p>
    <w:p w:rsidR="00FD29F3" w:rsidRPr="00FD29F3" w:rsidRDefault="00FD29F3" w:rsidP="003F494D">
      <w:pPr>
        <w:pStyle w:val="af"/>
        <w:numPr>
          <w:ilvl w:val="0"/>
          <w:numId w:val="48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FD29F3">
        <w:rPr>
          <w:sz w:val="28"/>
          <w:szCs w:val="28"/>
        </w:rPr>
        <w:t>диагностика психологического климата, удовлетворенности работой.</w:t>
      </w:r>
    </w:p>
    <w:p w:rsidR="00FD29F3" w:rsidRPr="00FD29F3" w:rsidRDefault="00FD29F3" w:rsidP="0023079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Консультативная деятельность.</w:t>
      </w:r>
    </w:p>
    <w:p w:rsidR="00A503BC" w:rsidRPr="00FD29F3" w:rsidRDefault="00A503BC" w:rsidP="007242B7">
      <w:pPr>
        <w:spacing w:after="0" w:line="240" w:lineRule="auto"/>
        <w:ind w:left="-567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Реализуется инновационный </w:t>
      </w:r>
      <w:r w:rsidRPr="00FD29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метод консультации - </w:t>
      </w:r>
      <w:r w:rsidRPr="00FD29F3">
        <w:rPr>
          <w:rFonts w:ascii="Times New Roman" w:hAnsi="Times New Roman"/>
          <w:sz w:val="28"/>
          <w:szCs w:val="28"/>
        </w:rPr>
        <w:t>коучинг по теме «25 час или эффективный тайм-менеджмент».</w:t>
      </w:r>
    </w:p>
    <w:p w:rsidR="00FD29F3" w:rsidRPr="00FD29F3" w:rsidRDefault="00A503BC" w:rsidP="007242B7">
      <w:pPr>
        <w:spacing w:after="0" w:line="240" w:lineRule="auto"/>
        <w:ind w:left="-567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</w:t>
      </w:r>
      <w:r w:rsidRPr="00FD29F3">
        <w:rPr>
          <w:rFonts w:ascii="Times New Roman" w:hAnsi="Times New Roman"/>
          <w:sz w:val="28"/>
          <w:szCs w:val="28"/>
        </w:rPr>
        <w:t>проблем</w:t>
      </w:r>
      <w:r>
        <w:rPr>
          <w:rFonts w:ascii="Times New Roman" w:hAnsi="Times New Roman"/>
          <w:sz w:val="28"/>
          <w:szCs w:val="28"/>
        </w:rPr>
        <w:t>ы о</w:t>
      </w:r>
      <w:r w:rsidR="00FD29F3" w:rsidRPr="00FD29F3">
        <w:rPr>
          <w:rFonts w:ascii="Times New Roman" w:hAnsi="Times New Roman"/>
          <w:sz w:val="28"/>
          <w:szCs w:val="28"/>
        </w:rPr>
        <w:t>бращения родителей к психологу связаны с такими, как детско-родительские отношения, обучение ребенка в школе, дисциплина, профориентация, семейные взаимоотношения, агрессивное поведение и др.</w:t>
      </w:r>
    </w:p>
    <w:p w:rsidR="00A503BC" w:rsidRDefault="00FD29F3" w:rsidP="007242B7">
      <w:pPr>
        <w:spacing w:after="0" w:line="240" w:lineRule="auto"/>
        <w:ind w:left="-567" w:firstLine="708"/>
        <w:jc w:val="both"/>
        <w:rPr>
          <w:rFonts w:ascii="Times New Roman" w:hAnsi="Times New Roman"/>
          <w:sz w:val="28"/>
          <w:szCs w:val="28"/>
        </w:rPr>
      </w:pPr>
      <w:r w:rsidRPr="00FD29F3">
        <w:rPr>
          <w:rFonts w:ascii="Times New Roman" w:hAnsi="Times New Roman"/>
          <w:sz w:val="28"/>
          <w:szCs w:val="28"/>
        </w:rPr>
        <w:t>Групповые консультации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A503BC" w:rsidRPr="00FD29F3">
        <w:rPr>
          <w:rFonts w:ascii="Times New Roman" w:hAnsi="Times New Roman"/>
          <w:sz w:val="28"/>
          <w:szCs w:val="28"/>
        </w:rPr>
        <w:t>провод</w:t>
      </w:r>
      <w:r w:rsidR="00A503BC">
        <w:rPr>
          <w:rFonts w:ascii="Times New Roman" w:hAnsi="Times New Roman"/>
          <w:sz w:val="28"/>
          <w:szCs w:val="28"/>
        </w:rPr>
        <w:t>ятся</w:t>
      </w:r>
      <w:r w:rsidR="00A503BC" w:rsidRPr="00FD29F3">
        <w:rPr>
          <w:rFonts w:ascii="Times New Roman" w:hAnsi="Times New Roman"/>
          <w:sz w:val="28"/>
          <w:szCs w:val="28"/>
        </w:rPr>
        <w:t xml:space="preserve"> по темам</w:t>
      </w:r>
      <w:r w:rsidR="00A503BC">
        <w:rPr>
          <w:rFonts w:ascii="Times New Roman" w:hAnsi="Times New Roman"/>
          <w:sz w:val="28"/>
          <w:szCs w:val="28"/>
        </w:rPr>
        <w:t>:</w:t>
      </w:r>
    </w:p>
    <w:p w:rsidR="00A503BC" w:rsidRDefault="00FD29F3" w:rsidP="003F494D">
      <w:pPr>
        <w:pStyle w:val="af"/>
        <w:numPr>
          <w:ilvl w:val="0"/>
          <w:numId w:val="71"/>
        </w:numPr>
        <w:ind w:left="-567" w:hanging="11"/>
        <w:jc w:val="both"/>
        <w:rPr>
          <w:sz w:val="28"/>
          <w:szCs w:val="28"/>
        </w:rPr>
      </w:pPr>
      <w:r w:rsidRPr="00A503BC">
        <w:rPr>
          <w:sz w:val="28"/>
          <w:szCs w:val="28"/>
        </w:rPr>
        <w:t xml:space="preserve">для родителей </w:t>
      </w:r>
      <w:r w:rsidR="00A503BC">
        <w:rPr>
          <w:sz w:val="28"/>
          <w:szCs w:val="28"/>
        </w:rPr>
        <w:t xml:space="preserve"> - </w:t>
      </w:r>
      <w:r w:rsidRPr="00A503BC">
        <w:rPr>
          <w:sz w:val="28"/>
          <w:szCs w:val="28"/>
        </w:rPr>
        <w:t>«Неконгруэнтность родительского поведения или типичные ошибки воспитания детей», «Как помочь ребенку с выбором профессии», «Первый раз в первый класс»</w:t>
      </w:r>
      <w:r w:rsidR="00A503BC">
        <w:rPr>
          <w:sz w:val="28"/>
          <w:szCs w:val="28"/>
        </w:rPr>
        <w:t>;</w:t>
      </w:r>
    </w:p>
    <w:p w:rsidR="00A503BC" w:rsidRDefault="00A503BC" w:rsidP="003F494D">
      <w:pPr>
        <w:pStyle w:val="af"/>
        <w:numPr>
          <w:ilvl w:val="0"/>
          <w:numId w:val="71"/>
        </w:numPr>
        <w:ind w:left="-567" w:hanging="11"/>
        <w:jc w:val="both"/>
        <w:rPr>
          <w:sz w:val="28"/>
          <w:szCs w:val="28"/>
        </w:rPr>
      </w:pPr>
      <w:r w:rsidRPr="00A503BC">
        <w:rPr>
          <w:sz w:val="28"/>
          <w:szCs w:val="28"/>
        </w:rPr>
        <w:t>д</w:t>
      </w:r>
      <w:r w:rsidR="00FD29F3" w:rsidRPr="00A503BC">
        <w:rPr>
          <w:sz w:val="28"/>
          <w:szCs w:val="28"/>
        </w:rPr>
        <w:t>ля п</w:t>
      </w:r>
      <w:r>
        <w:rPr>
          <w:sz w:val="28"/>
          <w:szCs w:val="28"/>
        </w:rPr>
        <w:t>одростков – «Как сказать «нет»;</w:t>
      </w:r>
    </w:p>
    <w:p w:rsidR="00FD29F3" w:rsidRPr="00A503BC" w:rsidRDefault="00A503BC" w:rsidP="003F494D">
      <w:pPr>
        <w:pStyle w:val="af"/>
        <w:numPr>
          <w:ilvl w:val="0"/>
          <w:numId w:val="71"/>
        </w:numPr>
        <w:ind w:left="-567" w:hanging="11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FD29F3" w:rsidRPr="00A503BC">
        <w:rPr>
          <w:sz w:val="28"/>
          <w:szCs w:val="28"/>
        </w:rPr>
        <w:t>ля педагогов Центра по проблемам аттестации,</w:t>
      </w:r>
      <w:r>
        <w:rPr>
          <w:sz w:val="28"/>
          <w:szCs w:val="28"/>
        </w:rPr>
        <w:t xml:space="preserve"> учету</w:t>
      </w:r>
      <w:r w:rsidR="00FD29F3" w:rsidRPr="00A503BC">
        <w:rPr>
          <w:sz w:val="28"/>
          <w:szCs w:val="28"/>
        </w:rPr>
        <w:t xml:space="preserve"> возрастных</w:t>
      </w:r>
      <w:r>
        <w:rPr>
          <w:sz w:val="28"/>
          <w:szCs w:val="28"/>
        </w:rPr>
        <w:t xml:space="preserve"> и индивидуальных </w:t>
      </w:r>
      <w:r w:rsidR="00FD29F3" w:rsidRPr="00A503BC">
        <w:rPr>
          <w:sz w:val="28"/>
          <w:szCs w:val="28"/>
        </w:rPr>
        <w:t>особенностей детей и подростков.</w:t>
      </w:r>
    </w:p>
    <w:p w:rsidR="00FD29F3" w:rsidRDefault="00FD29F3" w:rsidP="00230796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FD29F3">
        <w:rPr>
          <w:rFonts w:ascii="Times New Roman" w:hAnsi="Times New Roman"/>
          <w:b/>
          <w:i/>
          <w:sz w:val="28"/>
          <w:szCs w:val="28"/>
        </w:rPr>
        <w:t>Развивающая и коррекционная деятельность</w:t>
      </w:r>
      <w:r>
        <w:rPr>
          <w:rFonts w:ascii="Times New Roman" w:hAnsi="Times New Roman"/>
          <w:b/>
          <w:i/>
          <w:sz w:val="28"/>
          <w:szCs w:val="28"/>
        </w:rPr>
        <w:t>.</w:t>
      </w:r>
    </w:p>
    <w:p w:rsidR="00F61E6D" w:rsidRDefault="00FD29F3" w:rsidP="007242B7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D29F3">
        <w:rPr>
          <w:rFonts w:ascii="Times New Roman" w:hAnsi="Times New Roman"/>
          <w:sz w:val="28"/>
          <w:szCs w:val="28"/>
        </w:rPr>
        <w:t xml:space="preserve">Основными формами коррекционно-развивающей работы с участниками образовательного процесса </w:t>
      </w:r>
      <w:r w:rsidR="00F61E6D">
        <w:rPr>
          <w:rFonts w:ascii="Times New Roman" w:hAnsi="Times New Roman"/>
          <w:sz w:val="28"/>
          <w:szCs w:val="28"/>
        </w:rPr>
        <w:t>являются</w:t>
      </w:r>
      <w:r w:rsidRPr="00FD29F3">
        <w:rPr>
          <w:rFonts w:ascii="Times New Roman" w:hAnsi="Times New Roman"/>
          <w:sz w:val="28"/>
          <w:szCs w:val="28"/>
        </w:rPr>
        <w:t xml:space="preserve"> групповые и индивидуальные занятия. </w:t>
      </w:r>
    </w:p>
    <w:p w:rsidR="003A63AC" w:rsidRDefault="003A63AC" w:rsidP="007242B7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61E6D">
        <w:rPr>
          <w:rFonts w:ascii="Times New Roman" w:hAnsi="Times New Roman"/>
          <w:sz w:val="28"/>
          <w:szCs w:val="28"/>
        </w:rPr>
        <w:lastRenderedPageBreak/>
        <w:t>Групповые занятия с дошкольниками ве</w:t>
      </w:r>
      <w:r>
        <w:rPr>
          <w:rFonts w:ascii="Times New Roman" w:hAnsi="Times New Roman"/>
          <w:sz w:val="28"/>
          <w:szCs w:val="28"/>
        </w:rPr>
        <w:t>дутся</w:t>
      </w:r>
      <w:r w:rsidRPr="00F61E6D">
        <w:rPr>
          <w:rFonts w:ascii="Times New Roman" w:hAnsi="Times New Roman"/>
          <w:sz w:val="28"/>
          <w:szCs w:val="28"/>
        </w:rPr>
        <w:t xml:space="preserve"> по программам «Логика для дошкольников», «Развитие творческого мышления». По окончании данных курсов каждый </w:t>
      </w:r>
      <w:r w:rsidR="00826326">
        <w:rPr>
          <w:rFonts w:ascii="Times New Roman" w:hAnsi="Times New Roman"/>
          <w:sz w:val="28"/>
          <w:szCs w:val="28"/>
        </w:rPr>
        <w:t xml:space="preserve">обучающийся </w:t>
      </w:r>
      <w:r w:rsidRPr="00F61E6D">
        <w:rPr>
          <w:rFonts w:ascii="Times New Roman" w:hAnsi="Times New Roman"/>
          <w:sz w:val="28"/>
          <w:szCs w:val="28"/>
        </w:rPr>
        <w:t>получ</w:t>
      </w:r>
      <w:r>
        <w:rPr>
          <w:rFonts w:ascii="Times New Roman" w:hAnsi="Times New Roman"/>
          <w:sz w:val="28"/>
          <w:szCs w:val="28"/>
        </w:rPr>
        <w:t>ает</w:t>
      </w:r>
      <w:r w:rsidRPr="00F61E6D">
        <w:rPr>
          <w:rFonts w:ascii="Times New Roman" w:hAnsi="Times New Roman"/>
          <w:sz w:val="28"/>
          <w:szCs w:val="28"/>
        </w:rPr>
        <w:t xml:space="preserve"> альбом, составленный из выполненных им творческих заданий за весь учебный год. </w:t>
      </w:r>
    </w:p>
    <w:p w:rsidR="00F61E6D" w:rsidRPr="00F61E6D" w:rsidRDefault="00F61E6D" w:rsidP="007242B7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F61E6D">
        <w:rPr>
          <w:rFonts w:ascii="Times New Roman" w:hAnsi="Times New Roman"/>
          <w:sz w:val="28"/>
          <w:szCs w:val="28"/>
        </w:rPr>
        <w:t xml:space="preserve">онтингент посещающих </w:t>
      </w:r>
      <w:r w:rsidR="00A503BC">
        <w:rPr>
          <w:rFonts w:ascii="Times New Roman" w:hAnsi="Times New Roman"/>
          <w:sz w:val="28"/>
          <w:szCs w:val="28"/>
        </w:rPr>
        <w:t xml:space="preserve"> индивидуальные </w:t>
      </w:r>
      <w:r w:rsidRPr="00F61E6D">
        <w:rPr>
          <w:rFonts w:ascii="Times New Roman" w:hAnsi="Times New Roman"/>
          <w:sz w:val="28"/>
          <w:szCs w:val="28"/>
        </w:rPr>
        <w:t xml:space="preserve">занятия по программе «Коррекция чтения» дети 8-12 лет. </w:t>
      </w:r>
      <w:r w:rsidR="00A503BC">
        <w:rPr>
          <w:rFonts w:ascii="Times New Roman" w:hAnsi="Times New Roman"/>
          <w:sz w:val="28"/>
          <w:szCs w:val="28"/>
        </w:rPr>
        <w:t>Целью</w:t>
      </w:r>
      <w:r w:rsidRPr="00F61E6D">
        <w:rPr>
          <w:rFonts w:ascii="Times New Roman" w:hAnsi="Times New Roman"/>
          <w:sz w:val="28"/>
          <w:szCs w:val="28"/>
        </w:rPr>
        <w:t xml:space="preserve"> программы </w:t>
      </w:r>
      <w:r w:rsidR="00A503BC">
        <w:rPr>
          <w:rFonts w:ascii="Times New Roman" w:hAnsi="Times New Roman"/>
          <w:sz w:val="28"/>
          <w:szCs w:val="28"/>
        </w:rPr>
        <w:t>является</w:t>
      </w:r>
      <w:r w:rsidRPr="00F61E6D">
        <w:rPr>
          <w:rFonts w:ascii="Times New Roman" w:hAnsi="Times New Roman"/>
          <w:sz w:val="28"/>
          <w:szCs w:val="28"/>
        </w:rPr>
        <w:t xml:space="preserve"> положительн</w:t>
      </w:r>
      <w:r w:rsidR="00A503BC">
        <w:rPr>
          <w:rFonts w:ascii="Times New Roman" w:hAnsi="Times New Roman"/>
          <w:sz w:val="28"/>
          <w:szCs w:val="28"/>
        </w:rPr>
        <w:t>ая</w:t>
      </w:r>
      <w:r w:rsidRPr="00F61E6D">
        <w:rPr>
          <w:rFonts w:ascii="Times New Roman" w:hAnsi="Times New Roman"/>
          <w:sz w:val="28"/>
          <w:szCs w:val="28"/>
        </w:rPr>
        <w:t xml:space="preserve"> динамик</w:t>
      </w:r>
      <w:r w:rsidR="00A503BC">
        <w:rPr>
          <w:rFonts w:ascii="Times New Roman" w:hAnsi="Times New Roman"/>
          <w:sz w:val="28"/>
          <w:szCs w:val="28"/>
        </w:rPr>
        <w:t xml:space="preserve">а </w:t>
      </w:r>
      <w:r w:rsidRPr="00F61E6D">
        <w:rPr>
          <w:rFonts w:ascii="Times New Roman" w:hAnsi="Times New Roman"/>
          <w:sz w:val="28"/>
          <w:szCs w:val="28"/>
        </w:rPr>
        <w:t xml:space="preserve">качества и скорости чтения </w:t>
      </w:r>
      <w:r w:rsidR="00826326">
        <w:rPr>
          <w:rFonts w:ascii="Times New Roman" w:hAnsi="Times New Roman"/>
          <w:sz w:val="28"/>
          <w:szCs w:val="28"/>
        </w:rPr>
        <w:t>обучающихся</w:t>
      </w:r>
      <w:r w:rsidRPr="00F61E6D">
        <w:rPr>
          <w:rFonts w:ascii="Times New Roman" w:hAnsi="Times New Roman"/>
          <w:sz w:val="28"/>
          <w:szCs w:val="28"/>
        </w:rPr>
        <w:t>.</w:t>
      </w:r>
    </w:p>
    <w:p w:rsidR="003A63AC" w:rsidRPr="00A9480F" w:rsidRDefault="003A63AC" w:rsidP="007242B7">
      <w:pPr>
        <w:spacing w:after="0" w:line="240" w:lineRule="auto"/>
        <w:ind w:left="-567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Проводятся</w:t>
      </w:r>
      <w:r w:rsidRPr="00A9480F">
        <w:rPr>
          <w:rFonts w:ascii="Times New Roman" w:hAnsi="Times New Roman"/>
          <w:sz w:val="28"/>
          <w:szCs w:val="28"/>
        </w:rPr>
        <w:t xml:space="preserve"> психологические акции, в которых участвую</w:t>
      </w:r>
      <w:r>
        <w:rPr>
          <w:rFonts w:ascii="Times New Roman" w:hAnsi="Times New Roman"/>
          <w:sz w:val="28"/>
          <w:szCs w:val="28"/>
        </w:rPr>
        <w:t>т</w:t>
      </w:r>
      <w:r w:rsidRPr="00A9480F">
        <w:rPr>
          <w:rFonts w:ascii="Times New Roman" w:hAnsi="Times New Roman"/>
          <w:sz w:val="28"/>
          <w:szCs w:val="28"/>
        </w:rPr>
        <w:t xml:space="preserve"> дети, родители</w:t>
      </w:r>
      <w:r>
        <w:rPr>
          <w:rFonts w:ascii="Times New Roman" w:hAnsi="Times New Roman"/>
          <w:sz w:val="28"/>
          <w:szCs w:val="28"/>
        </w:rPr>
        <w:t xml:space="preserve"> и педагоги:</w:t>
      </w:r>
      <w:r w:rsidRPr="00A9480F">
        <w:rPr>
          <w:rFonts w:ascii="Times New Roman" w:hAnsi="Times New Roman"/>
          <w:sz w:val="28"/>
          <w:szCs w:val="28"/>
        </w:rPr>
        <w:t xml:space="preserve"> «Подари улыбку миру», «Словарь интере</w:t>
      </w:r>
      <w:r>
        <w:rPr>
          <w:rFonts w:ascii="Times New Roman" w:hAnsi="Times New Roman"/>
          <w:sz w:val="28"/>
          <w:szCs w:val="28"/>
        </w:rPr>
        <w:t>сных слов», «Поздравь педагога»</w:t>
      </w:r>
      <w:r w:rsidRPr="00A9480F">
        <w:rPr>
          <w:rFonts w:ascii="Times New Roman" w:hAnsi="Times New Roman"/>
          <w:sz w:val="28"/>
          <w:szCs w:val="28"/>
        </w:rPr>
        <w:t>, «Психологическая почта. Задай вопрос психологу»</w:t>
      </w:r>
      <w:r>
        <w:rPr>
          <w:rFonts w:ascii="Times New Roman" w:hAnsi="Times New Roman"/>
          <w:sz w:val="28"/>
          <w:szCs w:val="28"/>
        </w:rPr>
        <w:t>.</w:t>
      </w:r>
    </w:p>
    <w:p w:rsidR="00F61E6D" w:rsidRPr="00F61E6D" w:rsidRDefault="003A63AC" w:rsidP="007242B7">
      <w:pPr>
        <w:spacing w:after="0" w:line="240" w:lineRule="auto"/>
        <w:ind w:left="-567" w:firstLine="708"/>
        <w:jc w:val="both"/>
        <w:rPr>
          <w:rFonts w:ascii="Times New Roman" w:hAnsi="Times New Roman"/>
          <w:sz w:val="28"/>
          <w:szCs w:val="28"/>
        </w:rPr>
      </w:pPr>
      <w:r w:rsidRPr="00F61E6D">
        <w:rPr>
          <w:rFonts w:ascii="Times New Roman" w:hAnsi="Times New Roman"/>
          <w:sz w:val="28"/>
          <w:szCs w:val="28"/>
        </w:rPr>
        <w:t xml:space="preserve">Для подростков  и старшеклассников </w:t>
      </w:r>
      <w:r>
        <w:rPr>
          <w:rFonts w:ascii="Times New Roman" w:hAnsi="Times New Roman"/>
          <w:sz w:val="28"/>
          <w:szCs w:val="28"/>
        </w:rPr>
        <w:t xml:space="preserve">проводятся </w:t>
      </w:r>
      <w:r w:rsidRPr="00F61E6D">
        <w:rPr>
          <w:rFonts w:ascii="Times New Roman" w:hAnsi="Times New Roman"/>
          <w:sz w:val="28"/>
          <w:szCs w:val="28"/>
        </w:rPr>
        <w:t>психологические игры «Репортер», «Дом, который построили мы», «Паспорт клуба»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F61E6D">
        <w:rPr>
          <w:rFonts w:ascii="Times New Roman" w:hAnsi="Times New Roman"/>
          <w:sz w:val="28"/>
          <w:szCs w:val="28"/>
        </w:rPr>
        <w:t xml:space="preserve"> занятия с элементами тренинга «Наш денек», «Чужие и свои», «</w:t>
      </w:r>
      <w:r>
        <w:rPr>
          <w:rFonts w:ascii="Times New Roman" w:hAnsi="Times New Roman"/>
          <w:sz w:val="28"/>
          <w:szCs w:val="28"/>
        </w:rPr>
        <w:t xml:space="preserve">В каждом человеке солнце», </w:t>
      </w:r>
      <w:r w:rsidRPr="00A9480F">
        <w:rPr>
          <w:rFonts w:ascii="Times New Roman" w:hAnsi="Times New Roman"/>
          <w:sz w:val="28"/>
          <w:szCs w:val="28"/>
        </w:rPr>
        <w:t>занятия по развитию навыков безопасного поведения в интернете «Твой виртуальный друг», навык</w:t>
      </w:r>
      <w:r>
        <w:rPr>
          <w:rFonts w:ascii="Times New Roman" w:hAnsi="Times New Roman"/>
          <w:sz w:val="28"/>
          <w:szCs w:val="28"/>
        </w:rPr>
        <w:t>ов противостоянию манипуляции «</w:t>
      </w:r>
      <w:r w:rsidRPr="00A9480F">
        <w:rPr>
          <w:rFonts w:ascii="Times New Roman" w:hAnsi="Times New Roman"/>
          <w:sz w:val="28"/>
          <w:szCs w:val="28"/>
        </w:rPr>
        <w:t>Ох</w:t>
      </w:r>
      <w:r>
        <w:rPr>
          <w:rFonts w:ascii="Times New Roman" w:hAnsi="Times New Roman"/>
          <w:sz w:val="28"/>
          <w:szCs w:val="28"/>
        </w:rPr>
        <w:t>,</w:t>
      </w:r>
      <w:r w:rsidRPr="00A9480F">
        <w:rPr>
          <w:rFonts w:ascii="Times New Roman" w:hAnsi="Times New Roman"/>
          <w:sz w:val="28"/>
          <w:szCs w:val="28"/>
        </w:rPr>
        <w:t xml:space="preserve"> уж эта реклама», по профилактики зависимого и суицидального поведения «Компьютер: вред или </w:t>
      </w:r>
      <w:r>
        <w:rPr>
          <w:rFonts w:ascii="Times New Roman" w:hAnsi="Times New Roman"/>
          <w:sz w:val="28"/>
          <w:szCs w:val="28"/>
        </w:rPr>
        <w:t xml:space="preserve">польза», «Ценности жизни» и </w:t>
      </w:r>
      <w:r w:rsidR="00A503BC">
        <w:rPr>
          <w:rFonts w:ascii="Times New Roman" w:hAnsi="Times New Roman"/>
          <w:sz w:val="28"/>
          <w:szCs w:val="28"/>
        </w:rPr>
        <w:t>преследуют цель</w:t>
      </w:r>
      <w:r w:rsidR="00F61E6D" w:rsidRPr="00F61E6D">
        <w:rPr>
          <w:rFonts w:ascii="Times New Roman" w:hAnsi="Times New Roman"/>
          <w:sz w:val="28"/>
          <w:szCs w:val="28"/>
        </w:rPr>
        <w:t xml:space="preserve"> решения проблем агрессивно</w:t>
      </w:r>
      <w:r w:rsidR="00F61E6D">
        <w:rPr>
          <w:rFonts w:ascii="Times New Roman" w:hAnsi="Times New Roman"/>
          <w:sz w:val="28"/>
          <w:szCs w:val="28"/>
        </w:rPr>
        <w:t>го</w:t>
      </w:r>
      <w:r w:rsidR="00F61E6D" w:rsidRPr="00F61E6D">
        <w:rPr>
          <w:rFonts w:ascii="Times New Roman" w:hAnsi="Times New Roman"/>
          <w:sz w:val="28"/>
          <w:szCs w:val="28"/>
        </w:rPr>
        <w:t xml:space="preserve"> поведени</w:t>
      </w:r>
      <w:r w:rsidR="00F61E6D">
        <w:rPr>
          <w:rFonts w:ascii="Times New Roman" w:hAnsi="Times New Roman"/>
          <w:sz w:val="28"/>
          <w:szCs w:val="28"/>
        </w:rPr>
        <w:t>я</w:t>
      </w:r>
      <w:r w:rsidR="00F61E6D" w:rsidRPr="00F61E6D">
        <w:rPr>
          <w:rFonts w:ascii="Times New Roman" w:hAnsi="Times New Roman"/>
          <w:sz w:val="28"/>
          <w:szCs w:val="28"/>
        </w:rPr>
        <w:t>, детски</w:t>
      </w:r>
      <w:r w:rsidR="00F61E6D">
        <w:rPr>
          <w:rFonts w:ascii="Times New Roman" w:hAnsi="Times New Roman"/>
          <w:sz w:val="28"/>
          <w:szCs w:val="28"/>
        </w:rPr>
        <w:t>х</w:t>
      </w:r>
      <w:r w:rsidR="00F61E6D" w:rsidRPr="00F61E6D">
        <w:rPr>
          <w:rFonts w:ascii="Times New Roman" w:hAnsi="Times New Roman"/>
          <w:sz w:val="28"/>
          <w:szCs w:val="28"/>
        </w:rPr>
        <w:t xml:space="preserve"> страх</w:t>
      </w:r>
      <w:r w:rsidR="00F61E6D">
        <w:rPr>
          <w:rFonts w:ascii="Times New Roman" w:hAnsi="Times New Roman"/>
          <w:sz w:val="28"/>
          <w:szCs w:val="28"/>
        </w:rPr>
        <w:t>ов</w:t>
      </w:r>
      <w:r w:rsidR="00F61E6D" w:rsidRPr="00F61E6D">
        <w:rPr>
          <w:rFonts w:ascii="Times New Roman" w:hAnsi="Times New Roman"/>
          <w:sz w:val="28"/>
          <w:szCs w:val="28"/>
        </w:rPr>
        <w:t>, профилактик</w:t>
      </w:r>
      <w:r w:rsidR="00F61E6D">
        <w:rPr>
          <w:rFonts w:ascii="Times New Roman" w:hAnsi="Times New Roman"/>
          <w:sz w:val="28"/>
          <w:szCs w:val="28"/>
        </w:rPr>
        <w:t>и</w:t>
      </w:r>
      <w:r w:rsidR="00F61E6D" w:rsidRPr="00F61E6D">
        <w:rPr>
          <w:rFonts w:ascii="Times New Roman" w:hAnsi="Times New Roman"/>
          <w:sz w:val="28"/>
          <w:szCs w:val="28"/>
        </w:rPr>
        <w:t xml:space="preserve"> суицида и др.</w:t>
      </w:r>
    </w:p>
    <w:p w:rsidR="00A9480F" w:rsidRPr="00A9480F" w:rsidRDefault="003A63AC" w:rsidP="007242B7">
      <w:pPr>
        <w:spacing w:after="0" w:line="240" w:lineRule="auto"/>
        <w:ind w:left="-567"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с педагогическими работниками</w:t>
      </w:r>
      <w:r w:rsidR="00A9480F" w:rsidRPr="00A9480F">
        <w:rPr>
          <w:rFonts w:ascii="Times New Roman" w:hAnsi="Times New Roman"/>
          <w:sz w:val="28"/>
          <w:szCs w:val="28"/>
        </w:rPr>
        <w:t xml:space="preserve"> ведется по программе «Сила внутри нас», основной целью которой является профилактика профессионального выгорания</w:t>
      </w:r>
      <w:r>
        <w:rPr>
          <w:rFonts w:ascii="Times New Roman" w:hAnsi="Times New Roman"/>
          <w:sz w:val="28"/>
          <w:szCs w:val="28"/>
        </w:rPr>
        <w:t>,</w:t>
      </w:r>
      <w:r w:rsidR="00F51A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повышение</w:t>
      </w:r>
      <w:r w:rsidR="00A9480F" w:rsidRPr="00A9480F">
        <w:rPr>
          <w:rFonts w:ascii="Times New Roman" w:hAnsi="Times New Roman"/>
          <w:sz w:val="28"/>
          <w:szCs w:val="28"/>
        </w:rPr>
        <w:t xml:space="preserve"> психологической культуры.</w:t>
      </w:r>
      <w:r w:rsidR="00F51A73">
        <w:rPr>
          <w:rFonts w:ascii="Times New Roman" w:hAnsi="Times New Roman"/>
          <w:sz w:val="28"/>
          <w:szCs w:val="28"/>
        </w:rPr>
        <w:t xml:space="preserve"> </w:t>
      </w:r>
      <w:r w:rsidR="00A9480F" w:rsidRPr="00A9480F">
        <w:rPr>
          <w:rFonts w:ascii="Times New Roman" w:hAnsi="Times New Roman"/>
          <w:sz w:val="28"/>
          <w:szCs w:val="28"/>
        </w:rPr>
        <w:t xml:space="preserve"> </w:t>
      </w:r>
      <w:r w:rsidR="00F51A73">
        <w:rPr>
          <w:rFonts w:ascii="Times New Roman" w:hAnsi="Times New Roman"/>
          <w:sz w:val="28"/>
          <w:szCs w:val="28"/>
        </w:rPr>
        <w:t>В</w:t>
      </w:r>
      <w:r w:rsidR="00A9480F" w:rsidRPr="00A9480F">
        <w:rPr>
          <w:rFonts w:ascii="Times New Roman" w:hAnsi="Times New Roman"/>
          <w:sz w:val="28"/>
          <w:szCs w:val="28"/>
        </w:rPr>
        <w:t xml:space="preserve"> рамках </w:t>
      </w:r>
      <w:r w:rsidR="00F51A73">
        <w:rPr>
          <w:rFonts w:ascii="Times New Roman" w:hAnsi="Times New Roman"/>
          <w:sz w:val="28"/>
          <w:szCs w:val="28"/>
        </w:rPr>
        <w:t>«Школы</w:t>
      </w:r>
      <w:r w:rsidR="00F51A73" w:rsidRPr="00A9480F">
        <w:rPr>
          <w:rFonts w:ascii="Times New Roman" w:hAnsi="Times New Roman"/>
          <w:sz w:val="28"/>
          <w:szCs w:val="28"/>
        </w:rPr>
        <w:t xml:space="preserve"> молодого педагога» </w:t>
      </w:r>
      <w:r w:rsidR="00F51A73">
        <w:rPr>
          <w:rFonts w:ascii="Times New Roman" w:hAnsi="Times New Roman"/>
          <w:sz w:val="28"/>
          <w:szCs w:val="28"/>
        </w:rPr>
        <w:t xml:space="preserve">ведутся занятия </w:t>
      </w:r>
      <w:r w:rsidR="00A9480F" w:rsidRPr="00A9480F">
        <w:rPr>
          <w:rFonts w:ascii="Times New Roman" w:hAnsi="Times New Roman"/>
          <w:sz w:val="28"/>
          <w:szCs w:val="28"/>
        </w:rPr>
        <w:t>по темам «Возрастные особенности детей», «Мой профессиональный путь»</w:t>
      </w:r>
      <w:r w:rsidR="00F51A73">
        <w:rPr>
          <w:rFonts w:ascii="Times New Roman" w:hAnsi="Times New Roman"/>
          <w:sz w:val="28"/>
          <w:szCs w:val="28"/>
        </w:rPr>
        <w:t>. С</w:t>
      </w:r>
      <w:r w:rsidR="00A9480F" w:rsidRPr="00A9480F">
        <w:rPr>
          <w:rFonts w:ascii="Times New Roman" w:hAnsi="Times New Roman"/>
          <w:sz w:val="28"/>
          <w:szCs w:val="28"/>
        </w:rPr>
        <w:t xml:space="preserve"> администрацией</w:t>
      </w:r>
      <w:r w:rsidR="00F51A73">
        <w:rPr>
          <w:rFonts w:ascii="Times New Roman" w:hAnsi="Times New Roman"/>
          <w:sz w:val="28"/>
          <w:szCs w:val="28"/>
        </w:rPr>
        <w:t xml:space="preserve"> Центра работа ведется по программе</w:t>
      </w:r>
      <w:r w:rsidR="00A9480F" w:rsidRPr="00A9480F">
        <w:rPr>
          <w:rFonts w:ascii="Times New Roman" w:hAnsi="Times New Roman"/>
          <w:sz w:val="28"/>
          <w:szCs w:val="28"/>
        </w:rPr>
        <w:t xml:space="preserve"> «Эффективный руководитель» по темам «Распределение деловых ролей», «Управление психологическим климатом в коллективе», веревочный курс, тренинг «Путе</w:t>
      </w:r>
      <w:r w:rsidR="00F51A73">
        <w:rPr>
          <w:rFonts w:ascii="Times New Roman" w:hAnsi="Times New Roman"/>
          <w:sz w:val="28"/>
          <w:szCs w:val="28"/>
        </w:rPr>
        <w:t>шествие в страну чудес».</w:t>
      </w:r>
      <w:r w:rsidR="00A9480F" w:rsidRPr="00A9480F">
        <w:rPr>
          <w:rFonts w:ascii="Times New Roman" w:hAnsi="Times New Roman"/>
          <w:sz w:val="28"/>
          <w:szCs w:val="28"/>
        </w:rPr>
        <w:t xml:space="preserve"> </w:t>
      </w:r>
    </w:p>
    <w:p w:rsidR="00A9480F" w:rsidRPr="00F51A73" w:rsidRDefault="00A9480F" w:rsidP="0023079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F51A73">
        <w:rPr>
          <w:rFonts w:ascii="Times New Roman" w:hAnsi="Times New Roman"/>
          <w:b/>
          <w:i/>
          <w:sz w:val="28"/>
          <w:szCs w:val="28"/>
        </w:rPr>
        <w:t xml:space="preserve">Просветительская деятельность </w:t>
      </w:r>
    </w:p>
    <w:p w:rsidR="00A9480F" w:rsidRPr="00A9480F" w:rsidRDefault="00A9480F" w:rsidP="007242B7">
      <w:pPr>
        <w:spacing w:after="0" w:line="240" w:lineRule="auto"/>
        <w:ind w:left="-567" w:firstLine="708"/>
        <w:jc w:val="both"/>
        <w:rPr>
          <w:rFonts w:ascii="Times New Roman" w:hAnsi="Times New Roman"/>
          <w:sz w:val="28"/>
          <w:szCs w:val="28"/>
        </w:rPr>
      </w:pPr>
      <w:r w:rsidRPr="00A9480F">
        <w:rPr>
          <w:rFonts w:ascii="Times New Roman" w:hAnsi="Times New Roman"/>
          <w:sz w:val="28"/>
          <w:szCs w:val="28"/>
        </w:rPr>
        <w:t>Организ</w:t>
      </w:r>
      <w:r w:rsidR="00F51A73">
        <w:rPr>
          <w:rFonts w:ascii="Times New Roman" w:hAnsi="Times New Roman"/>
          <w:sz w:val="28"/>
          <w:szCs w:val="28"/>
        </w:rPr>
        <w:t xml:space="preserve">уются </w:t>
      </w:r>
      <w:r w:rsidRPr="00A9480F">
        <w:rPr>
          <w:rFonts w:ascii="Times New Roman" w:hAnsi="Times New Roman"/>
          <w:sz w:val="28"/>
          <w:szCs w:val="28"/>
        </w:rPr>
        <w:t xml:space="preserve">и </w:t>
      </w:r>
      <w:r w:rsidR="00F51A73" w:rsidRPr="00A9480F">
        <w:rPr>
          <w:rFonts w:ascii="Times New Roman" w:hAnsi="Times New Roman"/>
          <w:sz w:val="28"/>
          <w:szCs w:val="28"/>
        </w:rPr>
        <w:t>провод</w:t>
      </w:r>
      <w:r w:rsidR="00F51A73">
        <w:rPr>
          <w:rFonts w:ascii="Times New Roman" w:hAnsi="Times New Roman"/>
          <w:sz w:val="28"/>
          <w:szCs w:val="28"/>
        </w:rPr>
        <w:t xml:space="preserve">ятся </w:t>
      </w:r>
      <w:r w:rsidRPr="00A9480F">
        <w:rPr>
          <w:rFonts w:ascii="Times New Roman" w:hAnsi="Times New Roman"/>
          <w:sz w:val="28"/>
          <w:szCs w:val="28"/>
        </w:rPr>
        <w:t>следующие мероприятия</w:t>
      </w:r>
      <w:r w:rsidR="003A63AC">
        <w:rPr>
          <w:rFonts w:ascii="Times New Roman" w:hAnsi="Times New Roman"/>
          <w:sz w:val="28"/>
          <w:szCs w:val="28"/>
        </w:rPr>
        <w:t xml:space="preserve"> с целью информирования и просвещения участников образовательного процесса</w:t>
      </w:r>
      <w:r w:rsidRPr="00A9480F">
        <w:rPr>
          <w:rFonts w:ascii="Times New Roman" w:hAnsi="Times New Roman"/>
          <w:sz w:val="28"/>
          <w:szCs w:val="28"/>
        </w:rPr>
        <w:t>:</w:t>
      </w:r>
    </w:p>
    <w:p w:rsidR="00A9480F" w:rsidRPr="00F51A73" w:rsidRDefault="00A9480F" w:rsidP="003F494D">
      <w:pPr>
        <w:pStyle w:val="af"/>
        <w:numPr>
          <w:ilvl w:val="0"/>
          <w:numId w:val="49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F51A73">
        <w:rPr>
          <w:sz w:val="28"/>
          <w:szCs w:val="28"/>
        </w:rPr>
        <w:t>интерактивные лекции для подростков</w:t>
      </w:r>
      <w:r w:rsidR="00F51A73">
        <w:rPr>
          <w:sz w:val="28"/>
          <w:szCs w:val="28"/>
        </w:rPr>
        <w:t>;</w:t>
      </w:r>
      <w:r w:rsidRPr="00F51A73">
        <w:rPr>
          <w:sz w:val="28"/>
          <w:szCs w:val="28"/>
        </w:rPr>
        <w:t xml:space="preserve"> </w:t>
      </w:r>
    </w:p>
    <w:p w:rsidR="00A9480F" w:rsidRPr="00F51A73" w:rsidRDefault="00A9480F" w:rsidP="003F494D">
      <w:pPr>
        <w:pStyle w:val="af"/>
        <w:numPr>
          <w:ilvl w:val="0"/>
          <w:numId w:val="49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F51A73">
        <w:rPr>
          <w:sz w:val="28"/>
          <w:szCs w:val="28"/>
        </w:rPr>
        <w:t>«Кинезиологическая гимнастика «Брейн-джим»</w:t>
      </w:r>
      <w:r w:rsidR="003A63AC">
        <w:rPr>
          <w:sz w:val="28"/>
          <w:szCs w:val="28"/>
        </w:rPr>
        <w:t xml:space="preserve"> для </w:t>
      </w:r>
      <w:r w:rsidR="003A63AC" w:rsidRPr="00F51A73">
        <w:rPr>
          <w:sz w:val="28"/>
          <w:szCs w:val="28"/>
        </w:rPr>
        <w:t>отдела «Дебют»</w:t>
      </w:r>
      <w:r w:rsidR="003A63AC">
        <w:rPr>
          <w:sz w:val="28"/>
          <w:szCs w:val="28"/>
        </w:rPr>
        <w:t>;</w:t>
      </w:r>
    </w:p>
    <w:p w:rsidR="00A9480F" w:rsidRPr="00F51A73" w:rsidRDefault="00A9480F" w:rsidP="003F494D">
      <w:pPr>
        <w:pStyle w:val="af"/>
        <w:numPr>
          <w:ilvl w:val="0"/>
          <w:numId w:val="49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F51A73">
        <w:rPr>
          <w:sz w:val="28"/>
          <w:szCs w:val="28"/>
        </w:rPr>
        <w:t>«Мотивация достижения как сред</w:t>
      </w:r>
      <w:r w:rsidR="003A63AC">
        <w:rPr>
          <w:sz w:val="28"/>
          <w:szCs w:val="28"/>
        </w:rPr>
        <w:t xml:space="preserve">ство саморазвития </w:t>
      </w:r>
      <w:r w:rsidR="00826326">
        <w:rPr>
          <w:sz w:val="28"/>
          <w:szCs w:val="28"/>
        </w:rPr>
        <w:t>обучающихся</w:t>
      </w:r>
      <w:r w:rsidRPr="00F51A73">
        <w:rPr>
          <w:sz w:val="28"/>
          <w:szCs w:val="28"/>
        </w:rPr>
        <w:t>», «Одаренные дети и особенности работы с ними»</w:t>
      </w:r>
      <w:r w:rsidR="003A63AC">
        <w:rPr>
          <w:sz w:val="28"/>
          <w:szCs w:val="28"/>
        </w:rPr>
        <w:t xml:space="preserve"> для  отдела «Дизайн»;</w:t>
      </w:r>
    </w:p>
    <w:p w:rsidR="00A9480F" w:rsidRPr="00F51A73" w:rsidRDefault="00A9480F" w:rsidP="003F494D">
      <w:pPr>
        <w:pStyle w:val="af"/>
        <w:numPr>
          <w:ilvl w:val="0"/>
          <w:numId w:val="49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F51A73">
        <w:rPr>
          <w:sz w:val="28"/>
          <w:szCs w:val="28"/>
        </w:rPr>
        <w:t>«Особенности организации образовательной деятельности с леворукими детьми»</w:t>
      </w:r>
      <w:r w:rsidR="003A63AC">
        <w:rPr>
          <w:sz w:val="28"/>
          <w:szCs w:val="28"/>
        </w:rPr>
        <w:t xml:space="preserve"> для отдела «Развитие»; </w:t>
      </w:r>
      <w:r w:rsidR="003A63AC" w:rsidRPr="00F51A73">
        <w:rPr>
          <w:sz w:val="28"/>
          <w:szCs w:val="28"/>
        </w:rPr>
        <w:t xml:space="preserve"> </w:t>
      </w:r>
    </w:p>
    <w:p w:rsidR="00A9480F" w:rsidRPr="00F51A73" w:rsidRDefault="00A9480F" w:rsidP="003F494D">
      <w:pPr>
        <w:pStyle w:val="af"/>
        <w:numPr>
          <w:ilvl w:val="0"/>
          <w:numId w:val="49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F51A73">
        <w:rPr>
          <w:sz w:val="28"/>
          <w:szCs w:val="28"/>
        </w:rPr>
        <w:t>выпуск психологических бюллетеней по темам «Мания внимания», «Родитель и подросток», «Хочу быть как мама», «Забияка»</w:t>
      </w:r>
      <w:r w:rsidR="003A63AC">
        <w:rPr>
          <w:sz w:val="28"/>
          <w:szCs w:val="28"/>
        </w:rPr>
        <w:t xml:space="preserve"> для родителей;</w:t>
      </w:r>
    </w:p>
    <w:p w:rsidR="003A63AC" w:rsidRPr="00F51A73" w:rsidRDefault="003A63AC" w:rsidP="003F494D">
      <w:pPr>
        <w:pStyle w:val="af"/>
        <w:numPr>
          <w:ilvl w:val="0"/>
          <w:numId w:val="49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F51A73">
        <w:rPr>
          <w:sz w:val="28"/>
          <w:szCs w:val="28"/>
        </w:rPr>
        <w:t>родительские собрания</w:t>
      </w:r>
      <w:r>
        <w:rPr>
          <w:sz w:val="28"/>
          <w:szCs w:val="28"/>
        </w:rPr>
        <w:t xml:space="preserve"> и консультации</w:t>
      </w:r>
      <w:r w:rsidRPr="00F51A73">
        <w:rPr>
          <w:sz w:val="28"/>
          <w:szCs w:val="28"/>
        </w:rPr>
        <w:t xml:space="preserve"> в </w:t>
      </w:r>
      <w:r>
        <w:rPr>
          <w:sz w:val="28"/>
          <w:szCs w:val="28"/>
        </w:rPr>
        <w:t>Центре раннего развития.</w:t>
      </w:r>
      <w:r w:rsidRPr="00F51A73">
        <w:rPr>
          <w:sz w:val="28"/>
          <w:szCs w:val="28"/>
        </w:rPr>
        <w:t xml:space="preserve"> </w:t>
      </w:r>
    </w:p>
    <w:p w:rsidR="00A9480F" w:rsidRPr="00A9480F" w:rsidRDefault="00A9480F" w:rsidP="00230796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DD0C01" w:rsidRPr="007242B7" w:rsidRDefault="001146C5" w:rsidP="007242B7">
      <w:pPr>
        <w:pStyle w:val="af"/>
        <w:numPr>
          <w:ilvl w:val="0"/>
          <w:numId w:val="1"/>
        </w:numPr>
        <w:ind w:left="-567" w:firstLine="0"/>
        <w:jc w:val="center"/>
        <w:rPr>
          <w:b/>
          <w:color w:val="0070C0"/>
          <w:sz w:val="28"/>
          <w:szCs w:val="28"/>
        </w:rPr>
      </w:pPr>
      <w:r w:rsidRPr="007242B7">
        <w:rPr>
          <w:b/>
          <w:color w:val="0070C0"/>
          <w:sz w:val="28"/>
          <w:szCs w:val="28"/>
        </w:rPr>
        <w:t xml:space="preserve">УПРАВЛЕНИЕ </w:t>
      </w:r>
      <w:r w:rsidR="00A60932" w:rsidRPr="007242B7">
        <w:rPr>
          <w:b/>
          <w:color w:val="0070C0"/>
          <w:sz w:val="28"/>
          <w:szCs w:val="28"/>
        </w:rPr>
        <w:t>ПРОЦЕССОМ ФУНКЦИОНИРОВАНИЯ УЧРЕЖДЕНИЯ</w:t>
      </w:r>
      <w:r w:rsidRPr="007242B7">
        <w:rPr>
          <w:b/>
          <w:color w:val="0070C0"/>
          <w:sz w:val="28"/>
          <w:szCs w:val="28"/>
        </w:rPr>
        <w:t xml:space="preserve"> И МЕХАНИЗМЫ</w:t>
      </w:r>
      <w:r w:rsidR="00817225">
        <w:rPr>
          <w:b/>
          <w:color w:val="0070C0"/>
          <w:sz w:val="28"/>
          <w:szCs w:val="28"/>
        </w:rPr>
        <w:t xml:space="preserve"> РЕАЛИЗАЦИИ </w:t>
      </w:r>
      <w:r w:rsidRPr="007242B7">
        <w:rPr>
          <w:b/>
          <w:color w:val="0070C0"/>
          <w:sz w:val="28"/>
          <w:szCs w:val="28"/>
        </w:rPr>
        <w:t>ПРОГРАММЫ</w:t>
      </w:r>
    </w:p>
    <w:p w:rsidR="00FC0EAD" w:rsidRPr="00FC0EAD" w:rsidRDefault="00FC0EAD" w:rsidP="007242B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C0EAD">
        <w:rPr>
          <w:rFonts w:ascii="Times New Roman" w:hAnsi="Times New Roman"/>
          <w:sz w:val="28"/>
          <w:szCs w:val="28"/>
        </w:rPr>
        <w:t xml:space="preserve">Управление </w:t>
      </w:r>
      <w:r>
        <w:rPr>
          <w:rFonts w:ascii="Times New Roman" w:hAnsi="Times New Roman"/>
          <w:sz w:val="28"/>
          <w:szCs w:val="28"/>
        </w:rPr>
        <w:t>проце</w:t>
      </w:r>
      <w:r w:rsidR="00EF2DA0">
        <w:rPr>
          <w:rFonts w:ascii="Times New Roman" w:hAnsi="Times New Roman"/>
          <w:sz w:val="28"/>
          <w:szCs w:val="28"/>
        </w:rPr>
        <w:t xml:space="preserve">ссом функционирования Центром </w:t>
      </w:r>
      <w:r w:rsidRPr="00FC0EAD">
        <w:rPr>
          <w:rFonts w:ascii="Times New Roman" w:hAnsi="Times New Roman"/>
          <w:sz w:val="28"/>
          <w:szCs w:val="28"/>
        </w:rPr>
        <w:t>в</w:t>
      </w:r>
      <w:r w:rsidR="00EF2DA0">
        <w:rPr>
          <w:rFonts w:ascii="Times New Roman" w:hAnsi="Times New Roman"/>
          <w:sz w:val="28"/>
          <w:szCs w:val="28"/>
        </w:rPr>
        <w:t xml:space="preserve"> </w:t>
      </w:r>
      <w:r w:rsidRPr="00FC0EAD">
        <w:rPr>
          <w:rFonts w:ascii="Times New Roman" w:hAnsi="Times New Roman"/>
          <w:sz w:val="28"/>
          <w:szCs w:val="28"/>
        </w:rPr>
        <w:t>современных условиях – сложный процесс, слагаемыми которого являются правильный</w:t>
      </w:r>
    </w:p>
    <w:p w:rsidR="00EF2DA0" w:rsidRDefault="00FC0EAD" w:rsidP="007242B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C0EAD">
        <w:rPr>
          <w:rFonts w:ascii="Times New Roman" w:hAnsi="Times New Roman"/>
          <w:sz w:val="28"/>
          <w:szCs w:val="28"/>
        </w:rPr>
        <w:lastRenderedPageBreak/>
        <w:t xml:space="preserve">выбор целей и задач, изучение и анализ достигнутого уровня </w:t>
      </w:r>
      <w:r w:rsidR="00EF2DA0">
        <w:rPr>
          <w:rFonts w:ascii="Times New Roman" w:hAnsi="Times New Roman"/>
          <w:sz w:val="28"/>
          <w:szCs w:val="28"/>
        </w:rPr>
        <w:t>образовательно-</w:t>
      </w:r>
      <w:r w:rsidRPr="00FC0EAD">
        <w:rPr>
          <w:rFonts w:ascii="Times New Roman" w:hAnsi="Times New Roman"/>
          <w:sz w:val="28"/>
          <w:szCs w:val="28"/>
        </w:rPr>
        <w:t>воспитательного процесса,</w:t>
      </w:r>
      <w:r w:rsidR="00EF2DA0">
        <w:rPr>
          <w:rFonts w:ascii="Times New Roman" w:hAnsi="Times New Roman"/>
          <w:sz w:val="28"/>
          <w:szCs w:val="28"/>
        </w:rPr>
        <w:t xml:space="preserve"> </w:t>
      </w:r>
      <w:r w:rsidR="003A63AC">
        <w:rPr>
          <w:rFonts w:ascii="Times New Roman" w:hAnsi="Times New Roman"/>
          <w:sz w:val="28"/>
          <w:szCs w:val="28"/>
        </w:rPr>
        <w:t>конструирование системы</w:t>
      </w:r>
      <w:r w:rsidRPr="00FC0EAD">
        <w:rPr>
          <w:rFonts w:ascii="Times New Roman" w:hAnsi="Times New Roman"/>
          <w:sz w:val="28"/>
          <w:szCs w:val="28"/>
        </w:rPr>
        <w:t xml:space="preserve"> рационального планирования, организация деятельности педагогического</w:t>
      </w:r>
      <w:r w:rsidR="00EF2DA0">
        <w:rPr>
          <w:rFonts w:ascii="Times New Roman" w:hAnsi="Times New Roman"/>
          <w:sz w:val="28"/>
          <w:szCs w:val="28"/>
        </w:rPr>
        <w:t xml:space="preserve"> </w:t>
      </w:r>
      <w:r w:rsidRPr="00FC0EAD">
        <w:rPr>
          <w:rFonts w:ascii="Times New Roman" w:hAnsi="Times New Roman"/>
          <w:sz w:val="28"/>
          <w:szCs w:val="28"/>
        </w:rPr>
        <w:t>коллектива, выбор оптимальных путей для повышения уровня обучения и воспитания,</w:t>
      </w:r>
      <w:r w:rsidR="00EF2DA0">
        <w:rPr>
          <w:rFonts w:ascii="Times New Roman" w:hAnsi="Times New Roman"/>
          <w:sz w:val="28"/>
          <w:szCs w:val="28"/>
        </w:rPr>
        <w:t xml:space="preserve"> </w:t>
      </w:r>
      <w:r w:rsidRPr="00FC0EAD">
        <w:rPr>
          <w:rFonts w:ascii="Times New Roman" w:hAnsi="Times New Roman"/>
          <w:sz w:val="28"/>
          <w:szCs w:val="28"/>
        </w:rPr>
        <w:t xml:space="preserve">эффективный </w:t>
      </w:r>
      <w:r w:rsidR="003A63AC">
        <w:rPr>
          <w:rFonts w:ascii="Times New Roman" w:hAnsi="Times New Roman"/>
          <w:sz w:val="28"/>
          <w:szCs w:val="28"/>
        </w:rPr>
        <w:t xml:space="preserve"> и рац</w:t>
      </w:r>
      <w:r w:rsidR="00BC7F56">
        <w:rPr>
          <w:rFonts w:ascii="Times New Roman" w:hAnsi="Times New Roman"/>
          <w:sz w:val="28"/>
          <w:szCs w:val="28"/>
        </w:rPr>
        <w:t xml:space="preserve">иональный </w:t>
      </w:r>
      <w:r w:rsidRPr="00FC0EAD">
        <w:rPr>
          <w:rFonts w:ascii="Times New Roman" w:hAnsi="Times New Roman"/>
          <w:sz w:val="28"/>
          <w:szCs w:val="28"/>
        </w:rPr>
        <w:t>контроль.</w:t>
      </w:r>
    </w:p>
    <w:p w:rsidR="00160109" w:rsidRDefault="00FC0EAD" w:rsidP="007242B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C0EAD">
        <w:rPr>
          <w:rFonts w:ascii="Times New Roman" w:hAnsi="Times New Roman"/>
          <w:sz w:val="28"/>
          <w:szCs w:val="28"/>
        </w:rPr>
        <w:t>Структура управления формируется по принципу программно-целевого подхода,</w:t>
      </w:r>
      <w:r w:rsidR="00160109">
        <w:rPr>
          <w:rFonts w:ascii="Times New Roman" w:hAnsi="Times New Roman"/>
          <w:sz w:val="28"/>
          <w:szCs w:val="28"/>
        </w:rPr>
        <w:t xml:space="preserve"> в основе </w:t>
      </w:r>
      <w:r w:rsidRPr="00FC0EAD">
        <w:rPr>
          <w:rFonts w:ascii="Times New Roman" w:hAnsi="Times New Roman"/>
          <w:sz w:val="28"/>
          <w:szCs w:val="28"/>
        </w:rPr>
        <w:t>действует матричная структура управления, соединяющая программно</w:t>
      </w:r>
      <w:r w:rsidR="00BC7F56">
        <w:rPr>
          <w:rFonts w:ascii="Times New Roman" w:hAnsi="Times New Roman"/>
          <w:sz w:val="28"/>
          <w:szCs w:val="28"/>
        </w:rPr>
        <w:t xml:space="preserve"> </w:t>
      </w:r>
      <w:r w:rsidRPr="00FC0EAD">
        <w:rPr>
          <w:rFonts w:ascii="Times New Roman" w:hAnsi="Times New Roman"/>
          <w:sz w:val="28"/>
          <w:szCs w:val="28"/>
        </w:rPr>
        <w:t>-</w:t>
      </w:r>
      <w:r w:rsidR="00BC7F56">
        <w:rPr>
          <w:rFonts w:ascii="Times New Roman" w:hAnsi="Times New Roman"/>
          <w:sz w:val="28"/>
          <w:szCs w:val="28"/>
        </w:rPr>
        <w:t xml:space="preserve"> </w:t>
      </w:r>
      <w:r w:rsidRPr="00FC0EAD">
        <w:rPr>
          <w:rFonts w:ascii="Times New Roman" w:hAnsi="Times New Roman"/>
          <w:sz w:val="28"/>
          <w:szCs w:val="28"/>
        </w:rPr>
        <w:t>целевую</w:t>
      </w:r>
      <w:r w:rsidR="00160109">
        <w:rPr>
          <w:rFonts w:ascii="Times New Roman" w:hAnsi="Times New Roman"/>
          <w:sz w:val="28"/>
          <w:szCs w:val="28"/>
        </w:rPr>
        <w:t xml:space="preserve"> </w:t>
      </w:r>
      <w:r w:rsidRPr="00FC0EAD">
        <w:rPr>
          <w:rFonts w:ascii="Times New Roman" w:hAnsi="Times New Roman"/>
          <w:sz w:val="28"/>
          <w:szCs w:val="28"/>
        </w:rPr>
        <w:t>с линейно-функциональн</w:t>
      </w:r>
      <w:r w:rsidR="00160109">
        <w:rPr>
          <w:rFonts w:ascii="Times New Roman" w:hAnsi="Times New Roman"/>
          <w:sz w:val="28"/>
          <w:szCs w:val="28"/>
        </w:rPr>
        <w:t>ой</w:t>
      </w:r>
      <w:r w:rsidR="00160109" w:rsidRPr="00160109">
        <w:rPr>
          <w:rFonts w:ascii="Times New Roman" w:hAnsi="Times New Roman"/>
          <w:sz w:val="28"/>
          <w:szCs w:val="28"/>
        </w:rPr>
        <w:t xml:space="preserve"> </w:t>
      </w:r>
      <w:r w:rsidR="00160109" w:rsidRPr="00FC0EAD">
        <w:rPr>
          <w:rFonts w:ascii="Times New Roman" w:hAnsi="Times New Roman"/>
          <w:sz w:val="28"/>
          <w:szCs w:val="28"/>
        </w:rPr>
        <w:t>структур</w:t>
      </w:r>
      <w:r w:rsidR="00160109">
        <w:rPr>
          <w:rFonts w:ascii="Times New Roman" w:hAnsi="Times New Roman"/>
          <w:sz w:val="28"/>
          <w:szCs w:val="28"/>
        </w:rPr>
        <w:t>ой</w:t>
      </w:r>
      <w:r w:rsidRPr="00FC0EAD">
        <w:rPr>
          <w:rFonts w:ascii="Times New Roman" w:hAnsi="Times New Roman"/>
          <w:sz w:val="28"/>
          <w:szCs w:val="28"/>
        </w:rPr>
        <w:t xml:space="preserve">, </w:t>
      </w:r>
      <w:r w:rsidR="00160109">
        <w:rPr>
          <w:rFonts w:ascii="Times New Roman" w:hAnsi="Times New Roman"/>
          <w:sz w:val="28"/>
          <w:szCs w:val="28"/>
        </w:rPr>
        <w:t xml:space="preserve">которая </w:t>
      </w:r>
      <w:r w:rsidRPr="00FC0EAD">
        <w:rPr>
          <w:rFonts w:ascii="Times New Roman" w:hAnsi="Times New Roman"/>
          <w:sz w:val="28"/>
          <w:szCs w:val="28"/>
        </w:rPr>
        <w:t>объединя</w:t>
      </w:r>
      <w:r w:rsidR="00160109">
        <w:rPr>
          <w:rFonts w:ascii="Times New Roman" w:hAnsi="Times New Roman"/>
          <w:sz w:val="28"/>
          <w:szCs w:val="28"/>
        </w:rPr>
        <w:t>ет</w:t>
      </w:r>
      <w:r w:rsidRPr="00FC0EAD">
        <w:rPr>
          <w:rFonts w:ascii="Times New Roman" w:hAnsi="Times New Roman"/>
          <w:sz w:val="28"/>
          <w:szCs w:val="28"/>
        </w:rPr>
        <w:t xml:space="preserve"> </w:t>
      </w:r>
      <w:r w:rsidR="00BC7F56">
        <w:rPr>
          <w:rFonts w:ascii="Times New Roman" w:hAnsi="Times New Roman"/>
          <w:sz w:val="28"/>
          <w:szCs w:val="28"/>
        </w:rPr>
        <w:t>официальные</w:t>
      </w:r>
      <w:r w:rsidRPr="00FC0EAD">
        <w:rPr>
          <w:rFonts w:ascii="Times New Roman" w:hAnsi="Times New Roman"/>
          <w:sz w:val="28"/>
          <w:szCs w:val="28"/>
        </w:rPr>
        <w:t xml:space="preserve"> должности и</w:t>
      </w:r>
      <w:r w:rsidR="00160109">
        <w:rPr>
          <w:rFonts w:ascii="Times New Roman" w:hAnsi="Times New Roman"/>
          <w:sz w:val="28"/>
          <w:szCs w:val="28"/>
        </w:rPr>
        <w:t xml:space="preserve"> </w:t>
      </w:r>
      <w:r w:rsidRPr="00FC0EAD">
        <w:rPr>
          <w:rFonts w:ascii="Times New Roman" w:hAnsi="Times New Roman"/>
          <w:sz w:val="28"/>
          <w:szCs w:val="28"/>
        </w:rPr>
        <w:t>структуры с общественными формированиями (советами, объединениями и др.)</w:t>
      </w:r>
      <w:r w:rsidR="00160109">
        <w:rPr>
          <w:rFonts w:ascii="Times New Roman" w:hAnsi="Times New Roman"/>
          <w:sz w:val="28"/>
          <w:szCs w:val="28"/>
        </w:rPr>
        <w:t>.</w:t>
      </w:r>
    </w:p>
    <w:p w:rsidR="00BC7F56" w:rsidRPr="00FC0EAD" w:rsidRDefault="00BC7F56" w:rsidP="007242B7">
      <w:pPr>
        <w:autoSpaceDE w:val="0"/>
        <w:autoSpaceDN w:val="0"/>
        <w:adjustRightInd w:val="0"/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C0EAD">
        <w:rPr>
          <w:rFonts w:ascii="Times New Roman" w:hAnsi="Times New Roman"/>
          <w:sz w:val="28"/>
          <w:szCs w:val="28"/>
        </w:rPr>
        <w:t xml:space="preserve">Организационно-функциональная структура </w:t>
      </w:r>
      <w:r>
        <w:rPr>
          <w:rFonts w:ascii="Times New Roman" w:hAnsi="Times New Roman"/>
          <w:sz w:val="28"/>
          <w:szCs w:val="28"/>
        </w:rPr>
        <w:t xml:space="preserve">внутреннего  </w:t>
      </w:r>
      <w:r w:rsidRPr="00FC0EAD">
        <w:rPr>
          <w:rFonts w:ascii="Times New Roman" w:hAnsi="Times New Roman"/>
          <w:sz w:val="28"/>
          <w:szCs w:val="28"/>
        </w:rPr>
        <w:t>управления представляет собой пять уровней:</w:t>
      </w:r>
    </w:p>
    <w:p w:rsidR="00BC7F56" w:rsidRPr="00160109" w:rsidRDefault="00BC7F56" w:rsidP="003F494D">
      <w:pPr>
        <w:pStyle w:val="af"/>
        <w:numPr>
          <w:ilvl w:val="0"/>
          <w:numId w:val="56"/>
        </w:numPr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уровень руководителя;</w:t>
      </w:r>
    </w:p>
    <w:p w:rsidR="00BC7F56" w:rsidRPr="00160109" w:rsidRDefault="00BC7F56" w:rsidP="003F494D">
      <w:pPr>
        <w:pStyle w:val="af"/>
        <w:numPr>
          <w:ilvl w:val="0"/>
          <w:numId w:val="56"/>
        </w:numPr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160109">
        <w:rPr>
          <w:sz w:val="28"/>
          <w:szCs w:val="28"/>
        </w:rPr>
        <w:t>уровень заместителей руководителя;</w:t>
      </w:r>
    </w:p>
    <w:p w:rsidR="00BC7F56" w:rsidRPr="00160109" w:rsidRDefault="00BC7F56" w:rsidP="003F494D">
      <w:pPr>
        <w:pStyle w:val="af"/>
        <w:numPr>
          <w:ilvl w:val="0"/>
          <w:numId w:val="56"/>
        </w:numPr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160109">
        <w:rPr>
          <w:sz w:val="28"/>
          <w:szCs w:val="28"/>
        </w:rPr>
        <w:t xml:space="preserve">уровень </w:t>
      </w:r>
      <w:r>
        <w:rPr>
          <w:sz w:val="28"/>
          <w:szCs w:val="28"/>
        </w:rPr>
        <w:t>руководителей структурных подразделений</w:t>
      </w:r>
      <w:r w:rsidRPr="00160109">
        <w:rPr>
          <w:sz w:val="28"/>
          <w:szCs w:val="28"/>
        </w:rPr>
        <w:t>;</w:t>
      </w:r>
    </w:p>
    <w:p w:rsidR="00BC7F56" w:rsidRPr="00160109" w:rsidRDefault="00BC7F56" w:rsidP="003F494D">
      <w:pPr>
        <w:pStyle w:val="af"/>
        <w:numPr>
          <w:ilvl w:val="0"/>
          <w:numId w:val="56"/>
        </w:numPr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160109">
        <w:rPr>
          <w:sz w:val="28"/>
          <w:szCs w:val="28"/>
        </w:rPr>
        <w:t xml:space="preserve">уровень </w:t>
      </w:r>
      <w:r>
        <w:rPr>
          <w:sz w:val="28"/>
          <w:szCs w:val="28"/>
        </w:rPr>
        <w:t>педагогических работников</w:t>
      </w:r>
      <w:r w:rsidRPr="00160109">
        <w:rPr>
          <w:sz w:val="28"/>
          <w:szCs w:val="28"/>
        </w:rPr>
        <w:t>;</w:t>
      </w:r>
    </w:p>
    <w:p w:rsidR="001146C5" w:rsidRPr="001146C5" w:rsidRDefault="00BC7F56" w:rsidP="003F494D">
      <w:pPr>
        <w:pStyle w:val="af"/>
        <w:numPr>
          <w:ilvl w:val="0"/>
          <w:numId w:val="56"/>
        </w:numPr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160109">
        <w:rPr>
          <w:sz w:val="28"/>
          <w:szCs w:val="28"/>
        </w:rPr>
        <w:t>уровень детского коллектива.</w:t>
      </w:r>
    </w:p>
    <w:p w:rsidR="00160109" w:rsidRDefault="00FC0EAD" w:rsidP="00DD2701">
      <w:pPr>
        <w:autoSpaceDE w:val="0"/>
        <w:autoSpaceDN w:val="0"/>
        <w:adjustRightInd w:val="0"/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C0EAD">
        <w:rPr>
          <w:rFonts w:ascii="Times New Roman" w:hAnsi="Times New Roman"/>
          <w:sz w:val="28"/>
          <w:szCs w:val="28"/>
        </w:rPr>
        <w:t>Управление осуществляется в соответствии с законодательством РФ, строится на</w:t>
      </w:r>
      <w:r w:rsidR="00160109">
        <w:rPr>
          <w:rFonts w:ascii="Times New Roman" w:hAnsi="Times New Roman"/>
          <w:sz w:val="28"/>
          <w:szCs w:val="28"/>
        </w:rPr>
        <w:t xml:space="preserve"> </w:t>
      </w:r>
      <w:r w:rsidRPr="00FC0EAD">
        <w:rPr>
          <w:rFonts w:ascii="Times New Roman" w:hAnsi="Times New Roman"/>
          <w:sz w:val="28"/>
          <w:szCs w:val="28"/>
        </w:rPr>
        <w:t>принципах единоначалия и самоуправления.</w:t>
      </w:r>
    </w:p>
    <w:p w:rsidR="00FC0EAD" w:rsidRPr="00FC0EAD" w:rsidRDefault="00160109" w:rsidP="00DD2701">
      <w:pPr>
        <w:autoSpaceDE w:val="0"/>
        <w:autoSpaceDN w:val="0"/>
        <w:adjustRightInd w:val="0"/>
        <w:spacing w:after="0"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FC0EAD">
        <w:rPr>
          <w:rFonts w:ascii="Times New Roman" w:hAnsi="Times New Roman"/>
          <w:sz w:val="28"/>
          <w:szCs w:val="28"/>
        </w:rPr>
        <w:t xml:space="preserve"> основе деятельности управления систем</w:t>
      </w:r>
      <w:r>
        <w:rPr>
          <w:rFonts w:ascii="Times New Roman" w:hAnsi="Times New Roman"/>
          <w:sz w:val="28"/>
          <w:szCs w:val="28"/>
        </w:rPr>
        <w:t xml:space="preserve">ой </w:t>
      </w:r>
      <w:r w:rsidR="00BC7F56">
        <w:rPr>
          <w:rFonts w:ascii="Times New Roman" w:hAnsi="Times New Roman"/>
          <w:sz w:val="28"/>
          <w:szCs w:val="28"/>
        </w:rPr>
        <w:t xml:space="preserve"> Центра </w:t>
      </w:r>
      <w:r>
        <w:rPr>
          <w:rFonts w:ascii="Times New Roman" w:hAnsi="Times New Roman"/>
          <w:sz w:val="28"/>
          <w:szCs w:val="28"/>
        </w:rPr>
        <w:t>лежат</w:t>
      </w:r>
      <w:r w:rsidRPr="00FC0E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 п</w:t>
      </w:r>
      <w:r w:rsidR="00FC0EAD" w:rsidRPr="00FC0EAD">
        <w:rPr>
          <w:rFonts w:ascii="Times New Roman" w:hAnsi="Times New Roman"/>
          <w:sz w:val="28"/>
          <w:szCs w:val="28"/>
        </w:rPr>
        <w:t>ринцип</w:t>
      </w:r>
      <w:r>
        <w:rPr>
          <w:rFonts w:ascii="Times New Roman" w:hAnsi="Times New Roman"/>
          <w:sz w:val="28"/>
          <w:szCs w:val="28"/>
        </w:rPr>
        <w:t>ы</w:t>
      </w:r>
      <w:r w:rsidR="00FC0EAD" w:rsidRPr="00FC0EAD">
        <w:rPr>
          <w:rFonts w:ascii="Times New Roman" w:hAnsi="Times New Roman"/>
          <w:sz w:val="28"/>
          <w:szCs w:val="28"/>
        </w:rPr>
        <w:t>:</w:t>
      </w:r>
    </w:p>
    <w:p w:rsidR="00FC0EAD" w:rsidRPr="00160109" w:rsidRDefault="00FC0EAD" w:rsidP="003F494D">
      <w:pPr>
        <w:pStyle w:val="af"/>
        <w:numPr>
          <w:ilvl w:val="0"/>
          <w:numId w:val="55"/>
        </w:numPr>
        <w:tabs>
          <w:tab w:val="left" w:pos="-284"/>
        </w:tabs>
        <w:autoSpaceDE w:val="0"/>
        <w:autoSpaceDN w:val="0"/>
        <w:adjustRightInd w:val="0"/>
        <w:ind w:left="-567" w:firstLine="0"/>
        <w:jc w:val="both"/>
        <w:rPr>
          <w:sz w:val="28"/>
          <w:szCs w:val="28"/>
        </w:rPr>
      </w:pPr>
      <w:r w:rsidRPr="00160109">
        <w:rPr>
          <w:sz w:val="28"/>
          <w:szCs w:val="28"/>
        </w:rPr>
        <w:t>коллегиальность в сочетании с единоначалием и персональной</w:t>
      </w:r>
      <w:r w:rsidR="00160109">
        <w:rPr>
          <w:sz w:val="28"/>
          <w:szCs w:val="28"/>
        </w:rPr>
        <w:t xml:space="preserve"> </w:t>
      </w:r>
      <w:r w:rsidRPr="00160109">
        <w:rPr>
          <w:sz w:val="28"/>
          <w:szCs w:val="28"/>
        </w:rPr>
        <w:t>ответственностью каждого члена педагогического коллектива</w:t>
      </w:r>
      <w:r w:rsidR="00160109">
        <w:rPr>
          <w:sz w:val="28"/>
          <w:szCs w:val="28"/>
        </w:rPr>
        <w:t>;</w:t>
      </w:r>
    </w:p>
    <w:p w:rsidR="00FC0EAD" w:rsidRPr="00160109" w:rsidRDefault="00FC0EAD" w:rsidP="003F494D">
      <w:pPr>
        <w:pStyle w:val="af"/>
        <w:numPr>
          <w:ilvl w:val="0"/>
          <w:numId w:val="55"/>
        </w:numPr>
        <w:tabs>
          <w:tab w:val="left" w:pos="-284"/>
        </w:tabs>
        <w:autoSpaceDE w:val="0"/>
        <w:autoSpaceDN w:val="0"/>
        <w:adjustRightInd w:val="0"/>
        <w:ind w:left="-567" w:firstLine="0"/>
        <w:jc w:val="both"/>
        <w:rPr>
          <w:sz w:val="28"/>
          <w:szCs w:val="28"/>
        </w:rPr>
      </w:pPr>
      <w:r w:rsidRPr="00160109">
        <w:rPr>
          <w:sz w:val="28"/>
          <w:szCs w:val="28"/>
        </w:rPr>
        <w:t xml:space="preserve">солидарность в управлении, означающая </w:t>
      </w:r>
      <w:r w:rsidR="00BC7F56">
        <w:rPr>
          <w:sz w:val="28"/>
          <w:szCs w:val="28"/>
        </w:rPr>
        <w:t xml:space="preserve"> осознание</w:t>
      </w:r>
      <w:r w:rsidRPr="00160109">
        <w:rPr>
          <w:sz w:val="28"/>
          <w:szCs w:val="28"/>
        </w:rPr>
        <w:t xml:space="preserve"> всеми членами</w:t>
      </w:r>
      <w:r w:rsidR="00160109">
        <w:rPr>
          <w:sz w:val="28"/>
          <w:szCs w:val="28"/>
        </w:rPr>
        <w:t xml:space="preserve"> </w:t>
      </w:r>
      <w:r w:rsidRPr="00160109">
        <w:rPr>
          <w:sz w:val="28"/>
          <w:szCs w:val="28"/>
        </w:rPr>
        <w:t>педагогического коллектива общности и единства целей, стоящих перед ними;</w:t>
      </w:r>
    </w:p>
    <w:p w:rsidR="00FC0EAD" w:rsidRPr="00160109" w:rsidRDefault="00FC0EAD" w:rsidP="003F494D">
      <w:pPr>
        <w:pStyle w:val="af"/>
        <w:numPr>
          <w:ilvl w:val="0"/>
          <w:numId w:val="55"/>
        </w:numPr>
        <w:tabs>
          <w:tab w:val="left" w:pos="-284"/>
        </w:tabs>
        <w:autoSpaceDE w:val="0"/>
        <w:autoSpaceDN w:val="0"/>
        <w:adjustRightInd w:val="0"/>
        <w:ind w:left="-567" w:firstLine="0"/>
        <w:jc w:val="both"/>
        <w:rPr>
          <w:sz w:val="28"/>
          <w:szCs w:val="28"/>
        </w:rPr>
      </w:pPr>
      <w:r w:rsidRPr="00160109">
        <w:rPr>
          <w:sz w:val="28"/>
          <w:szCs w:val="28"/>
        </w:rPr>
        <w:t>создание максимальной творческой свободы в рамках основных звеньев системы</w:t>
      </w:r>
      <w:r w:rsidR="00160109" w:rsidRPr="00160109">
        <w:rPr>
          <w:sz w:val="28"/>
          <w:szCs w:val="28"/>
        </w:rPr>
        <w:t xml:space="preserve"> </w:t>
      </w:r>
      <w:r w:rsidRPr="00160109">
        <w:rPr>
          <w:sz w:val="28"/>
          <w:szCs w:val="28"/>
        </w:rPr>
        <w:t>управления;</w:t>
      </w:r>
    </w:p>
    <w:p w:rsidR="00FC0EAD" w:rsidRPr="00160109" w:rsidRDefault="00FC0EAD" w:rsidP="003F494D">
      <w:pPr>
        <w:pStyle w:val="af"/>
        <w:numPr>
          <w:ilvl w:val="0"/>
          <w:numId w:val="55"/>
        </w:numPr>
        <w:tabs>
          <w:tab w:val="left" w:pos="-284"/>
        </w:tabs>
        <w:autoSpaceDE w:val="0"/>
        <w:autoSpaceDN w:val="0"/>
        <w:adjustRightInd w:val="0"/>
        <w:ind w:left="-567" w:firstLine="0"/>
        <w:jc w:val="both"/>
        <w:rPr>
          <w:sz w:val="28"/>
          <w:szCs w:val="28"/>
        </w:rPr>
      </w:pPr>
      <w:r w:rsidRPr="00160109">
        <w:rPr>
          <w:sz w:val="28"/>
          <w:szCs w:val="28"/>
        </w:rPr>
        <w:t>непрерывное моральное и материальное стимулирование творчески работающих</w:t>
      </w:r>
      <w:r w:rsidR="00160109" w:rsidRPr="00160109">
        <w:rPr>
          <w:sz w:val="28"/>
          <w:szCs w:val="28"/>
        </w:rPr>
        <w:t xml:space="preserve"> </w:t>
      </w:r>
      <w:r w:rsidRPr="00160109">
        <w:rPr>
          <w:sz w:val="28"/>
          <w:szCs w:val="28"/>
        </w:rPr>
        <w:t xml:space="preserve">педагогов и </w:t>
      </w:r>
      <w:r w:rsidR="00160109">
        <w:rPr>
          <w:sz w:val="28"/>
          <w:szCs w:val="28"/>
        </w:rPr>
        <w:t>об</w:t>
      </w:r>
      <w:r w:rsidRPr="00160109">
        <w:rPr>
          <w:sz w:val="28"/>
          <w:szCs w:val="28"/>
        </w:rPr>
        <w:t>уча</w:t>
      </w:r>
      <w:r w:rsidR="00160109">
        <w:rPr>
          <w:sz w:val="28"/>
          <w:szCs w:val="28"/>
        </w:rPr>
        <w:t>ю</w:t>
      </w:r>
      <w:r w:rsidRPr="00160109">
        <w:rPr>
          <w:sz w:val="28"/>
          <w:szCs w:val="28"/>
        </w:rPr>
        <w:t>щихся.</w:t>
      </w:r>
    </w:p>
    <w:p w:rsidR="001146C5" w:rsidRPr="00FC0EAD" w:rsidRDefault="001146C5" w:rsidP="00DD2701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т</w:t>
      </w:r>
      <w:r w:rsidRPr="00FC0EAD">
        <w:rPr>
          <w:rFonts w:ascii="Times New Roman" w:hAnsi="Times New Roman"/>
          <w:sz w:val="28"/>
          <w:szCs w:val="28"/>
        </w:rPr>
        <w:t>актических задач осуществляют заместители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0EAD">
        <w:rPr>
          <w:rFonts w:ascii="Times New Roman" w:hAnsi="Times New Roman"/>
          <w:sz w:val="28"/>
          <w:szCs w:val="28"/>
        </w:rPr>
        <w:t xml:space="preserve">директора по учебно-воспитательной работе, </w:t>
      </w:r>
      <w:r>
        <w:rPr>
          <w:rFonts w:ascii="Times New Roman" w:hAnsi="Times New Roman"/>
          <w:sz w:val="28"/>
          <w:szCs w:val="28"/>
        </w:rPr>
        <w:t xml:space="preserve">воспитательной </w:t>
      </w:r>
      <w:r w:rsidRPr="00FC0EAD">
        <w:rPr>
          <w:rFonts w:ascii="Times New Roman" w:hAnsi="Times New Roman"/>
          <w:sz w:val="28"/>
          <w:szCs w:val="28"/>
        </w:rPr>
        <w:t xml:space="preserve"> деятельности, административно-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0EAD">
        <w:rPr>
          <w:rFonts w:ascii="Times New Roman" w:hAnsi="Times New Roman"/>
          <w:sz w:val="28"/>
          <w:szCs w:val="28"/>
        </w:rPr>
        <w:t>хозяйственной работе. На этом уровне принимаются локальные решения, проводится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0EAD">
        <w:rPr>
          <w:rFonts w:ascii="Times New Roman" w:hAnsi="Times New Roman"/>
          <w:sz w:val="28"/>
          <w:szCs w:val="28"/>
        </w:rPr>
        <w:t>связь между первым и треть</w:t>
      </w:r>
      <w:r>
        <w:rPr>
          <w:rFonts w:ascii="Times New Roman" w:hAnsi="Times New Roman"/>
          <w:sz w:val="28"/>
          <w:szCs w:val="28"/>
        </w:rPr>
        <w:t>и</w:t>
      </w:r>
      <w:r w:rsidRPr="00FC0EAD">
        <w:rPr>
          <w:rFonts w:ascii="Times New Roman" w:hAnsi="Times New Roman"/>
          <w:sz w:val="28"/>
          <w:szCs w:val="28"/>
        </w:rPr>
        <w:t>м уровнями управления.</w:t>
      </w:r>
    </w:p>
    <w:p w:rsidR="001146C5" w:rsidRDefault="001146C5" w:rsidP="00DD2701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C0EAD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FC0EAD">
        <w:rPr>
          <w:rFonts w:ascii="Times New Roman" w:hAnsi="Times New Roman"/>
          <w:sz w:val="28"/>
          <w:szCs w:val="28"/>
        </w:rPr>
        <w:t xml:space="preserve"> уровне руководител</w:t>
      </w:r>
      <w:r>
        <w:rPr>
          <w:rFonts w:ascii="Times New Roman" w:hAnsi="Times New Roman"/>
          <w:sz w:val="28"/>
          <w:szCs w:val="28"/>
        </w:rPr>
        <w:t>ей</w:t>
      </w:r>
      <w:r w:rsidRPr="00FC0EAD">
        <w:rPr>
          <w:rFonts w:ascii="Times New Roman" w:hAnsi="Times New Roman"/>
          <w:sz w:val="28"/>
          <w:szCs w:val="28"/>
        </w:rPr>
        <w:t xml:space="preserve"> структурных подразделений организу</w:t>
      </w:r>
      <w:r>
        <w:rPr>
          <w:rFonts w:ascii="Times New Roman" w:hAnsi="Times New Roman"/>
          <w:sz w:val="28"/>
          <w:szCs w:val="28"/>
        </w:rPr>
        <w:t>е</w:t>
      </w:r>
      <w:r w:rsidRPr="00FC0EAD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ся </w:t>
      </w:r>
      <w:r w:rsidRPr="00FC0EAD">
        <w:rPr>
          <w:rFonts w:ascii="Times New Roman" w:hAnsi="Times New Roman"/>
          <w:sz w:val="28"/>
          <w:szCs w:val="28"/>
        </w:rPr>
        <w:t>планирование и организаци</w:t>
      </w:r>
      <w:r>
        <w:rPr>
          <w:rFonts w:ascii="Times New Roman" w:hAnsi="Times New Roman"/>
          <w:sz w:val="28"/>
          <w:szCs w:val="28"/>
        </w:rPr>
        <w:t>я</w:t>
      </w:r>
      <w:r w:rsidRPr="00FC0EAD">
        <w:rPr>
          <w:rFonts w:ascii="Times New Roman" w:hAnsi="Times New Roman"/>
          <w:sz w:val="28"/>
          <w:szCs w:val="28"/>
        </w:rPr>
        <w:t xml:space="preserve"> работы, руководство</w:t>
      </w:r>
      <w:r>
        <w:rPr>
          <w:rFonts w:ascii="Times New Roman" w:hAnsi="Times New Roman"/>
          <w:sz w:val="28"/>
          <w:szCs w:val="28"/>
        </w:rPr>
        <w:t xml:space="preserve">, координация </w:t>
      </w:r>
      <w:r w:rsidRPr="00FC0EAD">
        <w:rPr>
          <w:rFonts w:ascii="Times New Roman" w:hAnsi="Times New Roman"/>
          <w:sz w:val="28"/>
          <w:szCs w:val="28"/>
        </w:rPr>
        <w:t xml:space="preserve"> и кон</w:t>
      </w:r>
      <w:r>
        <w:rPr>
          <w:rFonts w:ascii="Times New Roman" w:hAnsi="Times New Roman"/>
          <w:sz w:val="28"/>
          <w:szCs w:val="28"/>
        </w:rPr>
        <w:t xml:space="preserve">троль за деятельностью педагогов, </w:t>
      </w:r>
      <w:r w:rsidRPr="00FC0EAD">
        <w:rPr>
          <w:rFonts w:ascii="Times New Roman" w:hAnsi="Times New Roman"/>
          <w:sz w:val="28"/>
          <w:szCs w:val="28"/>
        </w:rPr>
        <w:t xml:space="preserve"> принятие управленческих решений в пределах своей компетентности.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0EAD">
        <w:rPr>
          <w:rFonts w:ascii="Times New Roman" w:hAnsi="Times New Roman"/>
          <w:sz w:val="28"/>
          <w:szCs w:val="28"/>
        </w:rPr>
        <w:t xml:space="preserve">Деятельность </w:t>
      </w:r>
      <w:r>
        <w:rPr>
          <w:rFonts w:ascii="Times New Roman" w:hAnsi="Times New Roman"/>
          <w:sz w:val="28"/>
          <w:szCs w:val="28"/>
        </w:rPr>
        <w:t>структурных подразделений</w:t>
      </w:r>
      <w:r w:rsidRPr="00FC0EAD">
        <w:rPr>
          <w:rFonts w:ascii="Times New Roman" w:hAnsi="Times New Roman"/>
          <w:sz w:val="28"/>
          <w:szCs w:val="28"/>
        </w:rPr>
        <w:t xml:space="preserve"> строится в соответствии с Положением 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0EAD">
        <w:rPr>
          <w:rFonts w:ascii="Times New Roman" w:hAnsi="Times New Roman"/>
          <w:sz w:val="28"/>
          <w:szCs w:val="28"/>
        </w:rPr>
        <w:t>структурном подразделении.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0560B" w:rsidRDefault="0040560B" w:rsidP="00DD2701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FC0EAD">
        <w:rPr>
          <w:rFonts w:ascii="Times New Roman" w:hAnsi="Times New Roman"/>
          <w:sz w:val="28"/>
          <w:szCs w:val="28"/>
        </w:rPr>
        <w:t xml:space="preserve">правление </w:t>
      </w:r>
      <w:r>
        <w:rPr>
          <w:rFonts w:ascii="Times New Roman" w:hAnsi="Times New Roman"/>
          <w:sz w:val="28"/>
          <w:szCs w:val="28"/>
        </w:rPr>
        <w:t xml:space="preserve">образовательно - </w:t>
      </w:r>
      <w:r w:rsidRPr="00FC0EAD">
        <w:rPr>
          <w:rFonts w:ascii="Times New Roman" w:hAnsi="Times New Roman"/>
          <w:sz w:val="28"/>
          <w:szCs w:val="28"/>
        </w:rPr>
        <w:t>воспитательным процессом осуществляется</w:t>
      </w:r>
      <w:r>
        <w:rPr>
          <w:rFonts w:ascii="Times New Roman" w:hAnsi="Times New Roman"/>
          <w:sz w:val="28"/>
          <w:szCs w:val="28"/>
        </w:rPr>
        <w:t xml:space="preserve"> на уровне педагогических работников.</w:t>
      </w:r>
    </w:p>
    <w:p w:rsidR="0040560B" w:rsidRDefault="0040560B" w:rsidP="00DD2701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C0EAD">
        <w:rPr>
          <w:rFonts w:ascii="Times New Roman" w:hAnsi="Times New Roman"/>
          <w:sz w:val="28"/>
          <w:szCs w:val="28"/>
        </w:rPr>
        <w:t>Управление на пятом уровне ведется через детские коллективы. Виды 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0EAD">
        <w:rPr>
          <w:rFonts w:ascii="Times New Roman" w:hAnsi="Times New Roman"/>
          <w:sz w:val="28"/>
          <w:szCs w:val="28"/>
        </w:rPr>
        <w:t>многообразны – это школы, театры, студии, объединения, клубы, секции.</w:t>
      </w:r>
    </w:p>
    <w:p w:rsidR="0040560B" w:rsidRPr="00FC0EAD" w:rsidRDefault="0040560B" w:rsidP="00DD2701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</w:t>
      </w:r>
      <w:r w:rsidRPr="00FC0EAD">
        <w:rPr>
          <w:rFonts w:ascii="Times New Roman" w:hAnsi="Times New Roman"/>
          <w:sz w:val="28"/>
          <w:szCs w:val="28"/>
        </w:rPr>
        <w:t xml:space="preserve"> структур</w:t>
      </w:r>
      <w:r>
        <w:rPr>
          <w:rFonts w:ascii="Times New Roman" w:hAnsi="Times New Roman"/>
          <w:sz w:val="28"/>
          <w:szCs w:val="28"/>
        </w:rPr>
        <w:t>е</w:t>
      </w:r>
      <w:r w:rsidRPr="00FC0EAD">
        <w:rPr>
          <w:rFonts w:ascii="Times New Roman" w:hAnsi="Times New Roman"/>
          <w:sz w:val="28"/>
          <w:szCs w:val="28"/>
        </w:rPr>
        <w:t xml:space="preserve"> административного управления</w:t>
      </w:r>
      <w:r w:rsidRPr="00AC356A">
        <w:rPr>
          <w:rFonts w:ascii="Times New Roman" w:hAnsi="Times New Roman"/>
          <w:sz w:val="28"/>
          <w:szCs w:val="28"/>
        </w:rPr>
        <w:t xml:space="preserve"> </w:t>
      </w:r>
      <w:r w:rsidRPr="00FC0EAD">
        <w:rPr>
          <w:rFonts w:ascii="Times New Roman" w:hAnsi="Times New Roman"/>
          <w:sz w:val="28"/>
          <w:szCs w:val="28"/>
        </w:rPr>
        <w:t>занимает важное место деятельность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0EAD">
        <w:rPr>
          <w:rFonts w:ascii="Times New Roman" w:hAnsi="Times New Roman"/>
          <w:sz w:val="28"/>
          <w:szCs w:val="28"/>
        </w:rPr>
        <w:t>органов самоуправления</w:t>
      </w:r>
      <w:r>
        <w:rPr>
          <w:rFonts w:ascii="Times New Roman" w:hAnsi="Times New Roman"/>
          <w:sz w:val="28"/>
          <w:szCs w:val="28"/>
        </w:rPr>
        <w:t xml:space="preserve"> через реализацию</w:t>
      </w:r>
      <w:r w:rsidRPr="00FC0EAD">
        <w:rPr>
          <w:rFonts w:ascii="Times New Roman" w:hAnsi="Times New Roman"/>
          <w:sz w:val="28"/>
          <w:szCs w:val="28"/>
        </w:rPr>
        <w:t xml:space="preserve"> принципов единоначалия и коллегиальн</w:t>
      </w:r>
      <w:r>
        <w:rPr>
          <w:rFonts w:ascii="Times New Roman" w:hAnsi="Times New Roman"/>
          <w:sz w:val="28"/>
          <w:szCs w:val="28"/>
        </w:rPr>
        <w:t>ости.</w:t>
      </w:r>
    </w:p>
    <w:p w:rsidR="0040560B" w:rsidRDefault="0040560B" w:rsidP="00DD2701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C0EAD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ормами самоуправления являются О</w:t>
      </w:r>
      <w:r w:rsidRPr="00FC0EAD">
        <w:rPr>
          <w:rFonts w:ascii="Times New Roman" w:hAnsi="Times New Roman"/>
          <w:sz w:val="28"/>
          <w:szCs w:val="28"/>
        </w:rPr>
        <w:t xml:space="preserve">бщее собрание </w:t>
      </w:r>
      <w:r>
        <w:rPr>
          <w:rFonts w:ascii="Times New Roman" w:hAnsi="Times New Roman"/>
          <w:sz w:val="28"/>
          <w:szCs w:val="28"/>
        </w:rPr>
        <w:t>сотрудников</w:t>
      </w:r>
      <w:r w:rsidRPr="00FC0EA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Совет Центра</w:t>
      </w:r>
      <w:r w:rsidRPr="00FC0EA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FC0EAD">
        <w:rPr>
          <w:rFonts w:ascii="Times New Roman" w:hAnsi="Times New Roman"/>
          <w:sz w:val="28"/>
          <w:szCs w:val="28"/>
        </w:rPr>
        <w:t>едагогический совет</w:t>
      </w:r>
      <w:r>
        <w:rPr>
          <w:rFonts w:ascii="Times New Roman" w:hAnsi="Times New Roman"/>
          <w:sz w:val="28"/>
          <w:szCs w:val="28"/>
        </w:rPr>
        <w:t>, Наблюдательный совет</w:t>
      </w:r>
      <w:r w:rsidRPr="00FC0EAD">
        <w:rPr>
          <w:rFonts w:ascii="Times New Roman" w:hAnsi="Times New Roman"/>
          <w:sz w:val="28"/>
          <w:szCs w:val="28"/>
        </w:rPr>
        <w:t xml:space="preserve">. Порядок </w:t>
      </w:r>
      <w:r>
        <w:rPr>
          <w:rFonts w:ascii="Times New Roman" w:hAnsi="Times New Roman"/>
          <w:sz w:val="28"/>
          <w:szCs w:val="28"/>
        </w:rPr>
        <w:t>состава</w:t>
      </w:r>
      <w:r w:rsidRPr="00FC0EAD">
        <w:rPr>
          <w:rFonts w:ascii="Times New Roman" w:hAnsi="Times New Roman"/>
          <w:sz w:val="28"/>
          <w:szCs w:val="28"/>
        </w:rPr>
        <w:t xml:space="preserve"> органов самоуправления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FC0EAD">
        <w:rPr>
          <w:rFonts w:ascii="Times New Roman" w:hAnsi="Times New Roman"/>
          <w:sz w:val="28"/>
          <w:szCs w:val="28"/>
        </w:rPr>
        <w:t>их компетенци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FC0EAD">
        <w:rPr>
          <w:rFonts w:ascii="Times New Roman" w:hAnsi="Times New Roman"/>
          <w:sz w:val="28"/>
          <w:szCs w:val="28"/>
        </w:rPr>
        <w:t xml:space="preserve">определяются Уставом </w:t>
      </w:r>
      <w:r>
        <w:rPr>
          <w:rFonts w:ascii="Times New Roman" w:hAnsi="Times New Roman"/>
          <w:sz w:val="28"/>
          <w:szCs w:val="28"/>
        </w:rPr>
        <w:t>ЦРТДЮ «Созвездие».</w:t>
      </w:r>
    </w:p>
    <w:p w:rsidR="0040560B" w:rsidRDefault="0040560B" w:rsidP="00DD2701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C0EAD">
        <w:rPr>
          <w:rFonts w:ascii="Times New Roman" w:hAnsi="Times New Roman"/>
          <w:sz w:val="28"/>
          <w:szCs w:val="28"/>
        </w:rPr>
        <w:t>Первый уровень управления представлен высшим органом управления</w:t>
      </w:r>
      <w:r>
        <w:rPr>
          <w:rFonts w:ascii="Times New Roman" w:hAnsi="Times New Roman"/>
          <w:sz w:val="28"/>
          <w:szCs w:val="28"/>
        </w:rPr>
        <w:t xml:space="preserve"> -</w:t>
      </w:r>
      <w:r w:rsidRPr="00FC0E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FC0EAD">
        <w:rPr>
          <w:rFonts w:ascii="Times New Roman" w:hAnsi="Times New Roman"/>
          <w:sz w:val="28"/>
          <w:szCs w:val="28"/>
        </w:rPr>
        <w:t xml:space="preserve">бщим </w:t>
      </w:r>
      <w:r>
        <w:rPr>
          <w:rFonts w:ascii="Times New Roman" w:hAnsi="Times New Roman"/>
          <w:sz w:val="28"/>
          <w:szCs w:val="28"/>
        </w:rPr>
        <w:t>с</w:t>
      </w:r>
      <w:r w:rsidRPr="00FC0EAD">
        <w:rPr>
          <w:rFonts w:ascii="Times New Roman" w:hAnsi="Times New Roman"/>
          <w:sz w:val="28"/>
          <w:szCs w:val="28"/>
        </w:rPr>
        <w:t xml:space="preserve">обранием </w:t>
      </w:r>
      <w:r>
        <w:rPr>
          <w:rFonts w:ascii="Times New Roman" w:hAnsi="Times New Roman"/>
          <w:sz w:val="28"/>
          <w:szCs w:val="28"/>
        </w:rPr>
        <w:t>сотрудников.</w:t>
      </w:r>
      <w:r w:rsidRPr="00FC0EAD">
        <w:rPr>
          <w:rFonts w:ascii="Times New Roman" w:hAnsi="Times New Roman"/>
          <w:sz w:val="28"/>
          <w:szCs w:val="28"/>
        </w:rPr>
        <w:t xml:space="preserve"> </w:t>
      </w:r>
    </w:p>
    <w:p w:rsidR="0040560B" w:rsidRDefault="0040560B" w:rsidP="00DD2701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Второй уровень -</w:t>
      </w:r>
      <w:r w:rsidRPr="00FC0E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Совет Центра</w:t>
      </w:r>
      <w:r w:rsidRPr="00FC0EAD">
        <w:rPr>
          <w:rFonts w:ascii="Times New Roman" w:hAnsi="Times New Roman"/>
          <w:sz w:val="28"/>
          <w:szCs w:val="28"/>
        </w:rPr>
        <w:t>, котор</w:t>
      </w:r>
      <w:r>
        <w:rPr>
          <w:rFonts w:ascii="Times New Roman" w:hAnsi="Times New Roman"/>
          <w:sz w:val="28"/>
          <w:szCs w:val="28"/>
        </w:rPr>
        <w:t>ый</w:t>
      </w:r>
      <w:r w:rsidRPr="00FC0EAD">
        <w:rPr>
          <w:rFonts w:ascii="Times New Roman" w:hAnsi="Times New Roman"/>
          <w:sz w:val="28"/>
          <w:szCs w:val="28"/>
        </w:rPr>
        <w:t xml:space="preserve"> созывается по мере необходимости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0EAD">
        <w:rPr>
          <w:rFonts w:ascii="Times New Roman" w:hAnsi="Times New Roman"/>
          <w:sz w:val="28"/>
          <w:szCs w:val="28"/>
        </w:rPr>
        <w:t>для решения уставных вопросов.</w:t>
      </w:r>
    </w:p>
    <w:p w:rsidR="0040560B" w:rsidRPr="00FC0EAD" w:rsidRDefault="0040560B" w:rsidP="00DD2701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Третий уровень -</w:t>
      </w:r>
      <w:r w:rsidRPr="00AC356A">
        <w:rPr>
          <w:rFonts w:ascii="Times New Roman" w:hAnsi="Times New Roman"/>
          <w:sz w:val="28"/>
          <w:szCs w:val="28"/>
        </w:rPr>
        <w:t xml:space="preserve"> </w:t>
      </w:r>
      <w:r w:rsidRPr="00FC0EAD">
        <w:rPr>
          <w:rFonts w:ascii="Times New Roman" w:hAnsi="Times New Roman"/>
          <w:sz w:val="28"/>
          <w:szCs w:val="28"/>
        </w:rPr>
        <w:t>Педагогический совет</w:t>
      </w:r>
      <w:r>
        <w:rPr>
          <w:rFonts w:ascii="Times New Roman" w:hAnsi="Times New Roman"/>
          <w:sz w:val="28"/>
          <w:szCs w:val="28"/>
        </w:rPr>
        <w:t xml:space="preserve">, </w:t>
      </w:r>
      <w:r w:rsidRPr="00FC0EAD">
        <w:rPr>
          <w:rFonts w:ascii="Times New Roman" w:hAnsi="Times New Roman"/>
          <w:sz w:val="28"/>
          <w:szCs w:val="28"/>
        </w:rPr>
        <w:t xml:space="preserve"> рассматрива</w:t>
      </w:r>
      <w:r>
        <w:rPr>
          <w:rFonts w:ascii="Times New Roman" w:hAnsi="Times New Roman"/>
          <w:sz w:val="28"/>
          <w:szCs w:val="28"/>
        </w:rPr>
        <w:t>ющий</w:t>
      </w:r>
      <w:r w:rsidRPr="00FC0EAD">
        <w:rPr>
          <w:rFonts w:ascii="Times New Roman" w:hAnsi="Times New Roman"/>
          <w:sz w:val="28"/>
          <w:szCs w:val="28"/>
        </w:rPr>
        <w:t xml:space="preserve"> стратегические вопросы организации</w:t>
      </w:r>
      <w:r>
        <w:rPr>
          <w:rFonts w:ascii="Times New Roman" w:hAnsi="Times New Roman"/>
          <w:sz w:val="28"/>
          <w:szCs w:val="28"/>
        </w:rPr>
        <w:t xml:space="preserve">  </w:t>
      </w:r>
      <w:r w:rsidRPr="00FC0EAD">
        <w:rPr>
          <w:rFonts w:ascii="Times New Roman" w:hAnsi="Times New Roman"/>
          <w:sz w:val="28"/>
          <w:szCs w:val="28"/>
        </w:rPr>
        <w:t>образовательного процесса, анализ выполнения поставленных задач, их корректировку,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0EAD">
        <w:rPr>
          <w:rFonts w:ascii="Times New Roman" w:hAnsi="Times New Roman"/>
          <w:sz w:val="28"/>
          <w:szCs w:val="28"/>
        </w:rPr>
        <w:t>пути их реализации, да</w:t>
      </w:r>
      <w:r>
        <w:rPr>
          <w:rFonts w:ascii="Times New Roman" w:hAnsi="Times New Roman"/>
          <w:sz w:val="28"/>
          <w:szCs w:val="28"/>
        </w:rPr>
        <w:t>ющий</w:t>
      </w:r>
      <w:r w:rsidRPr="00FC0EAD">
        <w:rPr>
          <w:rFonts w:ascii="Times New Roman" w:hAnsi="Times New Roman"/>
          <w:sz w:val="28"/>
          <w:szCs w:val="28"/>
        </w:rPr>
        <w:t xml:space="preserve"> оценку деятельности коллектива в целом и отдельных 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0EAD">
        <w:rPr>
          <w:rFonts w:ascii="Times New Roman" w:hAnsi="Times New Roman"/>
          <w:sz w:val="28"/>
          <w:szCs w:val="28"/>
        </w:rPr>
        <w:t>членов.</w:t>
      </w:r>
    </w:p>
    <w:p w:rsidR="0040560B" w:rsidRPr="00FC0EAD" w:rsidRDefault="0040560B" w:rsidP="00DD2701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Четвертый уровень - Наблюдательный  с</w:t>
      </w:r>
      <w:r w:rsidRPr="00FC0EAD">
        <w:rPr>
          <w:rFonts w:ascii="Times New Roman" w:hAnsi="Times New Roman"/>
          <w:sz w:val="28"/>
          <w:szCs w:val="28"/>
        </w:rPr>
        <w:t>овет</w:t>
      </w:r>
      <w:r>
        <w:rPr>
          <w:rFonts w:ascii="Times New Roman" w:hAnsi="Times New Roman"/>
          <w:sz w:val="28"/>
          <w:szCs w:val="28"/>
        </w:rPr>
        <w:t xml:space="preserve">, состоящий из представителей учредителя, руководителей образовательных учреждений, РСП Центра, педагогических работников, представителей общественности, родителей и </w:t>
      </w:r>
      <w:r w:rsidRPr="00FC0EAD">
        <w:rPr>
          <w:rFonts w:ascii="Times New Roman" w:hAnsi="Times New Roman"/>
          <w:sz w:val="28"/>
          <w:szCs w:val="28"/>
        </w:rPr>
        <w:t>обеспечивающий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0EAD">
        <w:rPr>
          <w:rFonts w:ascii="Times New Roman" w:hAnsi="Times New Roman"/>
          <w:sz w:val="28"/>
          <w:szCs w:val="28"/>
        </w:rPr>
        <w:t xml:space="preserve">общественно-гражданское участие в управлении </w:t>
      </w:r>
      <w:r>
        <w:rPr>
          <w:rFonts w:ascii="Times New Roman" w:hAnsi="Times New Roman"/>
          <w:sz w:val="28"/>
          <w:szCs w:val="28"/>
        </w:rPr>
        <w:t>учреждением.</w:t>
      </w:r>
    </w:p>
    <w:p w:rsidR="0040560B" w:rsidRDefault="0040560B" w:rsidP="00DD2701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C0EAD">
        <w:rPr>
          <w:rFonts w:ascii="Times New Roman" w:hAnsi="Times New Roman"/>
          <w:sz w:val="28"/>
          <w:szCs w:val="28"/>
        </w:rPr>
        <w:t>Рассмотрение вопросов программно-методической работы осуществляет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0EAD">
        <w:rPr>
          <w:rFonts w:ascii="Times New Roman" w:hAnsi="Times New Roman"/>
          <w:sz w:val="28"/>
          <w:szCs w:val="28"/>
        </w:rPr>
        <w:t>методический совет, который руководствуется Положением о методическом совете.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146C5" w:rsidRDefault="0040560B" w:rsidP="00DD2701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эффективного</w:t>
      </w:r>
      <w:r w:rsidR="001146C5" w:rsidRPr="00FC0EAD">
        <w:rPr>
          <w:rFonts w:ascii="Times New Roman" w:hAnsi="Times New Roman"/>
          <w:sz w:val="28"/>
          <w:szCs w:val="28"/>
        </w:rPr>
        <w:t xml:space="preserve"> обсуждения вопросов методического обеспечения</w:t>
      </w:r>
      <w:r w:rsidR="001146C5">
        <w:rPr>
          <w:rFonts w:ascii="Times New Roman" w:hAnsi="Times New Roman"/>
          <w:sz w:val="28"/>
          <w:szCs w:val="28"/>
        </w:rPr>
        <w:t xml:space="preserve"> </w:t>
      </w:r>
      <w:r w:rsidR="001146C5" w:rsidRPr="00FC0EAD">
        <w:rPr>
          <w:rFonts w:ascii="Times New Roman" w:hAnsi="Times New Roman"/>
          <w:sz w:val="28"/>
          <w:szCs w:val="28"/>
        </w:rPr>
        <w:t>образовательного процесса, содержания образования, обмена опытом в структурных</w:t>
      </w:r>
      <w:r w:rsidR="001146C5">
        <w:rPr>
          <w:rFonts w:ascii="Times New Roman" w:hAnsi="Times New Roman"/>
          <w:sz w:val="28"/>
          <w:szCs w:val="28"/>
        </w:rPr>
        <w:t xml:space="preserve"> </w:t>
      </w:r>
      <w:r w:rsidR="001146C5" w:rsidRPr="00FC0EAD">
        <w:rPr>
          <w:rFonts w:ascii="Times New Roman" w:hAnsi="Times New Roman"/>
          <w:sz w:val="28"/>
          <w:szCs w:val="28"/>
        </w:rPr>
        <w:t>подразделениях (отделах) созданы и действуют профессиональные объединения</w:t>
      </w:r>
      <w:r w:rsidR="001146C5">
        <w:rPr>
          <w:rFonts w:ascii="Times New Roman" w:hAnsi="Times New Roman"/>
          <w:sz w:val="28"/>
          <w:szCs w:val="28"/>
        </w:rPr>
        <w:t xml:space="preserve"> </w:t>
      </w:r>
      <w:r w:rsidR="001146C5" w:rsidRPr="00FC0EAD">
        <w:rPr>
          <w:rFonts w:ascii="Times New Roman" w:hAnsi="Times New Roman"/>
          <w:sz w:val="28"/>
          <w:szCs w:val="28"/>
        </w:rPr>
        <w:t>педагогов – методические объединения.</w:t>
      </w:r>
      <w:r w:rsidR="001146C5">
        <w:rPr>
          <w:rFonts w:ascii="Times New Roman" w:hAnsi="Times New Roman"/>
          <w:sz w:val="28"/>
          <w:szCs w:val="28"/>
        </w:rPr>
        <w:t xml:space="preserve"> </w:t>
      </w:r>
    </w:p>
    <w:p w:rsidR="001146C5" w:rsidRPr="00FC0EAD" w:rsidRDefault="001146C5" w:rsidP="00DD2701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C0EAD">
        <w:rPr>
          <w:rFonts w:ascii="Times New Roman" w:hAnsi="Times New Roman"/>
          <w:sz w:val="28"/>
          <w:szCs w:val="28"/>
        </w:rPr>
        <w:t>Модель ученического самоуправления - это форма жизнедеятельности детского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0EAD">
        <w:rPr>
          <w:rFonts w:ascii="Times New Roman" w:hAnsi="Times New Roman"/>
          <w:sz w:val="28"/>
          <w:szCs w:val="28"/>
        </w:rPr>
        <w:t>коллектива, которая построена на основе целей и задач воспитательного процесса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0EAD">
        <w:rPr>
          <w:rFonts w:ascii="Times New Roman" w:hAnsi="Times New Roman"/>
          <w:sz w:val="28"/>
          <w:szCs w:val="28"/>
        </w:rPr>
        <w:t>является частью общей структуры управления и самоуправления учреждения.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0EAD">
        <w:rPr>
          <w:rFonts w:ascii="Times New Roman" w:hAnsi="Times New Roman"/>
          <w:sz w:val="28"/>
          <w:szCs w:val="28"/>
        </w:rPr>
        <w:t>Модель отвечает на вопрос: «Как стать эффективным лидером для себя, своих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0EAD">
        <w:rPr>
          <w:rFonts w:ascii="Times New Roman" w:hAnsi="Times New Roman"/>
          <w:sz w:val="28"/>
          <w:szCs w:val="28"/>
        </w:rPr>
        <w:t>друзей, своего сообщества, своей страны?»</w:t>
      </w:r>
      <w:r w:rsidR="005C2E97">
        <w:rPr>
          <w:rFonts w:ascii="Times New Roman" w:hAnsi="Times New Roman"/>
          <w:sz w:val="28"/>
          <w:szCs w:val="28"/>
        </w:rPr>
        <w:t xml:space="preserve"> и др.</w:t>
      </w:r>
    </w:p>
    <w:p w:rsidR="001146C5" w:rsidRPr="00FC0EAD" w:rsidRDefault="005C2E97" w:rsidP="00DD2701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Особенностью с</w:t>
      </w:r>
      <w:r w:rsidR="001146C5" w:rsidRPr="00FC0EAD">
        <w:rPr>
          <w:rFonts w:ascii="Times New Roman" w:hAnsi="Times New Roman"/>
          <w:sz w:val="28"/>
          <w:szCs w:val="28"/>
        </w:rPr>
        <w:t>истем</w:t>
      </w:r>
      <w:r>
        <w:rPr>
          <w:rFonts w:ascii="Times New Roman" w:hAnsi="Times New Roman"/>
          <w:sz w:val="28"/>
          <w:szCs w:val="28"/>
        </w:rPr>
        <w:t>ы</w:t>
      </w:r>
      <w:r w:rsidR="001146C5" w:rsidRPr="00FC0EAD">
        <w:rPr>
          <w:rFonts w:ascii="Times New Roman" w:hAnsi="Times New Roman"/>
          <w:sz w:val="28"/>
          <w:szCs w:val="28"/>
        </w:rPr>
        <w:t xml:space="preserve"> управления </w:t>
      </w:r>
      <w:r w:rsidR="001146C5">
        <w:rPr>
          <w:rFonts w:ascii="Times New Roman" w:hAnsi="Times New Roman"/>
          <w:sz w:val="28"/>
          <w:szCs w:val="28"/>
        </w:rPr>
        <w:t>Центр</w:t>
      </w:r>
      <w:r>
        <w:rPr>
          <w:rFonts w:ascii="Times New Roman" w:hAnsi="Times New Roman"/>
          <w:sz w:val="28"/>
          <w:szCs w:val="28"/>
        </w:rPr>
        <w:t>а</w:t>
      </w:r>
      <w:r w:rsidR="001146C5" w:rsidRPr="00FC0EA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выбор его механизмов</w:t>
      </w:r>
      <w:r w:rsidR="001146C5" w:rsidRPr="00FC0EAD">
        <w:rPr>
          <w:rFonts w:ascii="Times New Roman" w:hAnsi="Times New Roman"/>
          <w:sz w:val="28"/>
          <w:szCs w:val="28"/>
        </w:rPr>
        <w:t xml:space="preserve"> зависит</w:t>
      </w:r>
      <w:r w:rsidR="001146C5">
        <w:rPr>
          <w:rFonts w:ascii="Times New Roman" w:hAnsi="Times New Roman"/>
          <w:sz w:val="28"/>
          <w:szCs w:val="28"/>
        </w:rPr>
        <w:t xml:space="preserve"> </w:t>
      </w:r>
      <w:r w:rsidR="001146C5" w:rsidRPr="00FC0EAD">
        <w:rPr>
          <w:rFonts w:ascii="Times New Roman" w:hAnsi="Times New Roman"/>
          <w:sz w:val="28"/>
          <w:szCs w:val="28"/>
        </w:rPr>
        <w:t xml:space="preserve">от социокультурной среды в </w:t>
      </w:r>
      <w:r w:rsidR="001146C5">
        <w:rPr>
          <w:rFonts w:ascii="Times New Roman" w:hAnsi="Times New Roman"/>
          <w:sz w:val="28"/>
          <w:szCs w:val="28"/>
        </w:rPr>
        <w:t>районе</w:t>
      </w:r>
      <w:r w:rsidR="001146C5" w:rsidRPr="00FC0EAD">
        <w:rPr>
          <w:rFonts w:ascii="Times New Roman" w:hAnsi="Times New Roman"/>
          <w:sz w:val="28"/>
          <w:szCs w:val="28"/>
        </w:rPr>
        <w:t>, менталитета и социального заказа.</w:t>
      </w:r>
    </w:p>
    <w:p w:rsidR="001146C5" w:rsidRPr="00FC0EAD" w:rsidRDefault="001146C5" w:rsidP="00DD2701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C0EAD">
        <w:rPr>
          <w:rFonts w:ascii="Times New Roman" w:hAnsi="Times New Roman"/>
          <w:sz w:val="28"/>
          <w:szCs w:val="28"/>
        </w:rPr>
        <w:t xml:space="preserve">Работа учреждения </w:t>
      </w:r>
      <w:r w:rsidR="005C2E97">
        <w:rPr>
          <w:rFonts w:ascii="Times New Roman" w:hAnsi="Times New Roman"/>
          <w:sz w:val="28"/>
          <w:szCs w:val="28"/>
        </w:rPr>
        <w:t xml:space="preserve"> при переходе из режима функционирования </w:t>
      </w:r>
      <w:r w:rsidRPr="00FC0EAD">
        <w:rPr>
          <w:rFonts w:ascii="Times New Roman" w:hAnsi="Times New Roman"/>
          <w:sz w:val="28"/>
          <w:szCs w:val="28"/>
        </w:rPr>
        <w:t>в режим</w:t>
      </w:r>
      <w:r w:rsidR="005C2E97">
        <w:rPr>
          <w:rFonts w:ascii="Times New Roman" w:hAnsi="Times New Roman"/>
          <w:sz w:val="28"/>
          <w:szCs w:val="28"/>
        </w:rPr>
        <w:t xml:space="preserve"> развития приводит </w:t>
      </w:r>
      <w:r w:rsidRPr="00FC0EAD">
        <w:rPr>
          <w:rFonts w:ascii="Times New Roman" w:hAnsi="Times New Roman"/>
          <w:sz w:val="28"/>
          <w:szCs w:val="28"/>
        </w:rPr>
        <w:t>к изменени</w:t>
      </w:r>
      <w:r w:rsidR="005C2E97">
        <w:rPr>
          <w:rFonts w:ascii="Times New Roman" w:hAnsi="Times New Roman"/>
          <w:sz w:val="28"/>
          <w:szCs w:val="28"/>
        </w:rPr>
        <w:t xml:space="preserve">ям в </w:t>
      </w:r>
      <w:r>
        <w:rPr>
          <w:rFonts w:ascii="Times New Roman" w:hAnsi="Times New Roman"/>
          <w:sz w:val="28"/>
          <w:szCs w:val="28"/>
        </w:rPr>
        <w:t xml:space="preserve"> </w:t>
      </w:r>
      <w:r w:rsidR="005C2E97">
        <w:rPr>
          <w:rFonts w:ascii="Times New Roman" w:hAnsi="Times New Roman"/>
          <w:sz w:val="28"/>
          <w:szCs w:val="28"/>
        </w:rPr>
        <w:t>образовательном</w:t>
      </w:r>
      <w:r w:rsidRPr="00FC0EAD">
        <w:rPr>
          <w:rFonts w:ascii="Times New Roman" w:hAnsi="Times New Roman"/>
          <w:sz w:val="28"/>
          <w:szCs w:val="28"/>
        </w:rPr>
        <w:t xml:space="preserve"> процесс</w:t>
      </w:r>
      <w:r w:rsidR="005C2E97">
        <w:rPr>
          <w:rFonts w:ascii="Times New Roman" w:hAnsi="Times New Roman"/>
          <w:sz w:val="28"/>
          <w:szCs w:val="28"/>
        </w:rPr>
        <w:t>е</w:t>
      </w:r>
      <w:r w:rsidRPr="00FC0EAD">
        <w:rPr>
          <w:rFonts w:ascii="Times New Roman" w:hAnsi="Times New Roman"/>
          <w:sz w:val="28"/>
          <w:szCs w:val="28"/>
        </w:rPr>
        <w:t>:</w:t>
      </w:r>
    </w:p>
    <w:p w:rsidR="001146C5" w:rsidRPr="00866160" w:rsidRDefault="001146C5" w:rsidP="003F494D">
      <w:pPr>
        <w:pStyle w:val="af"/>
        <w:numPr>
          <w:ilvl w:val="0"/>
          <w:numId w:val="57"/>
        </w:numPr>
        <w:tabs>
          <w:tab w:val="left" w:pos="-142"/>
        </w:tabs>
        <w:autoSpaceDE w:val="0"/>
        <w:autoSpaceDN w:val="0"/>
        <w:adjustRightInd w:val="0"/>
        <w:ind w:left="-567" w:firstLine="0"/>
        <w:jc w:val="both"/>
        <w:rPr>
          <w:sz w:val="28"/>
          <w:szCs w:val="28"/>
        </w:rPr>
      </w:pPr>
      <w:r w:rsidRPr="00866160">
        <w:rPr>
          <w:sz w:val="28"/>
          <w:szCs w:val="28"/>
        </w:rPr>
        <w:t xml:space="preserve">в управлении всей жизнедеятельности учреждения участвует не только </w:t>
      </w:r>
      <w:r w:rsidR="005C2E97">
        <w:rPr>
          <w:sz w:val="28"/>
          <w:szCs w:val="28"/>
        </w:rPr>
        <w:t xml:space="preserve"> члены </w:t>
      </w:r>
      <w:r w:rsidRPr="00866160">
        <w:rPr>
          <w:sz w:val="28"/>
          <w:szCs w:val="28"/>
        </w:rPr>
        <w:t>администраци</w:t>
      </w:r>
      <w:r w:rsidR="005C2E97">
        <w:rPr>
          <w:sz w:val="28"/>
          <w:szCs w:val="28"/>
        </w:rPr>
        <w:t>и</w:t>
      </w:r>
      <w:r w:rsidRPr="00866160">
        <w:rPr>
          <w:sz w:val="28"/>
          <w:szCs w:val="28"/>
        </w:rPr>
        <w:t>, но и весь педагогический коллектив;</w:t>
      </w:r>
    </w:p>
    <w:p w:rsidR="001146C5" w:rsidRPr="00866160" w:rsidRDefault="005C2E97" w:rsidP="003F494D">
      <w:pPr>
        <w:pStyle w:val="af"/>
        <w:numPr>
          <w:ilvl w:val="0"/>
          <w:numId w:val="57"/>
        </w:numPr>
        <w:tabs>
          <w:tab w:val="left" w:pos="-142"/>
        </w:tabs>
        <w:autoSpaceDE w:val="0"/>
        <w:autoSpaceDN w:val="0"/>
        <w:adjustRightInd w:val="0"/>
        <w:ind w:left="-567" w:firstLine="0"/>
        <w:jc w:val="both"/>
        <w:rPr>
          <w:sz w:val="28"/>
          <w:szCs w:val="28"/>
        </w:rPr>
      </w:pPr>
      <w:r>
        <w:rPr>
          <w:sz w:val="28"/>
          <w:szCs w:val="28"/>
        </w:rPr>
        <w:t>вырабатывается</w:t>
      </w:r>
      <w:r w:rsidR="001146C5" w:rsidRPr="00866160">
        <w:rPr>
          <w:sz w:val="28"/>
          <w:szCs w:val="28"/>
        </w:rPr>
        <w:t xml:space="preserve"> опережающий характер</w:t>
      </w:r>
      <w:r>
        <w:rPr>
          <w:sz w:val="28"/>
          <w:szCs w:val="28"/>
        </w:rPr>
        <w:t xml:space="preserve"> управления</w:t>
      </w:r>
      <w:r w:rsidR="001146C5" w:rsidRPr="00866160">
        <w:rPr>
          <w:sz w:val="28"/>
          <w:szCs w:val="28"/>
        </w:rPr>
        <w:t>, при котором все субъекты осуществляют прогностическую деятельность, чтобы рассчитать реально достижимые результаты;</w:t>
      </w:r>
    </w:p>
    <w:p w:rsidR="001146C5" w:rsidRPr="00866160" w:rsidRDefault="001146C5" w:rsidP="003F494D">
      <w:pPr>
        <w:pStyle w:val="af"/>
        <w:numPr>
          <w:ilvl w:val="0"/>
          <w:numId w:val="57"/>
        </w:numPr>
        <w:tabs>
          <w:tab w:val="left" w:pos="-142"/>
        </w:tabs>
        <w:autoSpaceDE w:val="0"/>
        <w:autoSpaceDN w:val="0"/>
        <w:adjustRightInd w:val="0"/>
        <w:ind w:left="-567" w:firstLine="0"/>
        <w:jc w:val="both"/>
        <w:rPr>
          <w:sz w:val="28"/>
          <w:szCs w:val="28"/>
        </w:rPr>
      </w:pPr>
      <w:r w:rsidRPr="00866160">
        <w:rPr>
          <w:sz w:val="28"/>
          <w:szCs w:val="28"/>
        </w:rPr>
        <w:t xml:space="preserve"> управление стимулирует творческий потенциал обучающегося и педагога, их стремление к самостоятельной творческой работе и самообразованию;</w:t>
      </w:r>
    </w:p>
    <w:p w:rsidR="001146C5" w:rsidRPr="00866160" w:rsidRDefault="001146C5" w:rsidP="003F494D">
      <w:pPr>
        <w:pStyle w:val="af"/>
        <w:numPr>
          <w:ilvl w:val="0"/>
          <w:numId w:val="57"/>
        </w:numPr>
        <w:tabs>
          <w:tab w:val="left" w:pos="-142"/>
        </w:tabs>
        <w:autoSpaceDE w:val="0"/>
        <w:autoSpaceDN w:val="0"/>
        <w:adjustRightInd w:val="0"/>
        <w:ind w:left="-567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</w:t>
      </w:r>
      <w:r w:rsidRPr="00866160">
        <w:rPr>
          <w:sz w:val="28"/>
          <w:szCs w:val="28"/>
        </w:rPr>
        <w:t>расшир</w:t>
      </w:r>
      <w:r>
        <w:rPr>
          <w:sz w:val="28"/>
          <w:szCs w:val="28"/>
        </w:rPr>
        <w:t>яет</w:t>
      </w:r>
      <w:r w:rsidR="005C2E97">
        <w:rPr>
          <w:sz w:val="28"/>
          <w:szCs w:val="28"/>
        </w:rPr>
        <w:t>,</w:t>
      </w:r>
      <w:r w:rsidRPr="00866160">
        <w:rPr>
          <w:sz w:val="28"/>
          <w:szCs w:val="28"/>
        </w:rPr>
        <w:t xml:space="preserve"> углубл</w:t>
      </w:r>
      <w:r>
        <w:rPr>
          <w:sz w:val="28"/>
          <w:szCs w:val="28"/>
        </w:rPr>
        <w:t>яет</w:t>
      </w:r>
      <w:r w:rsidR="005C2E97">
        <w:rPr>
          <w:sz w:val="28"/>
          <w:szCs w:val="28"/>
        </w:rPr>
        <w:t>, укрепляет</w:t>
      </w:r>
      <w:r w:rsidRPr="00866160">
        <w:rPr>
          <w:sz w:val="28"/>
          <w:szCs w:val="28"/>
        </w:rPr>
        <w:t xml:space="preserve"> социокультурн</w:t>
      </w:r>
      <w:r>
        <w:rPr>
          <w:sz w:val="28"/>
          <w:szCs w:val="28"/>
        </w:rPr>
        <w:t>ую</w:t>
      </w:r>
      <w:r w:rsidRPr="00866160">
        <w:rPr>
          <w:sz w:val="28"/>
          <w:szCs w:val="28"/>
        </w:rPr>
        <w:t xml:space="preserve"> связ</w:t>
      </w:r>
      <w:r>
        <w:rPr>
          <w:sz w:val="28"/>
          <w:szCs w:val="28"/>
        </w:rPr>
        <w:t>ь</w:t>
      </w:r>
      <w:r w:rsidRPr="00866160">
        <w:rPr>
          <w:sz w:val="28"/>
          <w:szCs w:val="28"/>
        </w:rPr>
        <w:t>.</w:t>
      </w:r>
    </w:p>
    <w:p w:rsidR="001146C5" w:rsidRDefault="001146C5" w:rsidP="002307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B7359" w:rsidRDefault="008B7359" w:rsidP="002307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01CF4" w:rsidRPr="00DD2701" w:rsidRDefault="00F31549" w:rsidP="00230796">
      <w:pPr>
        <w:pStyle w:val="af8"/>
        <w:numPr>
          <w:ilvl w:val="0"/>
          <w:numId w:val="1"/>
        </w:numPr>
        <w:jc w:val="center"/>
        <w:rPr>
          <w:rFonts w:ascii="Times New Roman" w:hAnsi="Times New Roman"/>
          <w:b/>
          <w:color w:val="0070C0"/>
          <w:sz w:val="28"/>
          <w:szCs w:val="28"/>
        </w:rPr>
      </w:pPr>
      <w:r w:rsidRPr="00DD2701">
        <w:rPr>
          <w:rFonts w:ascii="Times New Roman" w:hAnsi="Times New Roman"/>
          <w:b/>
          <w:color w:val="0070C0"/>
          <w:sz w:val="28"/>
          <w:szCs w:val="28"/>
        </w:rPr>
        <w:lastRenderedPageBreak/>
        <w:t>МОНИТОРИНГ КАЧЕСТВА ОБРАЗОВАНИЯ</w:t>
      </w:r>
    </w:p>
    <w:p w:rsidR="008B7359" w:rsidRDefault="008B7359" w:rsidP="00DD2701">
      <w:pPr>
        <w:pStyle w:val="af8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5758A" w:rsidRDefault="0065758A" w:rsidP="00DD2701">
      <w:pPr>
        <w:pStyle w:val="af8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Результативность образовательно-воспитательного процесса отслеживается определенными критериями.</w:t>
      </w:r>
    </w:p>
    <w:p w:rsidR="00DE37AF" w:rsidRDefault="00DE37AF" w:rsidP="00DD2701">
      <w:pPr>
        <w:pStyle w:val="af8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DE37AF">
        <w:rPr>
          <w:rFonts w:ascii="Times New Roman" w:hAnsi="Times New Roman"/>
          <w:color w:val="000000"/>
          <w:sz w:val="28"/>
          <w:szCs w:val="28"/>
        </w:rPr>
        <w:t xml:space="preserve">Основными параметрами </w:t>
      </w:r>
      <w:r w:rsidR="0065758A">
        <w:rPr>
          <w:rFonts w:ascii="Times New Roman" w:hAnsi="Times New Roman"/>
          <w:color w:val="000000"/>
          <w:sz w:val="28"/>
          <w:szCs w:val="28"/>
        </w:rPr>
        <w:t xml:space="preserve">образовательных </w:t>
      </w:r>
      <w:r w:rsidRPr="00DE37AF">
        <w:rPr>
          <w:rFonts w:ascii="Times New Roman" w:hAnsi="Times New Roman"/>
          <w:color w:val="000000"/>
          <w:sz w:val="28"/>
          <w:szCs w:val="28"/>
        </w:rPr>
        <w:t xml:space="preserve"> достижений </w:t>
      </w:r>
      <w:r>
        <w:rPr>
          <w:rFonts w:ascii="Times New Roman" w:hAnsi="Times New Roman"/>
          <w:color w:val="000000"/>
          <w:sz w:val="28"/>
          <w:szCs w:val="28"/>
        </w:rPr>
        <w:t>обучающихся</w:t>
      </w:r>
      <w:r w:rsidRPr="00DE37AF">
        <w:rPr>
          <w:rFonts w:ascii="Times New Roman" w:hAnsi="Times New Roman"/>
          <w:color w:val="000000"/>
          <w:sz w:val="28"/>
          <w:szCs w:val="28"/>
        </w:rPr>
        <w:t xml:space="preserve"> в </w:t>
      </w:r>
      <w:r>
        <w:rPr>
          <w:rFonts w:ascii="Times New Roman" w:hAnsi="Times New Roman"/>
          <w:color w:val="000000"/>
          <w:sz w:val="28"/>
          <w:szCs w:val="28"/>
        </w:rPr>
        <w:t>ЦРТДЮ «Созвездие»</w:t>
      </w:r>
      <w:r w:rsidRPr="00DE37AF">
        <w:rPr>
          <w:rFonts w:ascii="Times New Roman" w:hAnsi="Times New Roman"/>
          <w:color w:val="000000"/>
          <w:sz w:val="28"/>
          <w:szCs w:val="28"/>
        </w:rPr>
        <w:t xml:space="preserve"> выступают: уровень освоения детьми содержания </w:t>
      </w:r>
      <w:r w:rsidR="0065758A">
        <w:rPr>
          <w:rFonts w:ascii="Times New Roman" w:hAnsi="Times New Roman"/>
          <w:color w:val="000000"/>
          <w:sz w:val="28"/>
          <w:szCs w:val="28"/>
        </w:rPr>
        <w:t xml:space="preserve">изучаемого </w:t>
      </w:r>
      <w:r w:rsidRPr="00DE37AF">
        <w:rPr>
          <w:rFonts w:ascii="Times New Roman" w:hAnsi="Times New Roman"/>
          <w:color w:val="000000"/>
          <w:sz w:val="28"/>
          <w:szCs w:val="28"/>
        </w:rPr>
        <w:t xml:space="preserve">предмета, устойчивость интереса детей к </w:t>
      </w:r>
      <w:r w:rsidR="0065758A">
        <w:rPr>
          <w:rFonts w:ascii="Times New Roman" w:hAnsi="Times New Roman"/>
          <w:color w:val="000000"/>
          <w:sz w:val="28"/>
          <w:szCs w:val="28"/>
        </w:rPr>
        <w:t>выбранному предмету.</w:t>
      </w:r>
      <w:r w:rsidRPr="00DE37A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4230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E37AF">
        <w:rPr>
          <w:rFonts w:ascii="Times New Roman" w:hAnsi="Times New Roman"/>
          <w:color w:val="000000"/>
          <w:sz w:val="28"/>
          <w:szCs w:val="28"/>
        </w:rPr>
        <w:t xml:space="preserve">Личностные достижения </w:t>
      </w:r>
      <w:r w:rsidR="0065758A">
        <w:rPr>
          <w:rFonts w:ascii="Times New Roman" w:hAnsi="Times New Roman"/>
          <w:color w:val="000000"/>
          <w:sz w:val="28"/>
          <w:szCs w:val="28"/>
        </w:rPr>
        <w:t>обучающихся определяются</w:t>
      </w:r>
      <w:r w:rsidRPr="00DE37AF">
        <w:rPr>
          <w:rFonts w:ascii="Times New Roman" w:hAnsi="Times New Roman"/>
          <w:color w:val="000000"/>
          <w:sz w:val="28"/>
          <w:szCs w:val="28"/>
        </w:rPr>
        <w:t xml:space="preserve"> направленность</w:t>
      </w:r>
      <w:r w:rsidR="0065758A">
        <w:rPr>
          <w:rFonts w:ascii="Times New Roman" w:hAnsi="Times New Roman"/>
          <w:color w:val="000000"/>
          <w:sz w:val="28"/>
          <w:szCs w:val="28"/>
        </w:rPr>
        <w:t>ю</w:t>
      </w:r>
      <w:r w:rsidRPr="00DE37A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758A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DE37AF">
        <w:rPr>
          <w:rFonts w:ascii="Times New Roman" w:hAnsi="Times New Roman"/>
          <w:color w:val="000000"/>
          <w:sz w:val="28"/>
          <w:szCs w:val="28"/>
        </w:rPr>
        <w:t>динамик</w:t>
      </w:r>
      <w:r w:rsidR="0065758A">
        <w:rPr>
          <w:rFonts w:ascii="Times New Roman" w:hAnsi="Times New Roman"/>
          <w:color w:val="000000"/>
          <w:sz w:val="28"/>
          <w:szCs w:val="28"/>
        </w:rPr>
        <w:t>ой</w:t>
      </w:r>
      <w:r w:rsidRPr="00DE37AF">
        <w:rPr>
          <w:rFonts w:ascii="Times New Roman" w:hAnsi="Times New Roman"/>
          <w:color w:val="000000"/>
          <w:sz w:val="28"/>
          <w:szCs w:val="28"/>
        </w:rPr>
        <w:t xml:space="preserve"> личностных изменений, </w:t>
      </w:r>
      <w:r w:rsidR="0065758A">
        <w:rPr>
          <w:rFonts w:ascii="Times New Roman" w:hAnsi="Times New Roman"/>
          <w:color w:val="000000"/>
          <w:sz w:val="28"/>
          <w:szCs w:val="28"/>
        </w:rPr>
        <w:t xml:space="preserve">уровнем </w:t>
      </w:r>
      <w:r w:rsidRPr="00DE37AF">
        <w:rPr>
          <w:rFonts w:ascii="Times New Roman" w:hAnsi="Times New Roman"/>
          <w:color w:val="000000"/>
          <w:sz w:val="28"/>
          <w:szCs w:val="28"/>
        </w:rPr>
        <w:t>нравственно</w:t>
      </w:r>
      <w:r w:rsidR="0065758A">
        <w:rPr>
          <w:rFonts w:ascii="Times New Roman" w:hAnsi="Times New Roman"/>
          <w:color w:val="000000"/>
          <w:sz w:val="28"/>
          <w:szCs w:val="28"/>
        </w:rPr>
        <w:t>го</w:t>
      </w:r>
      <w:r w:rsidRPr="00DE37AF">
        <w:rPr>
          <w:rFonts w:ascii="Times New Roman" w:hAnsi="Times New Roman"/>
          <w:color w:val="000000"/>
          <w:sz w:val="28"/>
          <w:szCs w:val="28"/>
        </w:rPr>
        <w:t xml:space="preserve"> развити</w:t>
      </w:r>
      <w:r w:rsidR="0065758A">
        <w:rPr>
          <w:rFonts w:ascii="Times New Roman" w:hAnsi="Times New Roman"/>
          <w:color w:val="000000"/>
          <w:sz w:val="28"/>
          <w:szCs w:val="28"/>
        </w:rPr>
        <w:t>я</w:t>
      </w:r>
      <w:r w:rsidRPr="00DE37A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воспитанников</w:t>
      </w:r>
      <w:r w:rsidRPr="00DE37A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65758A" w:rsidRPr="00DE37AF">
        <w:rPr>
          <w:rFonts w:ascii="Times New Roman" w:hAnsi="Times New Roman"/>
          <w:color w:val="000000"/>
          <w:sz w:val="28"/>
          <w:szCs w:val="28"/>
        </w:rPr>
        <w:t>приобщени</w:t>
      </w:r>
      <w:r w:rsidR="0065758A">
        <w:rPr>
          <w:rFonts w:ascii="Times New Roman" w:hAnsi="Times New Roman"/>
          <w:color w:val="000000"/>
          <w:sz w:val="28"/>
          <w:szCs w:val="28"/>
        </w:rPr>
        <w:t>ем</w:t>
      </w:r>
      <w:r w:rsidRPr="00DE37A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обучающихся</w:t>
      </w:r>
      <w:r w:rsidRPr="00DE37AF">
        <w:rPr>
          <w:rFonts w:ascii="Times New Roman" w:hAnsi="Times New Roman"/>
          <w:color w:val="000000"/>
          <w:sz w:val="28"/>
          <w:szCs w:val="28"/>
        </w:rPr>
        <w:t xml:space="preserve"> к культурным ценностям (мировым, российским, региональным), </w:t>
      </w:r>
      <w:r w:rsidR="0065758A" w:rsidRPr="00DE37AF">
        <w:rPr>
          <w:rFonts w:ascii="Times New Roman" w:hAnsi="Times New Roman"/>
          <w:color w:val="000000"/>
          <w:sz w:val="28"/>
          <w:szCs w:val="28"/>
        </w:rPr>
        <w:t>уровне</w:t>
      </w:r>
      <w:r w:rsidR="0065758A">
        <w:rPr>
          <w:rFonts w:ascii="Times New Roman" w:hAnsi="Times New Roman"/>
          <w:color w:val="000000"/>
          <w:sz w:val="28"/>
          <w:szCs w:val="28"/>
        </w:rPr>
        <w:t>м</w:t>
      </w:r>
      <w:r w:rsidRPr="00DE37AF">
        <w:rPr>
          <w:rFonts w:ascii="Times New Roman" w:hAnsi="Times New Roman"/>
          <w:color w:val="000000"/>
          <w:sz w:val="28"/>
          <w:szCs w:val="28"/>
        </w:rPr>
        <w:t xml:space="preserve"> творческой активности детей</w:t>
      </w:r>
      <w:r w:rsidR="0065758A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Pr="00DE37AF">
        <w:rPr>
          <w:rFonts w:ascii="Times New Roman" w:hAnsi="Times New Roman"/>
          <w:color w:val="000000"/>
          <w:sz w:val="28"/>
          <w:szCs w:val="28"/>
        </w:rPr>
        <w:t xml:space="preserve"> практической реализации</w:t>
      </w:r>
      <w:r>
        <w:rPr>
          <w:rFonts w:ascii="Times New Roman" w:hAnsi="Times New Roman"/>
          <w:color w:val="000000"/>
          <w:sz w:val="28"/>
          <w:szCs w:val="28"/>
        </w:rPr>
        <w:t xml:space="preserve"> творческих достижений </w:t>
      </w:r>
      <w:r w:rsidR="0065758A"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z w:val="28"/>
          <w:szCs w:val="28"/>
        </w:rPr>
        <w:t>уча</w:t>
      </w:r>
      <w:r w:rsidR="0065758A">
        <w:rPr>
          <w:rFonts w:ascii="Times New Roman" w:hAnsi="Times New Roman"/>
          <w:color w:val="000000"/>
          <w:sz w:val="28"/>
          <w:szCs w:val="28"/>
        </w:rPr>
        <w:t>ю</w:t>
      </w:r>
      <w:r>
        <w:rPr>
          <w:rFonts w:ascii="Times New Roman" w:hAnsi="Times New Roman"/>
          <w:color w:val="000000"/>
          <w:sz w:val="28"/>
          <w:szCs w:val="28"/>
        </w:rPr>
        <w:t>щихся.</w:t>
      </w:r>
    </w:p>
    <w:p w:rsidR="0065758A" w:rsidRDefault="0065758A" w:rsidP="00DD2701">
      <w:pPr>
        <w:pStyle w:val="af8"/>
        <w:ind w:left="-567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Для достижения данных критериев </w:t>
      </w:r>
      <w:r w:rsidRPr="00DE37AF">
        <w:rPr>
          <w:rFonts w:ascii="Times New Roman" w:hAnsi="Times New Roman"/>
          <w:color w:val="000000"/>
          <w:sz w:val="28"/>
          <w:szCs w:val="28"/>
        </w:rPr>
        <w:t>созда</w:t>
      </w:r>
      <w:r>
        <w:rPr>
          <w:rFonts w:ascii="Times New Roman" w:hAnsi="Times New Roman"/>
          <w:color w:val="000000"/>
          <w:sz w:val="28"/>
          <w:szCs w:val="28"/>
        </w:rPr>
        <w:t>ются</w:t>
      </w:r>
      <w:r w:rsidR="00DE37AF" w:rsidRPr="00DE37AF">
        <w:rPr>
          <w:rFonts w:ascii="Times New Roman" w:hAnsi="Times New Roman"/>
          <w:color w:val="000000"/>
          <w:sz w:val="28"/>
          <w:szCs w:val="28"/>
        </w:rPr>
        <w:t xml:space="preserve"> услови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="00DE37AF" w:rsidRPr="00DE37A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адекватной «Я-концепции», </w:t>
      </w:r>
      <w:r w:rsidR="00DE37AF" w:rsidRPr="00DE37AF">
        <w:rPr>
          <w:rFonts w:ascii="Times New Roman" w:hAnsi="Times New Roman"/>
          <w:color w:val="000000"/>
          <w:sz w:val="28"/>
          <w:szCs w:val="28"/>
        </w:rPr>
        <w:t>социализаци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="00DE37AF" w:rsidRPr="00DE37AF">
        <w:rPr>
          <w:rFonts w:ascii="Times New Roman" w:hAnsi="Times New Roman"/>
          <w:color w:val="000000"/>
          <w:sz w:val="28"/>
          <w:szCs w:val="28"/>
        </w:rPr>
        <w:t>, адаптаци</w:t>
      </w:r>
      <w:r>
        <w:rPr>
          <w:rFonts w:ascii="Times New Roman" w:hAnsi="Times New Roman"/>
          <w:color w:val="000000"/>
          <w:sz w:val="28"/>
          <w:szCs w:val="28"/>
        </w:rPr>
        <w:t>и, реабилитации</w:t>
      </w:r>
      <w:r w:rsidR="00DE37AF" w:rsidRPr="00DE37A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детей и подростков</w:t>
      </w:r>
      <w:r w:rsidR="00DE37AF" w:rsidRPr="00DE37AF">
        <w:rPr>
          <w:rFonts w:ascii="Times New Roman" w:hAnsi="Times New Roman"/>
          <w:color w:val="000000"/>
          <w:sz w:val="28"/>
          <w:szCs w:val="28"/>
        </w:rPr>
        <w:t>; педагогическ</w:t>
      </w:r>
      <w:r>
        <w:rPr>
          <w:rFonts w:ascii="Times New Roman" w:hAnsi="Times New Roman"/>
          <w:color w:val="000000"/>
          <w:sz w:val="28"/>
          <w:szCs w:val="28"/>
        </w:rPr>
        <w:t>ой</w:t>
      </w:r>
      <w:r w:rsidR="00DE37AF" w:rsidRPr="00DE37AF">
        <w:rPr>
          <w:rFonts w:ascii="Times New Roman" w:hAnsi="Times New Roman"/>
          <w:color w:val="000000"/>
          <w:sz w:val="28"/>
          <w:szCs w:val="28"/>
        </w:rPr>
        <w:t xml:space="preserve"> коррекци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="00DE37AF" w:rsidRPr="00DE37AF">
        <w:rPr>
          <w:rFonts w:ascii="Times New Roman" w:hAnsi="Times New Roman"/>
          <w:color w:val="000000"/>
          <w:sz w:val="28"/>
          <w:szCs w:val="28"/>
        </w:rPr>
        <w:t>; профессионально</w:t>
      </w:r>
      <w:r>
        <w:rPr>
          <w:rFonts w:ascii="Times New Roman" w:hAnsi="Times New Roman"/>
          <w:color w:val="000000"/>
          <w:sz w:val="28"/>
          <w:szCs w:val="28"/>
        </w:rPr>
        <w:t>го</w:t>
      </w:r>
      <w:r w:rsidR="00DE37AF" w:rsidRPr="00DE37A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самоопределения</w:t>
      </w:r>
      <w:r w:rsidR="00DE37AF" w:rsidRPr="00DE37AF">
        <w:rPr>
          <w:rFonts w:ascii="Times New Roman" w:hAnsi="Times New Roman"/>
          <w:color w:val="000000"/>
          <w:sz w:val="28"/>
          <w:szCs w:val="28"/>
        </w:rPr>
        <w:t xml:space="preserve"> ребенка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9E3578" w:rsidRPr="00D56EC9" w:rsidRDefault="009F1355" w:rsidP="00DD2701">
      <w:pPr>
        <w:pStyle w:val="af8"/>
        <w:ind w:left="-567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Практическая</w:t>
      </w:r>
      <w:r w:rsidR="0090595D" w:rsidRPr="00DE37A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демонстрация приобретенных знаний, умений, навыков</w:t>
      </w:r>
      <w:r w:rsidR="0090595D" w:rsidRPr="00DE37A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C375A">
        <w:rPr>
          <w:rFonts w:ascii="Times New Roman" w:hAnsi="Times New Roman"/>
          <w:color w:val="000000"/>
          <w:sz w:val="28"/>
          <w:szCs w:val="28"/>
        </w:rPr>
        <w:t>обучающихся</w:t>
      </w:r>
      <w:r>
        <w:rPr>
          <w:rFonts w:ascii="Times New Roman" w:hAnsi="Times New Roman"/>
          <w:color w:val="000000"/>
          <w:sz w:val="28"/>
          <w:szCs w:val="28"/>
        </w:rPr>
        <w:t xml:space="preserve"> выражается</w:t>
      </w:r>
      <w:r w:rsidR="009E3578" w:rsidRPr="00D56EC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через</w:t>
      </w:r>
      <w:r w:rsidR="009E3578" w:rsidRPr="00D56EC9">
        <w:rPr>
          <w:rFonts w:ascii="Times New Roman" w:hAnsi="Times New Roman"/>
          <w:color w:val="000000"/>
          <w:sz w:val="28"/>
          <w:szCs w:val="28"/>
        </w:rPr>
        <w:t>:</w:t>
      </w:r>
    </w:p>
    <w:p w:rsidR="009F1355" w:rsidRDefault="009E3578" w:rsidP="003F494D">
      <w:pPr>
        <w:pStyle w:val="af8"/>
        <w:numPr>
          <w:ilvl w:val="0"/>
          <w:numId w:val="50"/>
        </w:numPr>
        <w:tabs>
          <w:tab w:val="left" w:pos="-142"/>
        </w:tabs>
        <w:ind w:left="-567" w:hanging="11"/>
        <w:jc w:val="both"/>
        <w:rPr>
          <w:rFonts w:ascii="Times New Roman" w:hAnsi="Times New Roman"/>
          <w:color w:val="000000"/>
          <w:sz w:val="28"/>
          <w:szCs w:val="28"/>
        </w:rPr>
      </w:pPr>
      <w:r w:rsidRPr="009F1355">
        <w:rPr>
          <w:rFonts w:ascii="Times New Roman" w:hAnsi="Times New Roman"/>
          <w:i/>
          <w:color w:val="000000"/>
          <w:sz w:val="28"/>
          <w:szCs w:val="28"/>
        </w:rPr>
        <w:t>Выстав</w:t>
      </w:r>
      <w:r w:rsidR="0090595D" w:rsidRPr="009F1355">
        <w:rPr>
          <w:rFonts w:ascii="Times New Roman" w:hAnsi="Times New Roman"/>
          <w:i/>
          <w:color w:val="000000"/>
          <w:sz w:val="28"/>
          <w:szCs w:val="28"/>
        </w:rPr>
        <w:t>ки</w:t>
      </w:r>
      <w:r w:rsidRPr="009F1355">
        <w:rPr>
          <w:rFonts w:ascii="Times New Roman" w:hAnsi="Times New Roman"/>
          <w:i/>
          <w:color w:val="000000"/>
          <w:sz w:val="28"/>
          <w:szCs w:val="28"/>
        </w:rPr>
        <w:t xml:space="preserve"> -</w:t>
      </w:r>
      <w:r w:rsidR="009F1355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9F1355" w:rsidRPr="009F1355">
        <w:rPr>
          <w:rFonts w:ascii="Times New Roman" w:hAnsi="Times New Roman"/>
          <w:color w:val="000000"/>
          <w:sz w:val="28"/>
          <w:szCs w:val="28"/>
        </w:rPr>
        <w:t>где</w:t>
      </w:r>
      <w:r w:rsidRPr="009F1355">
        <w:rPr>
          <w:rFonts w:ascii="Times New Roman" w:hAnsi="Times New Roman"/>
          <w:color w:val="000000"/>
          <w:sz w:val="28"/>
          <w:szCs w:val="28"/>
        </w:rPr>
        <w:t xml:space="preserve"> представл</w:t>
      </w:r>
      <w:r w:rsidR="009F1355">
        <w:rPr>
          <w:rFonts w:ascii="Times New Roman" w:hAnsi="Times New Roman"/>
          <w:color w:val="000000"/>
          <w:sz w:val="28"/>
          <w:szCs w:val="28"/>
        </w:rPr>
        <w:t>яется</w:t>
      </w:r>
      <w:r w:rsidRPr="009F1355">
        <w:rPr>
          <w:rFonts w:ascii="Times New Roman" w:hAnsi="Times New Roman"/>
          <w:color w:val="000000"/>
          <w:sz w:val="28"/>
          <w:szCs w:val="28"/>
        </w:rPr>
        <w:t xml:space="preserve"> уров</w:t>
      </w:r>
      <w:r w:rsidR="009F1355">
        <w:rPr>
          <w:rFonts w:ascii="Times New Roman" w:hAnsi="Times New Roman"/>
          <w:color w:val="000000"/>
          <w:sz w:val="28"/>
          <w:szCs w:val="28"/>
        </w:rPr>
        <w:t>е</w:t>
      </w:r>
      <w:r w:rsidRPr="009F1355">
        <w:rPr>
          <w:rFonts w:ascii="Times New Roman" w:hAnsi="Times New Roman"/>
          <w:color w:val="000000"/>
          <w:sz w:val="28"/>
          <w:szCs w:val="28"/>
        </w:rPr>
        <w:t>н</w:t>
      </w:r>
      <w:r w:rsidR="009F1355">
        <w:rPr>
          <w:rFonts w:ascii="Times New Roman" w:hAnsi="Times New Roman"/>
          <w:color w:val="000000"/>
          <w:sz w:val="28"/>
          <w:szCs w:val="28"/>
        </w:rPr>
        <w:t>ь и мастерство</w:t>
      </w:r>
      <w:r w:rsidRPr="009F1355">
        <w:rPr>
          <w:rFonts w:ascii="Times New Roman" w:hAnsi="Times New Roman"/>
          <w:color w:val="000000"/>
          <w:sz w:val="28"/>
          <w:szCs w:val="28"/>
        </w:rPr>
        <w:t xml:space="preserve"> выполнения тех ли иных творческих </w:t>
      </w:r>
      <w:r w:rsidR="009F1355">
        <w:rPr>
          <w:rFonts w:ascii="Times New Roman" w:hAnsi="Times New Roman"/>
          <w:color w:val="000000"/>
          <w:sz w:val="28"/>
          <w:szCs w:val="28"/>
        </w:rPr>
        <w:t>работ</w:t>
      </w:r>
      <w:r w:rsidR="0090595D" w:rsidRPr="009F1355">
        <w:rPr>
          <w:rFonts w:ascii="Times New Roman" w:hAnsi="Times New Roman"/>
          <w:color w:val="000000"/>
          <w:sz w:val="28"/>
          <w:szCs w:val="28"/>
        </w:rPr>
        <w:t>.</w:t>
      </w:r>
      <w:r w:rsidRPr="009F135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E3578" w:rsidRPr="009F1355" w:rsidRDefault="0090595D" w:rsidP="003F494D">
      <w:pPr>
        <w:pStyle w:val="af8"/>
        <w:numPr>
          <w:ilvl w:val="0"/>
          <w:numId w:val="50"/>
        </w:numPr>
        <w:tabs>
          <w:tab w:val="left" w:pos="-142"/>
        </w:tabs>
        <w:ind w:left="-567" w:hanging="11"/>
        <w:jc w:val="both"/>
        <w:rPr>
          <w:rFonts w:ascii="Times New Roman" w:hAnsi="Times New Roman"/>
          <w:color w:val="000000"/>
          <w:sz w:val="28"/>
          <w:szCs w:val="28"/>
        </w:rPr>
      </w:pPr>
      <w:r w:rsidRPr="009F1355">
        <w:rPr>
          <w:rFonts w:ascii="Times New Roman" w:hAnsi="Times New Roman"/>
          <w:i/>
          <w:color w:val="000000"/>
          <w:sz w:val="28"/>
          <w:szCs w:val="28"/>
        </w:rPr>
        <w:t>Научно-практические</w:t>
      </w:r>
      <w:r w:rsidR="009E3578" w:rsidRPr="009F1355">
        <w:rPr>
          <w:rFonts w:ascii="Times New Roman" w:hAnsi="Times New Roman"/>
          <w:i/>
          <w:color w:val="000000"/>
          <w:sz w:val="28"/>
          <w:szCs w:val="28"/>
        </w:rPr>
        <w:t xml:space="preserve"> конференции</w:t>
      </w:r>
      <w:r w:rsidR="009F1355">
        <w:rPr>
          <w:rFonts w:ascii="Times New Roman" w:hAnsi="Times New Roman"/>
          <w:i/>
          <w:color w:val="000000"/>
          <w:sz w:val="28"/>
          <w:szCs w:val="28"/>
        </w:rPr>
        <w:t xml:space="preserve"> -</w:t>
      </w:r>
      <w:r w:rsidR="009E3578" w:rsidRPr="009F1355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9F1355" w:rsidRPr="009F1355">
        <w:rPr>
          <w:rFonts w:ascii="Times New Roman" w:hAnsi="Times New Roman"/>
          <w:color w:val="000000"/>
          <w:sz w:val="28"/>
          <w:szCs w:val="28"/>
        </w:rPr>
        <w:t xml:space="preserve">где </w:t>
      </w:r>
      <w:r w:rsidR="009E3578" w:rsidRPr="009F1355">
        <w:rPr>
          <w:rFonts w:ascii="Times New Roman" w:hAnsi="Times New Roman"/>
          <w:color w:val="000000"/>
          <w:sz w:val="28"/>
          <w:szCs w:val="28"/>
        </w:rPr>
        <w:t>представл</w:t>
      </w:r>
      <w:r w:rsidR="009F1355">
        <w:rPr>
          <w:rFonts w:ascii="Times New Roman" w:hAnsi="Times New Roman"/>
          <w:color w:val="000000"/>
          <w:sz w:val="28"/>
          <w:szCs w:val="28"/>
        </w:rPr>
        <w:t>яются</w:t>
      </w:r>
      <w:r w:rsidR="009E3578" w:rsidRPr="009F1355">
        <w:rPr>
          <w:rFonts w:ascii="Times New Roman" w:hAnsi="Times New Roman"/>
          <w:color w:val="000000"/>
          <w:sz w:val="28"/>
          <w:szCs w:val="28"/>
        </w:rPr>
        <w:t xml:space="preserve"> исследовательски</w:t>
      </w:r>
      <w:r w:rsidR="009F1355">
        <w:rPr>
          <w:rFonts w:ascii="Times New Roman" w:hAnsi="Times New Roman"/>
          <w:color w:val="000000"/>
          <w:sz w:val="28"/>
          <w:szCs w:val="28"/>
        </w:rPr>
        <w:t>е</w:t>
      </w:r>
      <w:r w:rsidR="009E3578" w:rsidRPr="009F1355">
        <w:rPr>
          <w:rFonts w:ascii="Times New Roman" w:hAnsi="Times New Roman"/>
          <w:color w:val="000000"/>
          <w:sz w:val="28"/>
          <w:szCs w:val="28"/>
        </w:rPr>
        <w:t xml:space="preserve"> работ</w:t>
      </w:r>
      <w:r w:rsidR="009F1355">
        <w:rPr>
          <w:rFonts w:ascii="Times New Roman" w:hAnsi="Times New Roman"/>
          <w:color w:val="000000"/>
          <w:sz w:val="28"/>
          <w:szCs w:val="28"/>
        </w:rPr>
        <w:t>ы</w:t>
      </w:r>
      <w:r w:rsidR="009E3578" w:rsidRPr="009F1355">
        <w:rPr>
          <w:rFonts w:ascii="Times New Roman" w:hAnsi="Times New Roman"/>
          <w:color w:val="000000"/>
          <w:sz w:val="28"/>
          <w:szCs w:val="28"/>
        </w:rPr>
        <w:t>, проект</w:t>
      </w:r>
      <w:r w:rsidR="009F1355">
        <w:rPr>
          <w:rFonts w:ascii="Times New Roman" w:hAnsi="Times New Roman"/>
          <w:color w:val="000000"/>
          <w:sz w:val="28"/>
          <w:szCs w:val="28"/>
        </w:rPr>
        <w:t>ы, рефераты</w:t>
      </w:r>
      <w:r w:rsidR="009E3578" w:rsidRPr="009F1355">
        <w:rPr>
          <w:rFonts w:ascii="Times New Roman" w:hAnsi="Times New Roman"/>
          <w:color w:val="000000"/>
          <w:sz w:val="28"/>
          <w:szCs w:val="28"/>
        </w:rPr>
        <w:t xml:space="preserve"> по изучаемым предметам, а также актуальным </w:t>
      </w:r>
      <w:r w:rsidR="009F1355">
        <w:rPr>
          <w:rFonts w:ascii="Times New Roman" w:hAnsi="Times New Roman"/>
          <w:color w:val="000000"/>
          <w:sz w:val="28"/>
          <w:szCs w:val="28"/>
        </w:rPr>
        <w:t xml:space="preserve">научным </w:t>
      </w:r>
      <w:r w:rsidR="009E3578" w:rsidRPr="009F1355">
        <w:rPr>
          <w:rFonts w:ascii="Times New Roman" w:hAnsi="Times New Roman"/>
          <w:color w:val="000000"/>
          <w:sz w:val="28"/>
          <w:szCs w:val="28"/>
        </w:rPr>
        <w:t>проблемам.</w:t>
      </w:r>
      <w:r w:rsidRPr="009F135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E3578" w:rsidRPr="00D56EC9" w:rsidRDefault="0090595D" w:rsidP="003F494D">
      <w:pPr>
        <w:pStyle w:val="af8"/>
        <w:numPr>
          <w:ilvl w:val="0"/>
          <w:numId w:val="50"/>
        </w:numPr>
        <w:tabs>
          <w:tab w:val="left" w:pos="-142"/>
        </w:tabs>
        <w:ind w:left="-567" w:hanging="11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i/>
          <w:color w:val="000000"/>
          <w:spacing w:val="-2"/>
          <w:sz w:val="28"/>
          <w:szCs w:val="28"/>
        </w:rPr>
        <w:t xml:space="preserve">Спортивные соревнования, турниры </w:t>
      </w:r>
      <w:r w:rsidR="009F1355">
        <w:rPr>
          <w:rFonts w:ascii="Times New Roman" w:hAnsi="Times New Roman"/>
          <w:i/>
          <w:color w:val="000000"/>
          <w:spacing w:val="-2"/>
          <w:sz w:val="28"/>
          <w:szCs w:val="28"/>
        </w:rPr>
        <w:t>–</w:t>
      </w:r>
      <w:r w:rsidR="009E3578" w:rsidRPr="00D56EC9">
        <w:rPr>
          <w:rFonts w:ascii="Times New Roman" w:hAnsi="Times New Roman"/>
          <w:i/>
          <w:color w:val="000000"/>
          <w:spacing w:val="-2"/>
          <w:sz w:val="28"/>
          <w:szCs w:val="28"/>
        </w:rPr>
        <w:t xml:space="preserve"> </w:t>
      </w:r>
      <w:r w:rsidR="009F1355" w:rsidRPr="009F1355">
        <w:rPr>
          <w:rFonts w:ascii="Times New Roman" w:hAnsi="Times New Roman"/>
          <w:color w:val="000000"/>
          <w:spacing w:val="-2"/>
          <w:sz w:val="28"/>
          <w:szCs w:val="28"/>
        </w:rPr>
        <w:t xml:space="preserve">где </w:t>
      </w:r>
      <w:r w:rsidR="009E3578" w:rsidRPr="00D56EC9">
        <w:rPr>
          <w:rFonts w:ascii="Times New Roman" w:hAnsi="Times New Roman"/>
          <w:color w:val="000000"/>
          <w:spacing w:val="-2"/>
          <w:sz w:val="28"/>
          <w:szCs w:val="28"/>
        </w:rPr>
        <w:t>определ</w:t>
      </w:r>
      <w:r w:rsidR="009F1355">
        <w:rPr>
          <w:rFonts w:ascii="Times New Roman" w:hAnsi="Times New Roman"/>
          <w:color w:val="000000"/>
          <w:spacing w:val="-2"/>
          <w:sz w:val="28"/>
          <w:szCs w:val="28"/>
        </w:rPr>
        <w:t>яется</w:t>
      </w:r>
      <w:r w:rsidR="009E3578" w:rsidRPr="00D56EC9">
        <w:rPr>
          <w:rFonts w:ascii="Times New Roman" w:hAnsi="Times New Roman"/>
          <w:color w:val="000000"/>
          <w:spacing w:val="-2"/>
          <w:sz w:val="28"/>
          <w:szCs w:val="28"/>
        </w:rPr>
        <w:t xml:space="preserve"> уровень физической подготовки </w:t>
      </w:r>
      <w:r w:rsidR="002C375A">
        <w:rPr>
          <w:rFonts w:ascii="Times New Roman" w:hAnsi="Times New Roman"/>
          <w:color w:val="000000"/>
          <w:spacing w:val="-2"/>
          <w:sz w:val="28"/>
          <w:szCs w:val="28"/>
        </w:rPr>
        <w:t>обучающихся</w:t>
      </w:r>
      <w:r w:rsidR="009E3578" w:rsidRPr="00D56EC9">
        <w:rPr>
          <w:rFonts w:ascii="Times New Roman" w:hAnsi="Times New Roman"/>
          <w:color w:val="000000"/>
          <w:spacing w:val="-2"/>
          <w:sz w:val="28"/>
          <w:szCs w:val="28"/>
        </w:rPr>
        <w:t>.</w:t>
      </w:r>
    </w:p>
    <w:p w:rsidR="0090595D" w:rsidRDefault="009E3578" w:rsidP="003F494D">
      <w:pPr>
        <w:pStyle w:val="af8"/>
        <w:numPr>
          <w:ilvl w:val="0"/>
          <w:numId w:val="50"/>
        </w:numPr>
        <w:tabs>
          <w:tab w:val="left" w:pos="-142"/>
        </w:tabs>
        <w:ind w:left="-567" w:hanging="11"/>
        <w:jc w:val="both"/>
        <w:rPr>
          <w:rFonts w:ascii="Times New Roman" w:hAnsi="Times New Roman"/>
          <w:color w:val="000000"/>
          <w:sz w:val="28"/>
          <w:szCs w:val="28"/>
        </w:rPr>
      </w:pPr>
      <w:r w:rsidRPr="00D56EC9">
        <w:rPr>
          <w:rFonts w:ascii="Times New Roman" w:hAnsi="Times New Roman"/>
          <w:i/>
          <w:color w:val="000000"/>
          <w:sz w:val="28"/>
          <w:szCs w:val="28"/>
        </w:rPr>
        <w:t>Отчетные концерты и фестивали</w:t>
      </w:r>
      <w:r w:rsidR="009F1355">
        <w:rPr>
          <w:rFonts w:ascii="Times New Roman" w:hAnsi="Times New Roman"/>
          <w:i/>
          <w:color w:val="000000"/>
          <w:sz w:val="28"/>
          <w:szCs w:val="28"/>
        </w:rPr>
        <w:t>, конкурсы</w:t>
      </w:r>
      <w:r w:rsidRPr="00D56EC9">
        <w:rPr>
          <w:rFonts w:ascii="Times New Roman" w:hAnsi="Times New Roman"/>
          <w:i/>
          <w:color w:val="000000"/>
          <w:sz w:val="28"/>
          <w:szCs w:val="28"/>
        </w:rPr>
        <w:t xml:space="preserve"> - </w:t>
      </w:r>
      <w:r w:rsidR="009F1355">
        <w:rPr>
          <w:rFonts w:ascii="Times New Roman" w:hAnsi="Times New Roman"/>
          <w:color w:val="000000"/>
          <w:sz w:val="28"/>
          <w:szCs w:val="28"/>
        </w:rPr>
        <w:t xml:space="preserve">где </w:t>
      </w:r>
      <w:r w:rsidRPr="00D56EC9">
        <w:rPr>
          <w:rFonts w:ascii="Times New Roman" w:hAnsi="Times New Roman"/>
          <w:color w:val="000000"/>
          <w:sz w:val="28"/>
          <w:szCs w:val="28"/>
        </w:rPr>
        <w:t>представл</w:t>
      </w:r>
      <w:r w:rsidR="009F1355">
        <w:rPr>
          <w:rFonts w:ascii="Times New Roman" w:hAnsi="Times New Roman"/>
          <w:color w:val="000000"/>
          <w:sz w:val="28"/>
          <w:szCs w:val="28"/>
        </w:rPr>
        <w:t xml:space="preserve">яются </w:t>
      </w:r>
      <w:r w:rsidRPr="00D56EC9">
        <w:rPr>
          <w:rFonts w:ascii="Times New Roman" w:hAnsi="Times New Roman"/>
          <w:color w:val="000000"/>
          <w:sz w:val="28"/>
          <w:szCs w:val="28"/>
        </w:rPr>
        <w:t>творчески</w:t>
      </w:r>
      <w:r w:rsidR="009F1355">
        <w:rPr>
          <w:rFonts w:ascii="Times New Roman" w:hAnsi="Times New Roman"/>
          <w:color w:val="000000"/>
          <w:sz w:val="28"/>
          <w:szCs w:val="28"/>
        </w:rPr>
        <w:t>е</w:t>
      </w:r>
      <w:r w:rsidRPr="00D56E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F1355" w:rsidRPr="00D56EC9">
        <w:rPr>
          <w:rFonts w:ascii="Times New Roman" w:hAnsi="Times New Roman"/>
          <w:color w:val="000000"/>
          <w:sz w:val="28"/>
          <w:szCs w:val="28"/>
        </w:rPr>
        <w:t>достижения</w:t>
      </w:r>
      <w:r w:rsidR="009F13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56EC9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="009F1355">
        <w:rPr>
          <w:rFonts w:ascii="Times New Roman" w:hAnsi="Times New Roman"/>
          <w:color w:val="000000"/>
          <w:sz w:val="28"/>
          <w:szCs w:val="28"/>
        </w:rPr>
        <w:t xml:space="preserve">демонстрируются способности </w:t>
      </w:r>
      <w:r w:rsidR="002C375A">
        <w:rPr>
          <w:rFonts w:ascii="Times New Roman" w:hAnsi="Times New Roman"/>
          <w:color w:val="000000"/>
          <w:sz w:val="28"/>
          <w:szCs w:val="28"/>
        </w:rPr>
        <w:t>обучающихся</w:t>
      </w:r>
      <w:r w:rsidRPr="00D56EC9">
        <w:rPr>
          <w:rFonts w:ascii="Times New Roman" w:hAnsi="Times New Roman"/>
          <w:color w:val="000000"/>
          <w:sz w:val="28"/>
          <w:szCs w:val="28"/>
        </w:rPr>
        <w:t xml:space="preserve"> объединений художественно</w:t>
      </w:r>
      <w:r w:rsidR="002C375A">
        <w:rPr>
          <w:rFonts w:ascii="Times New Roman" w:hAnsi="Times New Roman"/>
          <w:color w:val="000000"/>
          <w:sz w:val="28"/>
          <w:szCs w:val="28"/>
        </w:rPr>
        <w:t>й направленности</w:t>
      </w:r>
      <w:r w:rsidRPr="00D56EC9">
        <w:rPr>
          <w:rFonts w:ascii="Times New Roman" w:hAnsi="Times New Roman"/>
          <w:color w:val="000000"/>
          <w:sz w:val="28"/>
          <w:szCs w:val="28"/>
        </w:rPr>
        <w:t>.</w:t>
      </w:r>
    </w:p>
    <w:p w:rsidR="009F1355" w:rsidRDefault="009F1355" w:rsidP="00DD2701">
      <w:pPr>
        <w:pStyle w:val="af8"/>
        <w:ind w:left="-567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Содержание воспитательных, к</w:t>
      </w:r>
      <w:r w:rsidRPr="00DE37AF">
        <w:rPr>
          <w:rFonts w:ascii="Times New Roman" w:hAnsi="Times New Roman"/>
          <w:color w:val="000000"/>
          <w:sz w:val="28"/>
          <w:szCs w:val="28"/>
        </w:rPr>
        <w:t>ультурно-массовы</w:t>
      </w:r>
      <w:r>
        <w:rPr>
          <w:rFonts w:ascii="Times New Roman" w:hAnsi="Times New Roman"/>
          <w:color w:val="000000"/>
          <w:sz w:val="28"/>
          <w:szCs w:val="28"/>
        </w:rPr>
        <w:t>х, интеллектуальных,  спортивных</w:t>
      </w:r>
      <w:r w:rsidRPr="00DE37AF">
        <w:rPr>
          <w:rFonts w:ascii="Times New Roman" w:hAnsi="Times New Roman"/>
          <w:color w:val="000000"/>
          <w:sz w:val="28"/>
          <w:szCs w:val="28"/>
        </w:rPr>
        <w:t xml:space="preserve"> мероприятия, проводимы</w:t>
      </w:r>
      <w:r>
        <w:rPr>
          <w:rFonts w:ascii="Times New Roman" w:hAnsi="Times New Roman"/>
          <w:color w:val="000000"/>
          <w:sz w:val="28"/>
          <w:szCs w:val="28"/>
        </w:rPr>
        <w:t xml:space="preserve">х </w:t>
      </w:r>
      <w:r w:rsidRPr="00DE37AF">
        <w:rPr>
          <w:rFonts w:ascii="Times New Roman" w:hAnsi="Times New Roman"/>
          <w:color w:val="000000"/>
          <w:sz w:val="28"/>
          <w:szCs w:val="28"/>
        </w:rPr>
        <w:t xml:space="preserve">с </w:t>
      </w:r>
      <w:r>
        <w:rPr>
          <w:rFonts w:ascii="Times New Roman" w:hAnsi="Times New Roman"/>
          <w:color w:val="000000"/>
          <w:sz w:val="28"/>
          <w:szCs w:val="28"/>
        </w:rPr>
        <w:t>об</w:t>
      </w:r>
      <w:r w:rsidRPr="00DE37AF">
        <w:rPr>
          <w:rFonts w:ascii="Times New Roman" w:hAnsi="Times New Roman"/>
          <w:color w:val="000000"/>
          <w:sz w:val="28"/>
          <w:szCs w:val="28"/>
        </w:rPr>
        <w:t>учающимися, являются</w:t>
      </w:r>
      <w:r>
        <w:rPr>
          <w:rFonts w:ascii="Times New Roman" w:hAnsi="Times New Roman"/>
          <w:color w:val="000000"/>
          <w:sz w:val="28"/>
          <w:szCs w:val="28"/>
        </w:rPr>
        <w:t xml:space="preserve"> реальной </w:t>
      </w:r>
      <w:r w:rsidRPr="00DE37AF">
        <w:rPr>
          <w:rFonts w:ascii="Times New Roman" w:hAnsi="Times New Roman"/>
          <w:color w:val="000000"/>
          <w:sz w:val="28"/>
          <w:szCs w:val="28"/>
        </w:rPr>
        <w:t xml:space="preserve"> основ</w:t>
      </w:r>
      <w:r>
        <w:rPr>
          <w:rFonts w:ascii="Times New Roman" w:hAnsi="Times New Roman"/>
          <w:color w:val="000000"/>
          <w:sz w:val="28"/>
          <w:szCs w:val="28"/>
        </w:rPr>
        <w:t>ой</w:t>
      </w:r>
      <w:r w:rsidRPr="00DE37AF">
        <w:rPr>
          <w:rFonts w:ascii="Times New Roman" w:hAnsi="Times New Roman"/>
          <w:color w:val="000000"/>
          <w:sz w:val="28"/>
          <w:szCs w:val="28"/>
        </w:rPr>
        <w:t xml:space="preserve"> для </w:t>
      </w:r>
      <w:r>
        <w:rPr>
          <w:rFonts w:ascii="Times New Roman" w:hAnsi="Times New Roman"/>
          <w:color w:val="000000"/>
          <w:sz w:val="28"/>
          <w:szCs w:val="28"/>
        </w:rPr>
        <w:t>мониторинга качества образования в целом.</w:t>
      </w:r>
    </w:p>
    <w:p w:rsidR="00CA7D68" w:rsidRPr="0090595D" w:rsidRDefault="009F1355" w:rsidP="00DD2701">
      <w:pPr>
        <w:pStyle w:val="af8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Таблица м</w:t>
      </w:r>
      <w:r w:rsidR="009E3578" w:rsidRPr="0090595D">
        <w:rPr>
          <w:rFonts w:ascii="Times New Roman" w:hAnsi="Times New Roman"/>
          <w:b/>
          <w:i/>
          <w:color w:val="000000"/>
          <w:sz w:val="28"/>
          <w:szCs w:val="28"/>
        </w:rPr>
        <w:t>ониторинг</w:t>
      </w:r>
      <w:r>
        <w:rPr>
          <w:rFonts w:ascii="Times New Roman" w:hAnsi="Times New Roman"/>
          <w:b/>
          <w:i/>
          <w:color w:val="000000"/>
          <w:sz w:val="28"/>
          <w:szCs w:val="28"/>
        </w:rPr>
        <w:t>а</w:t>
      </w:r>
      <w:r w:rsidR="009E3578" w:rsidRPr="0090595D">
        <w:rPr>
          <w:rFonts w:ascii="Times New Roman" w:hAnsi="Times New Roman"/>
          <w:b/>
          <w:i/>
          <w:color w:val="000000"/>
          <w:sz w:val="28"/>
          <w:szCs w:val="28"/>
        </w:rPr>
        <w:t xml:space="preserve"> качества образования</w:t>
      </w:r>
    </w:p>
    <w:p w:rsidR="00CA7D68" w:rsidRPr="00D56EC9" w:rsidRDefault="00CA7D68" w:rsidP="00230796">
      <w:pPr>
        <w:pStyle w:val="af8"/>
        <w:jc w:val="both"/>
        <w:rPr>
          <w:rFonts w:ascii="Times New Roman" w:hAnsi="Times New Roman"/>
          <w:sz w:val="28"/>
          <w:szCs w:val="28"/>
        </w:rPr>
      </w:pPr>
      <w:r w:rsidRPr="00D56EC9">
        <w:rPr>
          <w:rFonts w:ascii="Times New Roman" w:hAnsi="Times New Roman"/>
          <w:sz w:val="28"/>
          <w:szCs w:val="28"/>
        </w:rPr>
        <w:t>1. Изучение социального зака</w:t>
      </w:r>
      <w:r w:rsidR="00601CF4" w:rsidRPr="00D56EC9">
        <w:rPr>
          <w:rFonts w:ascii="Times New Roman" w:hAnsi="Times New Roman"/>
          <w:sz w:val="28"/>
          <w:szCs w:val="28"/>
        </w:rPr>
        <w:t>за (маркетинговые исследования)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6237"/>
        <w:gridCol w:w="1560"/>
        <w:gridCol w:w="1559"/>
      </w:tblGrid>
      <w:tr w:rsidR="00DE21C4" w:rsidRPr="003975B1" w:rsidTr="00DD27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C4" w:rsidRPr="008B7359" w:rsidRDefault="00DE21C4" w:rsidP="00620C4A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3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C4" w:rsidRPr="008B7359" w:rsidRDefault="00DE21C4" w:rsidP="00620C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359">
              <w:rPr>
                <w:rFonts w:ascii="Times New Roman" w:hAnsi="Times New Roman"/>
                <w:sz w:val="24"/>
                <w:szCs w:val="24"/>
              </w:rPr>
              <w:t>Социальное исследование «Имидж учреждения»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C4" w:rsidRPr="008B7359" w:rsidRDefault="00DE21C4" w:rsidP="00DE2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359">
              <w:rPr>
                <w:rFonts w:ascii="Times New Roman" w:hAnsi="Times New Roman"/>
                <w:sz w:val="24"/>
                <w:szCs w:val="24"/>
              </w:rPr>
              <w:t>сентябрь 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C4" w:rsidRPr="008B7359" w:rsidRDefault="00DE21C4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359">
              <w:rPr>
                <w:rFonts w:ascii="Times New Roman" w:hAnsi="Times New Roman"/>
                <w:sz w:val="24"/>
                <w:szCs w:val="24"/>
              </w:rPr>
              <w:t>РСП</w:t>
            </w:r>
          </w:p>
          <w:p w:rsidR="00DE21C4" w:rsidRPr="008B7359" w:rsidRDefault="00DE21C4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359">
              <w:rPr>
                <w:rFonts w:ascii="Times New Roman" w:hAnsi="Times New Roman"/>
                <w:sz w:val="24"/>
                <w:szCs w:val="24"/>
              </w:rPr>
              <w:t xml:space="preserve">методисты </w:t>
            </w:r>
          </w:p>
        </w:tc>
      </w:tr>
      <w:tr w:rsidR="00DE21C4" w:rsidRPr="003975B1" w:rsidTr="00620C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C4" w:rsidRPr="008B7359" w:rsidRDefault="00DE21C4" w:rsidP="00620C4A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35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C4" w:rsidRPr="008B7359" w:rsidRDefault="00DE21C4" w:rsidP="00620C4A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359">
              <w:rPr>
                <w:rFonts w:ascii="Times New Roman" w:hAnsi="Times New Roman"/>
                <w:sz w:val="24"/>
                <w:szCs w:val="24"/>
              </w:rPr>
              <w:t xml:space="preserve">Изучение социальной мотивации выбора учреждения, объединения, педагога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C4" w:rsidRPr="008B7359" w:rsidRDefault="00DE21C4" w:rsidP="00DE21C4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359">
              <w:rPr>
                <w:rFonts w:ascii="Times New Roman" w:hAnsi="Times New Roman"/>
                <w:sz w:val="24"/>
                <w:szCs w:val="24"/>
              </w:rPr>
              <w:t>октябрь 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C4" w:rsidRPr="008B7359" w:rsidRDefault="00DE21C4" w:rsidP="00620C4A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359">
              <w:rPr>
                <w:rFonts w:ascii="Times New Roman" w:hAnsi="Times New Roman"/>
                <w:sz w:val="24"/>
                <w:szCs w:val="24"/>
              </w:rPr>
              <w:t>Психологи</w:t>
            </w:r>
          </w:p>
        </w:tc>
      </w:tr>
      <w:tr w:rsidR="00DE21C4" w:rsidRPr="003975B1" w:rsidTr="00620C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C4" w:rsidRPr="008B7359" w:rsidRDefault="00DE21C4" w:rsidP="00620C4A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3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C4" w:rsidRPr="008B7359" w:rsidRDefault="00DE21C4" w:rsidP="00620C4A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359">
              <w:rPr>
                <w:rFonts w:ascii="Times New Roman" w:hAnsi="Times New Roman"/>
                <w:sz w:val="24"/>
                <w:szCs w:val="24"/>
              </w:rPr>
              <w:t>Определение имиджа УДОД для родителей, социума, РСП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C4" w:rsidRPr="008B7359" w:rsidRDefault="00DE21C4" w:rsidP="00DE21C4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359">
              <w:rPr>
                <w:rFonts w:ascii="Times New Roman" w:hAnsi="Times New Roman"/>
                <w:sz w:val="24"/>
                <w:szCs w:val="24"/>
              </w:rPr>
              <w:t>Ноябрь 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C4" w:rsidRPr="008B7359" w:rsidRDefault="00DE21C4" w:rsidP="00620C4A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359">
              <w:rPr>
                <w:rFonts w:ascii="Times New Roman" w:hAnsi="Times New Roman"/>
                <w:sz w:val="24"/>
                <w:szCs w:val="24"/>
              </w:rPr>
              <w:t>директора д/к</w:t>
            </w:r>
          </w:p>
        </w:tc>
      </w:tr>
      <w:tr w:rsidR="00DE21C4" w:rsidRPr="003975B1" w:rsidTr="00620C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C4" w:rsidRPr="008B7359" w:rsidRDefault="00DE21C4" w:rsidP="00620C4A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35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C4" w:rsidRPr="008B7359" w:rsidRDefault="00DE21C4" w:rsidP="00620C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359">
              <w:rPr>
                <w:rFonts w:ascii="Times New Roman" w:hAnsi="Times New Roman"/>
                <w:sz w:val="24"/>
                <w:szCs w:val="24"/>
              </w:rPr>
              <w:t>Изучение степени удовлетворенности потребителей качеством предоставляемых образовательных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C4" w:rsidRPr="008B7359" w:rsidRDefault="00DE21C4" w:rsidP="00DE2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359">
              <w:rPr>
                <w:rFonts w:ascii="Times New Roman" w:hAnsi="Times New Roman"/>
                <w:sz w:val="24"/>
                <w:szCs w:val="24"/>
              </w:rPr>
              <w:t>ноябрь-декабрь 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C4" w:rsidRPr="008B7359" w:rsidRDefault="00DE21C4" w:rsidP="00DE2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359">
              <w:rPr>
                <w:rFonts w:ascii="Times New Roman" w:hAnsi="Times New Roman"/>
                <w:sz w:val="24"/>
                <w:szCs w:val="24"/>
              </w:rPr>
              <w:t>Методисты</w:t>
            </w:r>
          </w:p>
          <w:p w:rsidR="00DE21C4" w:rsidRPr="008B7359" w:rsidRDefault="00DE21C4" w:rsidP="00DE2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359">
              <w:rPr>
                <w:rFonts w:ascii="Times New Roman" w:hAnsi="Times New Roman"/>
                <w:sz w:val="24"/>
                <w:szCs w:val="24"/>
              </w:rPr>
              <w:t>педагоги</w:t>
            </w:r>
          </w:p>
        </w:tc>
      </w:tr>
      <w:tr w:rsidR="00DE21C4" w:rsidRPr="003975B1" w:rsidTr="00DD27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C4" w:rsidRPr="008B7359" w:rsidRDefault="00DE21C4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35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C4" w:rsidRPr="008B7359" w:rsidRDefault="00DE21C4" w:rsidP="00620C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359">
              <w:rPr>
                <w:rFonts w:ascii="Times New Roman" w:hAnsi="Times New Roman"/>
                <w:sz w:val="24"/>
                <w:szCs w:val="24"/>
              </w:rPr>
              <w:t>Изучение степени удовлетворенности потребителей качеством предоставляемых образовательных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C4" w:rsidRPr="008B7359" w:rsidRDefault="00DE21C4" w:rsidP="00DE2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359">
              <w:rPr>
                <w:rFonts w:ascii="Times New Roman" w:hAnsi="Times New Roman"/>
                <w:sz w:val="24"/>
                <w:szCs w:val="24"/>
              </w:rPr>
              <w:t>февраль –март</w:t>
            </w:r>
          </w:p>
          <w:p w:rsidR="00DE21C4" w:rsidRPr="008B7359" w:rsidRDefault="00DE21C4" w:rsidP="00DE2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359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C4" w:rsidRPr="008B7359" w:rsidRDefault="00DE21C4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359">
              <w:rPr>
                <w:rFonts w:ascii="Times New Roman" w:hAnsi="Times New Roman"/>
                <w:sz w:val="24"/>
                <w:szCs w:val="24"/>
              </w:rPr>
              <w:t>Методисты</w:t>
            </w:r>
          </w:p>
          <w:p w:rsidR="00DE21C4" w:rsidRPr="008B7359" w:rsidRDefault="00DE21C4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359">
              <w:rPr>
                <w:rFonts w:ascii="Times New Roman" w:hAnsi="Times New Roman"/>
                <w:sz w:val="24"/>
                <w:szCs w:val="24"/>
              </w:rPr>
              <w:t xml:space="preserve">педагоги </w:t>
            </w:r>
          </w:p>
        </w:tc>
      </w:tr>
      <w:tr w:rsidR="00DE21C4" w:rsidRPr="003975B1" w:rsidTr="00DD27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C4" w:rsidRPr="008B7359" w:rsidRDefault="00DE21C4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35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C4" w:rsidRPr="008B7359" w:rsidRDefault="00DE21C4" w:rsidP="00620C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359">
              <w:rPr>
                <w:rFonts w:ascii="Times New Roman" w:hAnsi="Times New Roman"/>
                <w:sz w:val="24"/>
                <w:szCs w:val="24"/>
              </w:rPr>
              <w:t xml:space="preserve">Мониторинг качества муниципальных услуг: </w:t>
            </w:r>
            <w:r w:rsidRPr="008B7359">
              <w:rPr>
                <w:rFonts w:ascii="Times New Roman" w:hAnsi="Times New Roman"/>
                <w:sz w:val="24"/>
                <w:szCs w:val="24"/>
              </w:rPr>
              <w:lastRenderedPageBreak/>
              <w:t>/анкетирование родителей/</w:t>
            </w:r>
          </w:p>
          <w:p w:rsidR="00DE21C4" w:rsidRPr="008B7359" w:rsidRDefault="00DE21C4" w:rsidP="003F494D">
            <w:pPr>
              <w:pStyle w:val="af"/>
              <w:numPr>
                <w:ilvl w:val="0"/>
                <w:numId w:val="73"/>
              </w:numPr>
              <w:ind w:left="0" w:firstLine="0"/>
              <w:contextualSpacing w:val="0"/>
              <w:jc w:val="both"/>
            </w:pPr>
            <w:r w:rsidRPr="008B7359">
              <w:t xml:space="preserve">«Предоставление дополнительного образования детям в МОУДОД муниципального образования «Город Орск»; </w:t>
            </w:r>
          </w:p>
          <w:p w:rsidR="00DE21C4" w:rsidRPr="008B7359" w:rsidRDefault="00DE21C4" w:rsidP="003F494D">
            <w:pPr>
              <w:pStyle w:val="af"/>
              <w:numPr>
                <w:ilvl w:val="0"/>
                <w:numId w:val="73"/>
              </w:numPr>
              <w:ind w:left="0" w:firstLine="0"/>
              <w:contextualSpacing w:val="0"/>
              <w:jc w:val="both"/>
            </w:pPr>
            <w:r w:rsidRPr="008B7359">
              <w:t>«Предоставление информации о реализации в муниципальных образовательных учреждениях дополнительных общеобразовательных программ».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C4" w:rsidRPr="008B7359" w:rsidRDefault="00DE21C4" w:rsidP="00DE2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359">
              <w:rPr>
                <w:rFonts w:ascii="Times New Roman" w:hAnsi="Times New Roman"/>
                <w:sz w:val="24"/>
                <w:szCs w:val="24"/>
              </w:rPr>
              <w:lastRenderedPageBreak/>
              <w:t>апрель 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C4" w:rsidRPr="008B7359" w:rsidRDefault="00DE21C4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359">
              <w:rPr>
                <w:rFonts w:ascii="Times New Roman" w:hAnsi="Times New Roman"/>
                <w:sz w:val="24"/>
                <w:szCs w:val="24"/>
              </w:rPr>
              <w:t>Методисты</w:t>
            </w:r>
          </w:p>
          <w:p w:rsidR="00DE21C4" w:rsidRPr="008B7359" w:rsidRDefault="00DE21C4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359">
              <w:rPr>
                <w:rFonts w:ascii="Times New Roman" w:hAnsi="Times New Roman"/>
                <w:sz w:val="24"/>
                <w:szCs w:val="24"/>
              </w:rPr>
              <w:t xml:space="preserve">педагоги </w:t>
            </w:r>
          </w:p>
        </w:tc>
      </w:tr>
      <w:tr w:rsidR="00DE21C4" w:rsidRPr="003975B1" w:rsidTr="00DD27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C4" w:rsidRPr="008B7359" w:rsidRDefault="00DE21C4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359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C4" w:rsidRPr="008B7359" w:rsidRDefault="00DE21C4" w:rsidP="00620C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359">
              <w:rPr>
                <w:rFonts w:ascii="Times New Roman" w:hAnsi="Times New Roman"/>
                <w:sz w:val="24"/>
                <w:szCs w:val="24"/>
              </w:rPr>
              <w:t>Изучение степени удовлетворенности потребителей качеством предоставляемых образовательных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C4" w:rsidRPr="008B7359" w:rsidRDefault="00DE21C4" w:rsidP="00DE2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359">
              <w:rPr>
                <w:rFonts w:ascii="Times New Roman" w:hAnsi="Times New Roman"/>
                <w:sz w:val="24"/>
                <w:szCs w:val="24"/>
              </w:rPr>
              <w:t>май-июнь</w:t>
            </w:r>
          </w:p>
          <w:p w:rsidR="00DE21C4" w:rsidRPr="008B7359" w:rsidRDefault="00DE21C4" w:rsidP="00DE2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359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C4" w:rsidRPr="008B7359" w:rsidRDefault="00DE21C4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359">
              <w:rPr>
                <w:rFonts w:ascii="Times New Roman" w:hAnsi="Times New Roman"/>
                <w:sz w:val="24"/>
                <w:szCs w:val="24"/>
              </w:rPr>
              <w:t>Методисты</w:t>
            </w:r>
          </w:p>
          <w:p w:rsidR="00DE21C4" w:rsidRPr="008B7359" w:rsidRDefault="00DE21C4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359">
              <w:rPr>
                <w:rFonts w:ascii="Times New Roman" w:hAnsi="Times New Roman"/>
                <w:sz w:val="24"/>
                <w:szCs w:val="24"/>
              </w:rPr>
              <w:t xml:space="preserve">педагоги </w:t>
            </w:r>
          </w:p>
        </w:tc>
      </w:tr>
    </w:tbl>
    <w:p w:rsidR="00CA7D68" w:rsidRPr="00D56EC9" w:rsidRDefault="00F31549" w:rsidP="00230796">
      <w:pPr>
        <w:pStyle w:val="af8"/>
        <w:jc w:val="both"/>
        <w:rPr>
          <w:rFonts w:ascii="Times New Roman" w:hAnsi="Times New Roman"/>
          <w:sz w:val="28"/>
          <w:szCs w:val="28"/>
        </w:rPr>
      </w:pPr>
      <w:r w:rsidRPr="00D56EC9">
        <w:rPr>
          <w:rFonts w:ascii="Times New Roman" w:hAnsi="Times New Roman"/>
          <w:sz w:val="28"/>
          <w:szCs w:val="28"/>
        </w:rPr>
        <w:t>2.</w:t>
      </w:r>
      <w:r w:rsidR="00CA7D68" w:rsidRPr="00D56EC9">
        <w:rPr>
          <w:rFonts w:ascii="Times New Roman" w:hAnsi="Times New Roman"/>
          <w:sz w:val="28"/>
          <w:szCs w:val="28"/>
        </w:rPr>
        <w:t xml:space="preserve">Мониторинг образовательных </w:t>
      </w:r>
      <w:r w:rsidR="003632C7">
        <w:rPr>
          <w:rFonts w:ascii="Times New Roman" w:hAnsi="Times New Roman"/>
          <w:sz w:val="28"/>
          <w:szCs w:val="28"/>
        </w:rPr>
        <w:t>услуг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6237"/>
        <w:gridCol w:w="1560"/>
        <w:gridCol w:w="1559"/>
      </w:tblGrid>
      <w:tr w:rsidR="003632C7" w:rsidRPr="007E362A" w:rsidTr="00DD2701">
        <w:tc>
          <w:tcPr>
            <w:tcW w:w="567" w:type="dxa"/>
          </w:tcPr>
          <w:p w:rsidR="00CA7D68" w:rsidRPr="007E362A" w:rsidRDefault="002C375A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CA7D68" w:rsidRPr="007E362A" w:rsidRDefault="00CA7D6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 xml:space="preserve">Анализ </w:t>
            </w:r>
            <w:r w:rsidR="003632C7" w:rsidRPr="007E362A">
              <w:rPr>
                <w:rFonts w:ascii="Times New Roman" w:hAnsi="Times New Roman"/>
                <w:sz w:val="24"/>
                <w:szCs w:val="24"/>
              </w:rPr>
              <w:t>комплектования</w:t>
            </w:r>
            <w:r w:rsidRPr="007E36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32C7" w:rsidRPr="007E362A">
              <w:rPr>
                <w:rFonts w:ascii="Times New Roman" w:hAnsi="Times New Roman"/>
                <w:sz w:val="24"/>
                <w:szCs w:val="24"/>
              </w:rPr>
              <w:t xml:space="preserve">объединений </w:t>
            </w:r>
          </w:p>
        </w:tc>
        <w:tc>
          <w:tcPr>
            <w:tcW w:w="1560" w:type="dxa"/>
          </w:tcPr>
          <w:p w:rsidR="00CA7D68" w:rsidRPr="007E362A" w:rsidRDefault="00CA7D6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559" w:type="dxa"/>
          </w:tcPr>
          <w:p w:rsidR="00CA7D68" w:rsidRPr="007E362A" w:rsidRDefault="002856DD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директора д/к</w:t>
            </w:r>
          </w:p>
        </w:tc>
      </w:tr>
      <w:tr w:rsidR="003632C7" w:rsidRPr="007E362A" w:rsidTr="00DD2701">
        <w:tc>
          <w:tcPr>
            <w:tcW w:w="567" w:type="dxa"/>
          </w:tcPr>
          <w:p w:rsidR="00CA7D68" w:rsidRPr="007E362A" w:rsidRDefault="002C375A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CA7D68" w:rsidRPr="007E362A" w:rsidRDefault="00CA7D6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 xml:space="preserve">Промежуточная диагностика освоения образовательных стандартов. Анализ сохранности контингента за полугодие </w:t>
            </w:r>
          </w:p>
        </w:tc>
        <w:tc>
          <w:tcPr>
            <w:tcW w:w="1560" w:type="dxa"/>
          </w:tcPr>
          <w:p w:rsidR="00CA7D68" w:rsidRPr="007E362A" w:rsidRDefault="00CA7D6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559" w:type="dxa"/>
          </w:tcPr>
          <w:p w:rsidR="00CA7D68" w:rsidRPr="007E362A" w:rsidRDefault="002856DD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Зав. отделами</w:t>
            </w:r>
          </w:p>
        </w:tc>
      </w:tr>
      <w:tr w:rsidR="003632C7" w:rsidRPr="007E362A" w:rsidTr="00DD2701">
        <w:tc>
          <w:tcPr>
            <w:tcW w:w="567" w:type="dxa"/>
          </w:tcPr>
          <w:p w:rsidR="00CA7D68" w:rsidRPr="007E362A" w:rsidRDefault="002C375A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CA7D68" w:rsidRPr="007E362A" w:rsidRDefault="00CA7D68" w:rsidP="002C375A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Диагностика готовности</w:t>
            </w:r>
            <w:r w:rsidR="003632C7" w:rsidRPr="007E36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C375A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 w:rsidR="003632C7" w:rsidRPr="007E36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362A">
              <w:rPr>
                <w:rFonts w:ascii="Times New Roman" w:hAnsi="Times New Roman"/>
                <w:sz w:val="24"/>
                <w:szCs w:val="24"/>
              </w:rPr>
              <w:t>к школьному обучению</w:t>
            </w:r>
          </w:p>
        </w:tc>
        <w:tc>
          <w:tcPr>
            <w:tcW w:w="1560" w:type="dxa"/>
          </w:tcPr>
          <w:p w:rsidR="00CA7D68" w:rsidRPr="007E362A" w:rsidRDefault="00CA7D6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559" w:type="dxa"/>
          </w:tcPr>
          <w:p w:rsidR="00CA7D68" w:rsidRPr="007E362A" w:rsidRDefault="00CA7D6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</w:tr>
      <w:tr w:rsidR="003632C7" w:rsidRPr="007E362A" w:rsidTr="00DD2701">
        <w:tc>
          <w:tcPr>
            <w:tcW w:w="567" w:type="dxa"/>
          </w:tcPr>
          <w:p w:rsidR="00CA7D68" w:rsidRPr="007E362A" w:rsidRDefault="002C375A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CA7D68" w:rsidRPr="007E362A" w:rsidRDefault="00CA7D6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 xml:space="preserve">Итоговая диагностика освоения базового уровня </w:t>
            </w:r>
            <w:r w:rsidR="003632C7" w:rsidRPr="007E362A">
              <w:rPr>
                <w:rFonts w:ascii="Times New Roman" w:hAnsi="Times New Roman"/>
                <w:sz w:val="24"/>
                <w:szCs w:val="24"/>
              </w:rPr>
              <w:t xml:space="preserve">образования по дополнительной образовательной программе </w:t>
            </w:r>
          </w:p>
        </w:tc>
        <w:tc>
          <w:tcPr>
            <w:tcW w:w="1560" w:type="dxa"/>
          </w:tcPr>
          <w:p w:rsidR="00CA7D68" w:rsidRPr="007E362A" w:rsidRDefault="00CA7D6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559" w:type="dxa"/>
          </w:tcPr>
          <w:p w:rsidR="002856DD" w:rsidRPr="007E362A" w:rsidRDefault="002856DD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 xml:space="preserve">Зав. </w:t>
            </w:r>
            <w:r w:rsidR="00BC5AA6" w:rsidRPr="007E362A">
              <w:rPr>
                <w:rFonts w:ascii="Times New Roman" w:hAnsi="Times New Roman"/>
                <w:sz w:val="24"/>
                <w:szCs w:val="24"/>
              </w:rPr>
              <w:t>О</w:t>
            </w:r>
            <w:r w:rsidRPr="007E362A">
              <w:rPr>
                <w:rFonts w:ascii="Times New Roman" w:hAnsi="Times New Roman"/>
                <w:sz w:val="24"/>
                <w:szCs w:val="24"/>
              </w:rPr>
              <w:t>тд</w:t>
            </w:r>
            <w:r w:rsidR="00BC5AA6" w:rsidRPr="007E362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A7D68" w:rsidRPr="007E362A" w:rsidRDefault="00CA7D6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Зам. дир</w:t>
            </w:r>
            <w:r w:rsidR="003632C7" w:rsidRPr="007E362A">
              <w:rPr>
                <w:rFonts w:ascii="Times New Roman" w:hAnsi="Times New Roman"/>
                <w:sz w:val="24"/>
                <w:szCs w:val="24"/>
              </w:rPr>
              <w:t>.</w:t>
            </w:r>
            <w:r w:rsidRPr="007E362A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3632C7" w:rsidRPr="007E362A">
              <w:rPr>
                <w:rFonts w:ascii="Times New Roman" w:hAnsi="Times New Roman"/>
                <w:sz w:val="24"/>
                <w:szCs w:val="24"/>
              </w:rPr>
              <w:t>УВР</w:t>
            </w:r>
          </w:p>
        </w:tc>
      </w:tr>
    </w:tbl>
    <w:p w:rsidR="00CA7D68" w:rsidRPr="00D56EC9" w:rsidRDefault="003632C7" w:rsidP="00230796">
      <w:pPr>
        <w:pStyle w:val="af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Мониторинг </w:t>
      </w:r>
      <w:r w:rsidR="00E80ECD">
        <w:rPr>
          <w:rFonts w:ascii="Times New Roman" w:hAnsi="Times New Roman"/>
          <w:sz w:val="28"/>
          <w:szCs w:val="28"/>
        </w:rPr>
        <w:t xml:space="preserve">уровня </w:t>
      </w:r>
      <w:r w:rsidR="00CA7D68" w:rsidRPr="00D56EC9">
        <w:rPr>
          <w:rFonts w:ascii="Times New Roman" w:hAnsi="Times New Roman"/>
          <w:sz w:val="28"/>
          <w:szCs w:val="28"/>
        </w:rPr>
        <w:t>воспитанности обучающихся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6237"/>
        <w:gridCol w:w="1560"/>
        <w:gridCol w:w="1559"/>
      </w:tblGrid>
      <w:tr w:rsidR="00CA7D68" w:rsidRPr="007E362A" w:rsidTr="00DD27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68" w:rsidRPr="007E362A" w:rsidRDefault="00CA7D6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68" w:rsidRPr="007E362A" w:rsidRDefault="00E80ECD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Уровень развития</w:t>
            </w:r>
            <w:r w:rsidR="00CA7D68" w:rsidRPr="007E362A">
              <w:rPr>
                <w:rFonts w:ascii="Times New Roman" w:hAnsi="Times New Roman"/>
                <w:sz w:val="24"/>
                <w:szCs w:val="24"/>
              </w:rPr>
              <w:t xml:space="preserve"> у ребёнка мотивации к познанию</w:t>
            </w:r>
            <w:r w:rsidRPr="007E362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A7D68" w:rsidRPr="007E362A">
              <w:rPr>
                <w:rFonts w:ascii="Times New Roman" w:hAnsi="Times New Roman"/>
                <w:sz w:val="24"/>
                <w:szCs w:val="24"/>
              </w:rPr>
              <w:t>творчеству, самостоятельности</w:t>
            </w:r>
            <w:r w:rsidRPr="007E362A">
              <w:rPr>
                <w:rFonts w:ascii="Times New Roman" w:hAnsi="Times New Roman"/>
                <w:sz w:val="24"/>
                <w:szCs w:val="24"/>
              </w:rPr>
              <w:t>, способности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68" w:rsidRPr="007E362A" w:rsidRDefault="00CA7D6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68" w:rsidRPr="007E362A" w:rsidRDefault="00CA7D6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Психолог</w:t>
            </w:r>
          </w:p>
        </w:tc>
      </w:tr>
      <w:tr w:rsidR="00CA7D68" w:rsidRPr="007E362A" w:rsidTr="00DD27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68" w:rsidRPr="007E362A" w:rsidRDefault="00CA7D6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68" w:rsidRPr="007E362A" w:rsidRDefault="00CA7D6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Уровень социальной</w:t>
            </w:r>
            <w:r w:rsidR="00E80ECD" w:rsidRPr="007E362A">
              <w:rPr>
                <w:rFonts w:ascii="Times New Roman" w:hAnsi="Times New Roman"/>
                <w:sz w:val="24"/>
                <w:szCs w:val="24"/>
              </w:rPr>
              <w:t xml:space="preserve"> активности, адаптированности, </w:t>
            </w:r>
            <w:r w:rsidRPr="007E362A">
              <w:rPr>
                <w:rFonts w:ascii="Times New Roman" w:hAnsi="Times New Roman"/>
                <w:sz w:val="24"/>
                <w:szCs w:val="24"/>
              </w:rPr>
              <w:t>нравственн</w:t>
            </w:r>
            <w:r w:rsidR="00E80ECD" w:rsidRPr="007E362A">
              <w:rPr>
                <w:rFonts w:ascii="Times New Roman" w:hAnsi="Times New Roman"/>
                <w:sz w:val="24"/>
                <w:szCs w:val="24"/>
              </w:rPr>
              <w:t>ости</w:t>
            </w:r>
            <w:r w:rsidRPr="007E362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68" w:rsidRPr="007E362A" w:rsidRDefault="00CA7D6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68" w:rsidRPr="007E362A" w:rsidRDefault="00CA7D6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</w:tr>
      <w:tr w:rsidR="00CA7D68" w:rsidRPr="007E362A" w:rsidTr="00DD27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68" w:rsidRPr="007E362A" w:rsidRDefault="00CA7D6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68" w:rsidRPr="007E362A" w:rsidRDefault="00E80ECD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Уровень п</w:t>
            </w:r>
            <w:r w:rsidR="00CA7D68" w:rsidRPr="007E362A">
              <w:rPr>
                <w:rFonts w:ascii="Times New Roman" w:hAnsi="Times New Roman"/>
                <w:sz w:val="24"/>
                <w:szCs w:val="24"/>
              </w:rPr>
              <w:t>сихологическ</w:t>
            </w:r>
            <w:r w:rsidRPr="007E362A">
              <w:rPr>
                <w:rFonts w:ascii="Times New Roman" w:hAnsi="Times New Roman"/>
                <w:sz w:val="24"/>
                <w:szCs w:val="24"/>
              </w:rPr>
              <w:t>ого</w:t>
            </w:r>
            <w:r w:rsidR="00CA7D68" w:rsidRPr="007E36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362A">
              <w:rPr>
                <w:rFonts w:ascii="Times New Roman" w:hAnsi="Times New Roman"/>
                <w:sz w:val="24"/>
                <w:szCs w:val="24"/>
              </w:rPr>
              <w:t>климата</w:t>
            </w:r>
            <w:r w:rsidR="00CA7D68" w:rsidRPr="007E362A">
              <w:rPr>
                <w:rFonts w:ascii="Times New Roman" w:hAnsi="Times New Roman"/>
                <w:sz w:val="24"/>
                <w:szCs w:val="24"/>
              </w:rPr>
              <w:t xml:space="preserve"> в детском коллективе</w:t>
            </w:r>
            <w:r w:rsidRPr="007E362A">
              <w:rPr>
                <w:rFonts w:ascii="Times New Roman" w:hAnsi="Times New Roman"/>
                <w:sz w:val="24"/>
                <w:szCs w:val="24"/>
              </w:rPr>
              <w:t xml:space="preserve"> объединений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68" w:rsidRPr="007E362A" w:rsidRDefault="00CA7D6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68" w:rsidRPr="007E362A" w:rsidRDefault="00CA7D6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Психолог</w:t>
            </w:r>
          </w:p>
        </w:tc>
      </w:tr>
      <w:tr w:rsidR="00CA7D68" w:rsidRPr="007E362A" w:rsidTr="00DD27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68" w:rsidRPr="007E362A" w:rsidRDefault="00CA7D6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68" w:rsidRPr="007E362A" w:rsidRDefault="00CA7D6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Уровень развития детского коллектива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68" w:rsidRPr="007E362A" w:rsidRDefault="00CA7D6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68" w:rsidRPr="007E362A" w:rsidRDefault="00CA7D6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 xml:space="preserve">Зам. директора по </w:t>
            </w:r>
            <w:r w:rsidR="00E80ECD" w:rsidRPr="007E362A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</w:tr>
      <w:tr w:rsidR="00CA7D68" w:rsidRPr="007E362A" w:rsidTr="00DD27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68" w:rsidRPr="007E362A" w:rsidRDefault="00CA7D6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68" w:rsidRPr="007E362A" w:rsidRDefault="00E80ECD" w:rsidP="00817225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Уровень</w:t>
            </w:r>
            <w:r w:rsidR="00CA7D68" w:rsidRPr="007E362A">
              <w:rPr>
                <w:rFonts w:ascii="Times New Roman" w:hAnsi="Times New Roman"/>
                <w:sz w:val="24"/>
                <w:szCs w:val="24"/>
              </w:rPr>
              <w:t xml:space="preserve"> профессиональных интересов и склонностей подростков</w:t>
            </w:r>
            <w:r w:rsidRPr="007E362A">
              <w:rPr>
                <w:rFonts w:ascii="Times New Roman" w:hAnsi="Times New Roman"/>
                <w:sz w:val="24"/>
                <w:szCs w:val="24"/>
              </w:rPr>
              <w:t xml:space="preserve"> и юношей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68" w:rsidRPr="007E362A" w:rsidRDefault="00CA7D6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68" w:rsidRPr="007E362A" w:rsidRDefault="00CA7D6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Психолог</w:t>
            </w:r>
          </w:p>
        </w:tc>
      </w:tr>
    </w:tbl>
    <w:p w:rsidR="00CA7D68" w:rsidRPr="00D56EC9" w:rsidRDefault="00CA7D68" w:rsidP="00230796">
      <w:pPr>
        <w:pStyle w:val="af8"/>
        <w:jc w:val="both"/>
        <w:rPr>
          <w:rFonts w:ascii="Times New Roman" w:hAnsi="Times New Roman"/>
          <w:sz w:val="28"/>
          <w:szCs w:val="28"/>
          <w:u w:val="single"/>
        </w:rPr>
      </w:pPr>
      <w:r w:rsidRPr="00D56EC9">
        <w:rPr>
          <w:rFonts w:ascii="Times New Roman" w:hAnsi="Times New Roman"/>
          <w:sz w:val="28"/>
          <w:szCs w:val="28"/>
        </w:rPr>
        <w:t>4.  Здоровьесберегающий аспект мониторинга.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6237"/>
        <w:gridCol w:w="1560"/>
        <w:gridCol w:w="1559"/>
      </w:tblGrid>
      <w:tr w:rsidR="00CA7D68" w:rsidRPr="007E362A" w:rsidTr="00DD27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68" w:rsidRPr="007E362A" w:rsidRDefault="00CA7D6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68" w:rsidRPr="007E362A" w:rsidRDefault="00CA7D6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 xml:space="preserve">Анкетирование родителей. Определение группы здоровья, выявление </w:t>
            </w:r>
            <w:r w:rsidR="00E80ECD" w:rsidRPr="007E362A">
              <w:rPr>
                <w:rFonts w:ascii="Times New Roman" w:hAnsi="Times New Roman"/>
                <w:sz w:val="24"/>
                <w:szCs w:val="24"/>
              </w:rPr>
              <w:t xml:space="preserve">особенностей </w:t>
            </w:r>
            <w:r w:rsidRPr="007E362A">
              <w:rPr>
                <w:rFonts w:ascii="Times New Roman" w:hAnsi="Times New Roman"/>
                <w:sz w:val="24"/>
                <w:szCs w:val="24"/>
              </w:rPr>
              <w:t xml:space="preserve">индивидуально – психологических </w:t>
            </w:r>
            <w:r w:rsidR="00E80ECD" w:rsidRPr="007E362A">
              <w:rPr>
                <w:rFonts w:ascii="Times New Roman" w:hAnsi="Times New Roman"/>
                <w:sz w:val="24"/>
                <w:szCs w:val="24"/>
              </w:rPr>
              <w:t>здоровья детей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68" w:rsidRPr="007E362A" w:rsidRDefault="00CA7D6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  <w:p w:rsidR="00CA7D68" w:rsidRPr="007E362A" w:rsidRDefault="00CA7D6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68" w:rsidRPr="007E362A" w:rsidRDefault="00CA7D6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РСП, педагоги</w:t>
            </w:r>
          </w:p>
        </w:tc>
      </w:tr>
      <w:tr w:rsidR="00CA7D68" w:rsidRPr="007E362A" w:rsidTr="00DD27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68" w:rsidRPr="007E362A" w:rsidRDefault="00CA7D6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68" w:rsidRPr="007E362A" w:rsidRDefault="00E80ECD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 xml:space="preserve">Качество реализации </w:t>
            </w:r>
            <w:r w:rsidR="00CA7D68" w:rsidRPr="007E362A">
              <w:rPr>
                <w:rFonts w:ascii="Times New Roman" w:hAnsi="Times New Roman"/>
                <w:sz w:val="24"/>
                <w:szCs w:val="24"/>
              </w:rPr>
              <w:t xml:space="preserve"> здоровьесберегающих техно</w:t>
            </w:r>
            <w:r w:rsidRPr="007E362A">
              <w:rPr>
                <w:rFonts w:ascii="Times New Roman" w:hAnsi="Times New Roman"/>
                <w:sz w:val="24"/>
                <w:szCs w:val="24"/>
              </w:rPr>
              <w:t>логий</w:t>
            </w:r>
          </w:p>
          <w:p w:rsidR="00CA7D68" w:rsidRPr="007E362A" w:rsidRDefault="00CA7D6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 xml:space="preserve">Соблюдение санитарно – гигиенических норм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68" w:rsidRPr="007E362A" w:rsidRDefault="00CA7D6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68" w:rsidRPr="007E362A" w:rsidRDefault="002856DD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Методисты</w:t>
            </w:r>
          </w:p>
          <w:p w:rsidR="00CA7D68" w:rsidRPr="007E362A" w:rsidRDefault="002856DD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</w:tc>
      </w:tr>
    </w:tbl>
    <w:p w:rsidR="00CA7D68" w:rsidRPr="00D56EC9" w:rsidRDefault="00CA7D68" w:rsidP="00230796">
      <w:pPr>
        <w:pStyle w:val="af8"/>
        <w:jc w:val="both"/>
        <w:rPr>
          <w:rFonts w:ascii="Times New Roman" w:hAnsi="Times New Roman"/>
          <w:sz w:val="28"/>
          <w:szCs w:val="28"/>
        </w:rPr>
      </w:pPr>
      <w:r w:rsidRPr="00D56EC9">
        <w:rPr>
          <w:rFonts w:ascii="Times New Roman" w:hAnsi="Times New Roman"/>
          <w:sz w:val="28"/>
          <w:szCs w:val="28"/>
        </w:rPr>
        <w:t xml:space="preserve">5.Мониторинг </w:t>
      </w:r>
      <w:r w:rsidR="00E80ECD">
        <w:rPr>
          <w:rFonts w:ascii="Times New Roman" w:hAnsi="Times New Roman"/>
          <w:sz w:val="28"/>
          <w:szCs w:val="28"/>
        </w:rPr>
        <w:t>интеллектуально-</w:t>
      </w:r>
      <w:r w:rsidRPr="00D56EC9">
        <w:rPr>
          <w:rFonts w:ascii="Times New Roman" w:hAnsi="Times New Roman"/>
          <w:sz w:val="28"/>
          <w:szCs w:val="28"/>
        </w:rPr>
        <w:t>творческого потенциала педагогов.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6237"/>
        <w:gridCol w:w="1560"/>
        <w:gridCol w:w="1559"/>
      </w:tblGrid>
      <w:tr w:rsidR="00CA7D68" w:rsidRPr="007E362A" w:rsidTr="00DD2701">
        <w:tc>
          <w:tcPr>
            <w:tcW w:w="567" w:type="dxa"/>
          </w:tcPr>
          <w:p w:rsidR="00CA7D68" w:rsidRPr="007E362A" w:rsidRDefault="00CA7D6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CA7D68" w:rsidRPr="007E362A" w:rsidRDefault="00CA7D6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 xml:space="preserve">Анализ </w:t>
            </w:r>
            <w:r w:rsidR="00E80ECD" w:rsidRPr="007E362A">
              <w:rPr>
                <w:rFonts w:ascii="Times New Roman" w:hAnsi="Times New Roman"/>
                <w:sz w:val="24"/>
                <w:szCs w:val="24"/>
              </w:rPr>
              <w:t xml:space="preserve">количественно-качественного </w:t>
            </w:r>
            <w:r w:rsidRPr="007E362A">
              <w:rPr>
                <w:rFonts w:ascii="Times New Roman" w:hAnsi="Times New Roman"/>
                <w:sz w:val="24"/>
                <w:szCs w:val="24"/>
              </w:rPr>
              <w:t>кадрового состава ЦРТДЮ «</w:t>
            </w:r>
            <w:r w:rsidR="002856DD" w:rsidRPr="007E362A">
              <w:rPr>
                <w:rFonts w:ascii="Times New Roman" w:hAnsi="Times New Roman"/>
                <w:sz w:val="24"/>
                <w:szCs w:val="24"/>
              </w:rPr>
              <w:t>Созвездие</w:t>
            </w:r>
            <w:r w:rsidRPr="007E362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</w:tcPr>
          <w:p w:rsidR="00CA7D68" w:rsidRPr="007E362A" w:rsidRDefault="00CA7D6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559" w:type="dxa"/>
          </w:tcPr>
          <w:p w:rsidR="00CA7D68" w:rsidRPr="007E362A" w:rsidRDefault="00CA7D6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 xml:space="preserve">Зам. директора по </w:t>
            </w:r>
            <w:r w:rsidR="00E80ECD" w:rsidRPr="007E362A">
              <w:rPr>
                <w:rFonts w:ascii="Times New Roman" w:hAnsi="Times New Roman"/>
                <w:sz w:val="24"/>
                <w:szCs w:val="24"/>
              </w:rPr>
              <w:t>УВР</w:t>
            </w:r>
          </w:p>
        </w:tc>
      </w:tr>
      <w:tr w:rsidR="00CA7D68" w:rsidRPr="007E362A" w:rsidTr="00DD2701">
        <w:tc>
          <w:tcPr>
            <w:tcW w:w="567" w:type="dxa"/>
          </w:tcPr>
          <w:p w:rsidR="00CA7D68" w:rsidRPr="007E362A" w:rsidRDefault="00CA7D6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CA7D68" w:rsidRPr="007E362A" w:rsidRDefault="00CA7D68" w:rsidP="00D00D91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 xml:space="preserve">Определение </w:t>
            </w:r>
            <w:r w:rsidR="00E80ECD" w:rsidRPr="007E362A">
              <w:rPr>
                <w:rFonts w:ascii="Times New Roman" w:hAnsi="Times New Roman"/>
                <w:sz w:val="24"/>
                <w:szCs w:val="24"/>
              </w:rPr>
              <w:t xml:space="preserve">уровня </w:t>
            </w:r>
            <w:r w:rsidRPr="007E362A">
              <w:rPr>
                <w:rFonts w:ascii="Times New Roman" w:hAnsi="Times New Roman"/>
                <w:sz w:val="24"/>
                <w:szCs w:val="24"/>
              </w:rPr>
              <w:t>мотив</w:t>
            </w:r>
            <w:r w:rsidR="00E80ECD" w:rsidRPr="007E362A">
              <w:rPr>
                <w:rFonts w:ascii="Times New Roman" w:hAnsi="Times New Roman"/>
                <w:sz w:val="24"/>
                <w:szCs w:val="24"/>
              </w:rPr>
              <w:t>ации</w:t>
            </w:r>
            <w:r w:rsidRPr="007E362A">
              <w:rPr>
                <w:rFonts w:ascii="Times New Roman" w:hAnsi="Times New Roman"/>
                <w:sz w:val="24"/>
                <w:szCs w:val="24"/>
              </w:rPr>
              <w:t xml:space="preserve"> аттестующихся педагогов</w:t>
            </w:r>
          </w:p>
        </w:tc>
        <w:tc>
          <w:tcPr>
            <w:tcW w:w="1560" w:type="dxa"/>
          </w:tcPr>
          <w:p w:rsidR="00CA7D68" w:rsidRPr="007E362A" w:rsidRDefault="00CA7D6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559" w:type="dxa"/>
          </w:tcPr>
          <w:p w:rsidR="002856DD" w:rsidRPr="007E362A" w:rsidRDefault="002856DD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ИМК</w:t>
            </w:r>
          </w:p>
        </w:tc>
      </w:tr>
      <w:tr w:rsidR="00CA7D68" w:rsidRPr="007E362A" w:rsidTr="00DD2701">
        <w:tc>
          <w:tcPr>
            <w:tcW w:w="567" w:type="dxa"/>
          </w:tcPr>
          <w:p w:rsidR="00CA7D68" w:rsidRPr="007E362A" w:rsidRDefault="00B91AED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CA7D68" w:rsidRPr="007E362A" w:rsidRDefault="00CA7D68" w:rsidP="00AD6B68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Диагностика</w:t>
            </w:r>
            <w:r w:rsidR="00E80ECD" w:rsidRPr="007E362A">
              <w:rPr>
                <w:rFonts w:ascii="Times New Roman" w:hAnsi="Times New Roman"/>
                <w:sz w:val="24"/>
                <w:szCs w:val="24"/>
              </w:rPr>
              <w:t xml:space="preserve"> уровня </w:t>
            </w:r>
            <w:r w:rsidRPr="007E362A">
              <w:rPr>
                <w:rFonts w:ascii="Times New Roman" w:hAnsi="Times New Roman"/>
                <w:sz w:val="24"/>
                <w:szCs w:val="24"/>
              </w:rPr>
              <w:t>профессиональной подготовки</w:t>
            </w:r>
            <w:r w:rsidR="00E80ECD" w:rsidRPr="007E362A">
              <w:rPr>
                <w:rFonts w:ascii="Times New Roman" w:hAnsi="Times New Roman"/>
                <w:sz w:val="24"/>
                <w:szCs w:val="24"/>
              </w:rPr>
              <w:t xml:space="preserve"> и переподготовки </w:t>
            </w:r>
            <w:r w:rsidRPr="007E362A">
              <w:rPr>
                <w:rFonts w:ascii="Times New Roman" w:hAnsi="Times New Roman"/>
                <w:sz w:val="24"/>
                <w:szCs w:val="24"/>
              </w:rPr>
              <w:t xml:space="preserve"> педаг</w:t>
            </w:r>
            <w:r w:rsidR="00E80ECD" w:rsidRPr="007E362A">
              <w:rPr>
                <w:rFonts w:ascii="Times New Roman" w:hAnsi="Times New Roman"/>
                <w:sz w:val="24"/>
                <w:szCs w:val="24"/>
              </w:rPr>
              <w:t>огических работников</w:t>
            </w:r>
          </w:p>
        </w:tc>
        <w:tc>
          <w:tcPr>
            <w:tcW w:w="1560" w:type="dxa"/>
          </w:tcPr>
          <w:p w:rsidR="00CA7D68" w:rsidRPr="007E362A" w:rsidRDefault="00E80ECD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559" w:type="dxa"/>
          </w:tcPr>
          <w:p w:rsidR="00CA7D68" w:rsidRPr="007E362A" w:rsidRDefault="002856DD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ИМК</w:t>
            </w:r>
          </w:p>
        </w:tc>
      </w:tr>
      <w:tr w:rsidR="00CA7D68" w:rsidRPr="007E362A" w:rsidTr="00DD2701">
        <w:tc>
          <w:tcPr>
            <w:tcW w:w="567" w:type="dxa"/>
          </w:tcPr>
          <w:p w:rsidR="00CA7D68" w:rsidRPr="007E362A" w:rsidRDefault="00B91AED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CA7D68" w:rsidRPr="007E362A" w:rsidRDefault="00CA7D6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Изучение творческого</w:t>
            </w:r>
            <w:r w:rsidR="00E80ECD" w:rsidRPr="007E362A">
              <w:rPr>
                <w:rFonts w:ascii="Times New Roman" w:hAnsi="Times New Roman"/>
                <w:sz w:val="24"/>
                <w:szCs w:val="24"/>
              </w:rPr>
              <w:t>, интеллектуального, креативного</w:t>
            </w:r>
            <w:r w:rsidRPr="007E362A">
              <w:rPr>
                <w:rFonts w:ascii="Times New Roman" w:hAnsi="Times New Roman"/>
                <w:sz w:val="24"/>
                <w:szCs w:val="24"/>
              </w:rPr>
              <w:t xml:space="preserve"> потенциала педагога</w:t>
            </w:r>
          </w:p>
        </w:tc>
        <w:tc>
          <w:tcPr>
            <w:tcW w:w="1560" w:type="dxa"/>
          </w:tcPr>
          <w:p w:rsidR="00CA7D68" w:rsidRPr="007E362A" w:rsidRDefault="00CA7D6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559" w:type="dxa"/>
          </w:tcPr>
          <w:p w:rsidR="00CA7D68" w:rsidRPr="007E362A" w:rsidRDefault="002856DD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ИМК</w:t>
            </w:r>
          </w:p>
        </w:tc>
      </w:tr>
      <w:tr w:rsidR="00CA7D68" w:rsidRPr="007E362A" w:rsidTr="00DD2701">
        <w:tc>
          <w:tcPr>
            <w:tcW w:w="567" w:type="dxa"/>
          </w:tcPr>
          <w:p w:rsidR="00CA7D68" w:rsidRPr="007E362A" w:rsidRDefault="00B91AED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CA7D68" w:rsidRPr="007E362A" w:rsidRDefault="00CA7D6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Изучение удовлетворённости педагог</w:t>
            </w:r>
            <w:r w:rsidR="00E80ECD" w:rsidRPr="007E362A">
              <w:rPr>
                <w:rFonts w:ascii="Times New Roman" w:hAnsi="Times New Roman"/>
                <w:sz w:val="24"/>
                <w:szCs w:val="24"/>
              </w:rPr>
              <w:t>ами</w:t>
            </w:r>
            <w:r w:rsidRPr="007E362A">
              <w:rPr>
                <w:rFonts w:ascii="Times New Roman" w:hAnsi="Times New Roman"/>
                <w:sz w:val="24"/>
                <w:szCs w:val="24"/>
              </w:rPr>
              <w:t xml:space="preserve"> качеством </w:t>
            </w:r>
            <w:r w:rsidRPr="007E362A">
              <w:rPr>
                <w:rFonts w:ascii="Times New Roman" w:hAnsi="Times New Roman"/>
                <w:sz w:val="24"/>
                <w:szCs w:val="24"/>
              </w:rPr>
              <w:lastRenderedPageBreak/>
              <w:t>методических услуг</w:t>
            </w:r>
          </w:p>
        </w:tc>
        <w:tc>
          <w:tcPr>
            <w:tcW w:w="1560" w:type="dxa"/>
          </w:tcPr>
          <w:p w:rsidR="00CA7D68" w:rsidRPr="007E362A" w:rsidRDefault="004C3471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lastRenderedPageBreak/>
              <w:t>М</w:t>
            </w:r>
            <w:r w:rsidR="00CA7D68" w:rsidRPr="007E362A">
              <w:rPr>
                <w:rFonts w:ascii="Times New Roman" w:hAnsi="Times New Roman"/>
                <w:sz w:val="24"/>
                <w:szCs w:val="24"/>
              </w:rPr>
              <w:t>арт</w:t>
            </w:r>
          </w:p>
          <w:p w:rsidR="004C3471" w:rsidRPr="007E362A" w:rsidRDefault="004C3471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Апрель </w:t>
            </w:r>
          </w:p>
        </w:tc>
        <w:tc>
          <w:tcPr>
            <w:tcW w:w="1559" w:type="dxa"/>
          </w:tcPr>
          <w:p w:rsidR="00CA7D68" w:rsidRPr="007E362A" w:rsidRDefault="002856DD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Зам. </w:t>
            </w:r>
            <w:r w:rsidRPr="007E362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директора по </w:t>
            </w:r>
            <w:r w:rsidR="00E80ECD" w:rsidRPr="007E362A">
              <w:rPr>
                <w:rFonts w:ascii="Times New Roman" w:hAnsi="Times New Roman"/>
                <w:sz w:val="24"/>
                <w:szCs w:val="24"/>
              </w:rPr>
              <w:t>УВР</w:t>
            </w:r>
          </w:p>
        </w:tc>
      </w:tr>
    </w:tbl>
    <w:p w:rsidR="00CA7D68" w:rsidRPr="00D56EC9" w:rsidRDefault="00CA7D68" w:rsidP="00230796">
      <w:pPr>
        <w:pStyle w:val="af8"/>
        <w:jc w:val="both"/>
        <w:rPr>
          <w:rFonts w:ascii="Times New Roman" w:hAnsi="Times New Roman"/>
          <w:sz w:val="28"/>
          <w:szCs w:val="28"/>
        </w:rPr>
      </w:pPr>
      <w:r w:rsidRPr="00D56EC9">
        <w:rPr>
          <w:rFonts w:ascii="Times New Roman" w:hAnsi="Times New Roman"/>
          <w:sz w:val="28"/>
          <w:szCs w:val="28"/>
        </w:rPr>
        <w:lastRenderedPageBreak/>
        <w:t xml:space="preserve">6.Мониторинг </w:t>
      </w:r>
      <w:r w:rsidR="00DE5B08">
        <w:rPr>
          <w:rFonts w:ascii="Times New Roman" w:hAnsi="Times New Roman"/>
          <w:sz w:val="28"/>
          <w:szCs w:val="28"/>
        </w:rPr>
        <w:t>качества отчетной</w:t>
      </w:r>
      <w:r w:rsidRPr="00D56EC9">
        <w:rPr>
          <w:rFonts w:ascii="Times New Roman" w:hAnsi="Times New Roman"/>
          <w:sz w:val="28"/>
          <w:szCs w:val="28"/>
        </w:rPr>
        <w:t xml:space="preserve"> информации </w:t>
      </w:r>
    </w:p>
    <w:tbl>
      <w:tblPr>
        <w:tblW w:w="9923" w:type="dxa"/>
        <w:tblInd w:w="-459" w:type="dxa"/>
        <w:tblLayout w:type="fixed"/>
        <w:tblLook w:val="01E0"/>
      </w:tblPr>
      <w:tblGrid>
        <w:gridCol w:w="567"/>
        <w:gridCol w:w="6237"/>
        <w:gridCol w:w="1560"/>
        <w:gridCol w:w="1559"/>
      </w:tblGrid>
      <w:tr w:rsidR="00566842" w:rsidRPr="007E362A" w:rsidTr="00DD27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42" w:rsidRPr="007E362A" w:rsidRDefault="00566842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42" w:rsidRPr="007E362A" w:rsidRDefault="00566842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 xml:space="preserve">Сохранность контингента </w:t>
            </w:r>
            <w:r w:rsidR="002C375A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  <w:p w:rsidR="00566842" w:rsidRPr="007E362A" w:rsidRDefault="00566842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Списки состав</w:t>
            </w:r>
            <w:r w:rsidR="00DE5B08" w:rsidRPr="007E362A">
              <w:rPr>
                <w:rFonts w:ascii="Times New Roman" w:hAnsi="Times New Roman"/>
                <w:sz w:val="24"/>
                <w:szCs w:val="24"/>
              </w:rPr>
              <w:t>ов</w:t>
            </w:r>
            <w:r w:rsidRPr="007E362A">
              <w:rPr>
                <w:rFonts w:ascii="Times New Roman" w:hAnsi="Times New Roman"/>
                <w:sz w:val="24"/>
                <w:szCs w:val="24"/>
              </w:rPr>
              <w:t xml:space="preserve"> детских объединений.</w:t>
            </w:r>
          </w:p>
          <w:p w:rsidR="00566842" w:rsidRPr="007E362A" w:rsidRDefault="00566842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Циклограмм</w:t>
            </w:r>
            <w:r w:rsidR="00DE5B08" w:rsidRPr="007E362A">
              <w:rPr>
                <w:rFonts w:ascii="Times New Roman" w:hAnsi="Times New Roman"/>
                <w:sz w:val="24"/>
                <w:szCs w:val="24"/>
              </w:rPr>
              <w:t>а</w:t>
            </w:r>
            <w:r w:rsidRPr="007E362A">
              <w:rPr>
                <w:rFonts w:ascii="Times New Roman" w:hAnsi="Times New Roman"/>
                <w:sz w:val="24"/>
                <w:szCs w:val="24"/>
              </w:rPr>
              <w:t xml:space="preserve"> деятельности </w:t>
            </w:r>
            <w:r w:rsidR="00DE5B08" w:rsidRPr="007E362A">
              <w:rPr>
                <w:rFonts w:ascii="Times New Roman" w:hAnsi="Times New Roman"/>
                <w:sz w:val="24"/>
                <w:szCs w:val="24"/>
              </w:rPr>
              <w:t xml:space="preserve">Центра, </w:t>
            </w:r>
            <w:r w:rsidRPr="007E362A">
              <w:rPr>
                <w:rFonts w:ascii="Times New Roman" w:hAnsi="Times New Roman"/>
                <w:sz w:val="24"/>
                <w:szCs w:val="24"/>
              </w:rPr>
              <w:t>РСП</w:t>
            </w:r>
          </w:p>
          <w:p w:rsidR="00566842" w:rsidRPr="007E362A" w:rsidRDefault="004C3471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У</w:t>
            </w:r>
            <w:r w:rsidR="00566842" w:rsidRPr="007E362A">
              <w:rPr>
                <w:rFonts w:ascii="Times New Roman" w:hAnsi="Times New Roman"/>
                <w:sz w:val="24"/>
                <w:szCs w:val="24"/>
              </w:rPr>
              <w:t>чебны</w:t>
            </w:r>
            <w:r w:rsidR="00DE5B08" w:rsidRPr="007E362A">
              <w:rPr>
                <w:rFonts w:ascii="Times New Roman" w:hAnsi="Times New Roman"/>
                <w:sz w:val="24"/>
                <w:szCs w:val="24"/>
              </w:rPr>
              <w:t>й план</w:t>
            </w:r>
            <w:r w:rsidR="00566842" w:rsidRPr="007E362A">
              <w:rPr>
                <w:rFonts w:ascii="Times New Roman" w:hAnsi="Times New Roman"/>
                <w:sz w:val="24"/>
                <w:szCs w:val="24"/>
              </w:rPr>
              <w:t>, образовательные программы</w:t>
            </w:r>
            <w:r w:rsidR="00DE5B08" w:rsidRPr="007E362A">
              <w:rPr>
                <w:rFonts w:ascii="Times New Roman" w:hAnsi="Times New Roman"/>
                <w:sz w:val="24"/>
                <w:szCs w:val="24"/>
              </w:rPr>
              <w:t>, перспективные планы развития структурных подразделений.</w:t>
            </w:r>
            <w:r w:rsidR="00566842" w:rsidRPr="007E362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66842" w:rsidRPr="007E362A" w:rsidRDefault="00566842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 xml:space="preserve">Тарификация </w:t>
            </w:r>
            <w:r w:rsidR="00DE5B08" w:rsidRPr="007E362A">
              <w:rPr>
                <w:rFonts w:ascii="Times New Roman" w:hAnsi="Times New Roman"/>
                <w:sz w:val="24"/>
                <w:szCs w:val="24"/>
              </w:rPr>
              <w:t xml:space="preserve">педагогического </w:t>
            </w:r>
            <w:r w:rsidRPr="007E362A">
              <w:rPr>
                <w:rFonts w:ascii="Times New Roman" w:hAnsi="Times New Roman"/>
                <w:sz w:val="24"/>
                <w:szCs w:val="24"/>
              </w:rPr>
              <w:t>коллектива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42" w:rsidRPr="007E362A" w:rsidRDefault="00566842" w:rsidP="00D00D91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42" w:rsidRPr="007E362A" w:rsidRDefault="00566842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Руководители структурных</w:t>
            </w:r>
          </w:p>
          <w:p w:rsidR="00566842" w:rsidRPr="007E362A" w:rsidRDefault="00566842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подразделений</w:t>
            </w:r>
          </w:p>
          <w:p w:rsidR="004C3471" w:rsidRPr="007E362A" w:rsidRDefault="004C3471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Зам. дир. по УВР</w:t>
            </w:r>
          </w:p>
        </w:tc>
      </w:tr>
      <w:tr w:rsidR="00566842" w:rsidRPr="007E362A" w:rsidTr="00DD2701">
        <w:trPr>
          <w:trHeight w:val="10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42" w:rsidRPr="007E362A" w:rsidRDefault="00566842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42" w:rsidRPr="007E362A" w:rsidRDefault="00DE5B0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Комплектование</w:t>
            </w:r>
            <w:r w:rsidR="00566842" w:rsidRPr="007E362A">
              <w:rPr>
                <w:rFonts w:ascii="Times New Roman" w:hAnsi="Times New Roman"/>
                <w:sz w:val="24"/>
                <w:szCs w:val="24"/>
              </w:rPr>
              <w:t xml:space="preserve"> пед</w:t>
            </w:r>
            <w:r w:rsidRPr="007E362A">
              <w:rPr>
                <w:rFonts w:ascii="Times New Roman" w:hAnsi="Times New Roman"/>
                <w:sz w:val="24"/>
                <w:szCs w:val="24"/>
              </w:rPr>
              <w:t>агогических  кадров в НМЦ</w:t>
            </w:r>
          </w:p>
          <w:p w:rsidR="00566842" w:rsidRPr="007E362A" w:rsidRDefault="00566842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Анализ кадрового обеспечения ЦРТДЮ</w:t>
            </w:r>
          </w:p>
          <w:p w:rsidR="00566842" w:rsidRPr="007E362A" w:rsidRDefault="00566842" w:rsidP="002C375A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 xml:space="preserve">Анализ контингента </w:t>
            </w:r>
            <w:r w:rsidR="002C375A">
              <w:rPr>
                <w:rFonts w:ascii="Times New Roman" w:hAnsi="Times New Roman"/>
                <w:sz w:val="24"/>
                <w:szCs w:val="24"/>
              </w:rPr>
              <w:t xml:space="preserve">обучающихся </w:t>
            </w:r>
            <w:r w:rsidRPr="007E362A">
              <w:rPr>
                <w:rFonts w:ascii="Times New Roman" w:hAnsi="Times New Roman"/>
                <w:sz w:val="24"/>
                <w:szCs w:val="24"/>
              </w:rPr>
              <w:t>Центра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42" w:rsidRPr="007E362A" w:rsidRDefault="00566842" w:rsidP="00D00D91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42" w:rsidRPr="007E362A" w:rsidRDefault="004C3471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РСП</w:t>
            </w:r>
          </w:p>
          <w:p w:rsidR="00D040F3" w:rsidRPr="007E362A" w:rsidRDefault="00D040F3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Зам. дир. по УВР</w:t>
            </w:r>
          </w:p>
        </w:tc>
      </w:tr>
      <w:tr w:rsidR="00566842" w:rsidRPr="007E362A" w:rsidTr="00DD27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42" w:rsidRPr="007E362A" w:rsidRDefault="00566842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42" w:rsidRPr="007E362A" w:rsidRDefault="00566842" w:rsidP="002C375A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Результаты тематического контроля и мониторинг</w:t>
            </w:r>
            <w:r w:rsidR="00DE5B08" w:rsidRPr="007E362A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7E36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5B08" w:rsidRPr="007E362A">
              <w:rPr>
                <w:rFonts w:ascii="Times New Roman" w:hAnsi="Times New Roman"/>
                <w:sz w:val="24"/>
                <w:szCs w:val="24"/>
              </w:rPr>
              <w:t xml:space="preserve">ЗУНов </w:t>
            </w:r>
            <w:r w:rsidR="002C375A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42" w:rsidRPr="007E362A" w:rsidRDefault="00566842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По плану,</w:t>
            </w:r>
          </w:p>
          <w:p w:rsidR="00566842" w:rsidRPr="007E362A" w:rsidRDefault="00566842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42" w:rsidRPr="007E362A" w:rsidRDefault="00566842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РСП</w:t>
            </w:r>
          </w:p>
        </w:tc>
      </w:tr>
      <w:tr w:rsidR="00566842" w:rsidRPr="007E362A" w:rsidTr="00DD27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42" w:rsidRPr="007E362A" w:rsidRDefault="00566842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42" w:rsidRPr="007E362A" w:rsidRDefault="00566842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Сохранность контингента за 1 полугодие.</w:t>
            </w:r>
          </w:p>
          <w:p w:rsidR="00566842" w:rsidRPr="007E362A" w:rsidRDefault="00566842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 xml:space="preserve"> Промежуточная диагностика ЗУНов.</w:t>
            </w:r>
          </w:p>
          <w:p w:rsidR="00D040F3" w:rsidRPr="007E362A" w:rsidRDefault="00D040F3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 xml:space="preserve">Отчет по спортивной работе </w:t>
            </w:r>
            <w:r w:rsidR="00DE5B08" w:rsidRPr="007E362A">
              <w:rPr>
                <w:rFonts w:ascii="Times New Roman" w:hAnsi="Times New Roman"/>
                <w:sz w:val="24"/>
                <w:szCs w:val="24"/>
              </w:rPr>
              <w:t>в горспорткомитет</w:t>
            </w:r>
          </w:p>
          <w:p w:rsidR="00566842" w:rsidRPr="007E362A" w:rsidRDefault="00566842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 xml:space="preserve">Областной </w:t>
            </w:r>
            <w:r w:rsidR="00DE5B08" w:rsidRPr="007E362A">
              <w:rPr>
                <w:rFonts w:ascii="Times New Roman" w:hAnsi="Times New Roman"/>
                <w:sz w:val="24"/>
                <w:szCs w:val="24"/>
              </w:rPr>
              <w:t xml:space="preserve"> статистический </w:t>
            </w:r>
            <w:r w:rsidRPr="007E362A">
              <w:rPr>
                <w:rFonts w:ascii="Times New Roman" w:hAnsi="Times New Roman"/>
                <w:sz w:val="24"/>
                <w:szCs w:val="24"/>
              </w:rPr>
              <w:t xml:space="preserve">отчёт по </w:t>
            </w:r>
            <w:r w:rsidR="00DE5B08" w:rsidRPr="007E362A">
              <w:rPr>
                <w:rFonts w:ascii="Times New Roman" w:hAnsi="Times New Roman"/>
                <w:sz w:val="24"/>
                <w:szCs w:val="24"/>
              </w:rPr>
              <w:t>учреждению</w:t>
            </w:r>
            <w:r w:rsidR="00D040F3" w:rsidRPr="007E362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42" w:rsidRPr="007E362A" w:rsidRDefault="00566842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42" w:rsidRPr="007E362A" w:rsidRDefault="00566842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РСП</w:t>
            </w:r>
          </w:p>
          <w:p w:rsidR="00566842" w:rsidRPr="007E362A" w:rsidRDefault="00566842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6842" w:rsidRPr="007E362A" w:rsidRDefault="00566842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Зам. дир.</w:t>
            </w:r>
            <w:r w:rsidR="004C3471" w:rsidRPr="007E362A">
              <w:rPr>
                <w:rFonts w:ascii="Times New Roman" w:hAnsi="Times New Roman"/>
                <w:sz w:val="24"/>
                <w:szCs w:val="24"/>
              </w:rPr>
              <w:t xml:space="preserve"> по УВР</w:t>
            </w:r>
          </w:p>
        </w:tc>
      </w:tr>
      <w:tr w:rsidR="00566842" w:rsidRPr="007E362A" w:rsidTr="00DD27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42" w:rsidRPr="007E362A" w:rsidRDefault="00566842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42" w:rsidRPr="007E362A" w:rsidRDefault="00DE5B0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С</w:t>
            </w:r>
            <w:r w:rsidR="00566842" w:rsidRPr="007E362A">
              <w:rPr>
                <w:rFonts w:ascii="Times New Roman" w:hAnsi="Times New Roman"/>
                <w:sz w:val="24"/>
                <w:szCs w:val="24"/>
              </w:rPr>
              <w:t>оц</w:t>
            </w:r>
            <w:r w:rsidRPr="007E362A">
              <w:rPr>
                <w:rFonts w:ascii="Times New Roman" w:hAnsi="Times New Roman"/>
                <w:sz w:val="24"/>
                <w:szCs w:val="24"/>
              </w:rPr>
              <w:t>иальный</w:t>
            </w:r>
            <w:r w:rsidR="00566842" w:rsidRPr="007E362A">
              <w:rPr>
                <w:rFonts w:ascii="Times New Roman" w:hAnsi="Times New Roman"/>
                <w:sz w:val="24"/>
                <w:szCs w:val="24"/>
              </w:rPr>
              <w:t xml:space="preserve"> заказ на повышение квалификации </w:t>
            </w:r>
            <w:r w:rsidRPr="007E362A">
              <w:rPr>
                <w:rFonts w:ascii="Times New Roman" w:hAnsi="Times New Roman"/>
                <w:sz w:val="24"/>
                <w:szCs w:val="24"/>
              </w:rPr>
              <w:t xml:space="preserve">педагогических работников в </w:t>
            </w:r>
            <w:r w:rsidR="00566842" w:rsidRPr="007E362A">
              <w:rPr>
                <w:rFonts w:ascii="Times New Roman" w:hAnsi="Times New Roman"/>
                <w:sz w:val="24"/>
                <w:szCs w:val="24"/>
              </w:rPr>
              <w:t>НМЦ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42" w:rsidRPr="007E362A" w:rsidRDefault="00566842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42" w:rsidRPr="007E362A" w:rsidRDefault="004C3471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ИМК</w:t>
            </w:r>
          </w:p>
        </w:tc>
      </w:tr>
      <w:tr w:rsidR="00566842" w:rsidRPr="007E362A" w:rsidTr="00DD27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42" w:rsidRPr="007E362A" w:rsidRDefault="00566842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42" w:rsidRPr="007E362A" w:rsidRDefault="00566842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 xml:space="preserve">Анализы </w:t>
            </w:r>
            <w:r w:rsidR="00DE5B08" w:rsidRPr="007E362A">
              <w:rPr>
                <w:rFonts w:ascii="Times New Roman" w:hAnsi="Times New Roman"/>
                <w:sz w:val="24"/>
                <w:szCs w:val="24"/>
              </w:rPr>
              <w:t>работы</w:t>
            </w:r>
            <w:r w:rsidR="004C3471" w:rsidRPr="007E36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5B08" w:rsidRPr="007E362A">
              <w:rPr>
                <w:rFonts w:ascii="Times New Roman" w:hAnsi="Times New Roman"/>
                <w:sz w:val="24"/>
                <w:szCs w:val="24"/>
              </w:rPr>
              <w:t>структурных подразделений</w:t>
            </w:r>
            <w:r w:rsidRPr="007E362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66842" w:rsidRPr="007E362A" w:rsidRDefault="00DE5B0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Отчетная документация педагога</w:t>
            </w:r>
          </w:p>
          <w:p w:rsidR="00566842" w:rsidRPr="007E362A" w:rsidRDefault="00DE5B08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 xml:space="preserve">Итоговый мониторинг ЗУНов </w:t>
            </w:r>
            <w:r w:rsidR="002C375A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 w:rsidR="002C375A" w:rsidRPr="007E362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66842" w:rsidRPr="007E362A" w:rsidRDefault="00566842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Итоговая сохранность контингента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42" w:rsidRPr="007E362A" w:rsidRDefault="00566842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42" w:rsidRPr="007E362A" w:rsidRDefault="00566842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РСП</w:t>
            </w:r>
          </w:p>
        </w:tc>
      </w:tr>
      <w:tr w:rsidR="00566842" w:rsidRPr="007E362A" w:rsidTr="00DD27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42" w:rsidRPr="007E362A" w:rsidRDefault="00566842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42" w:rsidRPr="007E362A" w:rsidRDefault="00566842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 xml:space="preserve">Анализ деятельности учреждения </w:t>
            </w:r>
            <w:r w:rsidR="00956D62" w:rsidRPr="007E362A">
              <w:rPr>
                <w:rFonts w:ascii="Times New Roman" w:hAnsi="Times New Roman"/>
                <w:sz w:val="24"/>
                <w:szCs w:val="24"/>
              </w:rPr>
              <w:t xml:space="preserve">за год </w:t>
            </w:r>
            <w:r w:rsidRPr="007E362A">
              <w:rPr>
                <w:rFonts w:ascii="Times New Roman" w:hAnsi="Times New Roman"/>
                <w:sz w:val="24"/>
                <w:szCs w:val="24"/>
              </w:rPr>
              <w:t xml:space="preserve">и перспективное планирование на </w:t>
            </w:r>
            <w:r w:rsidR="00956D62" w:rsidRPr="007E362A">
              <w:rPr>
                <w:rFonts w:ascii="Times New Roman" w:hAnsi="Times New Roman"/>
                <w:sz w:val="24"/>
                <w:szCs w:val="24"/>
              </w:rPr>
              <w:t xml:space="preserve">следующий </w:t>
            </w:r>
            <w:r w:rsidRPr="007E362A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42" w:rsidRPr="007E362A" w:rsidRDefault="00566842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42" w:rsidRPr="007E362A" w:rsidRDefault="00566842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</w:tc>
      </w:tr>
      <w:tr w:rsidR="00566842" w:rsidRPr="007E362A" w:rsidTr="00DD27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42" w:rsidRPr="007E362A" w:rsidRDefault="00566842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42" w:rsidRPr="007E362A" w:rsidRDefault="00566842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Афиша выходного дня</w:t>
            </w:r>
          </w:p>
          <w:p w:rsidR="00566842" w:rsidRPr="007E362A" w:rsidRDefault="00956D62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 xml:space="preserve">Аналитические справки </w:t>
            </w:r>
            <w:r w:rsidR="00566842" w:rsidRPr="007E362A">
              <w:rPr>
                <w:rFonts w:ascii="Times New Roman" w:hAnsi="Times New Roman"/>
                <w:sz w:val="24"/>
                <w:szCs w:val="24"/>
              </w:rPr>
              <w:t>по всем направлениям</w:t>
            </w:r>
            <w:r w:rsidRPr="007E362A">
              <w:rPr>
                <w:rFonts w:ascii="Times New Roman" w:hAnsi="Times New Roman"/>
                <w:sz w:val="24"/>
                <w:szCs w:val="24"/>
              </w:rPr>
              <w:t xml:space="preserve"> воспитательной работы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42" w:rsidRPr="007E362A" w:rsidRDefault="00956D62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42" w:rsidRPr="007E362A" w:rsidRDefault="00566842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Педагоги-организаторы</w:t>
            </w:r>
          </w:p>
          <w:p w:rsidR="00566842" w:rsidRPr="007E362A" w:rsidRDefault="004C3471" w:rsidP="00230796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62A">
              <w:rPr>
                <w:rFonts w:ascii="Times New Roman" w:hAnsi="Times New Roman"/>
                <w:sz w:val="24"/>
                <w:szCs w:val="24"/>
              </w:rPr>
              <w:t>Отдел ВКДД</w:t>
            </w:r>
          </w:p>
        </w:tc>
      </w:tr>
    </w:tbl>
    <w:p w:rsidR="003975B1" w:rsidRDefault="003975B1" w:rsidP="00230796">
      <w:pPr>
        <w:pStyle w:val="af8"/>
        <w:jc w:val="both"/>
        <w:rPr>
          <w:rFonts w:ascii="Times New Roman" w:hAnsi="Times New Roman"/>
          <w:sz w:val="28"/>
          <w:szCs w:val="28"/>
        </w:rPr>
      </w:pPr>
    </w:p>
    <w:p w:rsidR="00D32563" w:rsidRPr="00DD2701" w:rsidRDefault="00DD2701" w:rsidP="00DD2701">
      <w:pPr>
        <w:pStyle w:val="af8"/>
        <w:numPr>
          <w:ilvl w:val="0"/>
          <w:numId w:val="1"/>
        </w:numPr>
        <w:ind w:left="-426" w:firstLine="0"/>
        <w:jc w:val="center"/>
        <w:rPr>
          <w:rFonts w:ascii="Times New Roman" w:hAnsi="Times New Roman"/>
          <w:b/>
          <w:color w:val="0070C0"/>
          <w:sz w:val="28"/>
          <w:szCs w:val="28"/>
        </w:rPr>
      </w:pPr>
      <w:r w:rsidRPr="00DD2701">
        <w:rPr>
          <w:rFonts w:ascii="Times New Roman" w:hAnsi="Times New Roman"/>
          <w:b/>
          <w:color w:val="0070C0"/>
          <w:sz w:val="28"/>
          <w:szCs w:val="28"/>
        </w:rPr>
        <w:t>ПЛАН РЕАЛИЗАЦИИ ПРОГРАММЫ НА 201</w:t>
      </w:r>
      <w:r w:rsidR="003975B1">
        <w:rPr>
          <w:rFonts w:ascii="Times New Roman" w:hAnsi="Times New Roman"/>
          <w:b/>
          <w:color w:val="0070C0"/>
          <w:sz w:val="28"/>
          <w:szCs w:val="28"/>
        </w:rPr>
        <w:t>4</w:t>
      </w:r>
      <w:r w:rsidRPr="00DD2701">
        <w:rPr>
          <w:rFonts w:ascii="Times New Roman" w:hAnsi="Times New Roman"/>
          <w:b/>
          <w:color w:val="0070C0"/>
          <w:sz w:val="28"/>
          <w:szCs w:val="28"/>
        </w:rPr>
        <w:t>-201</w:t>
      </w:r>
      <w:r w:rsidR="003975B1">
        <w:rPr>
          <w:rFonts w:ascii="Times New Roman" w:hAnsi="Times New Roman"/>
          <w:b/>
          <w:color w:val="0070C0"/>
          <w:sz w:val="28"/>
          <w:szCs w:val="28"/>
        </w:rPr>
        <w:t>5</w:t>
      </w:r>
      <w:r w:rsidRPr="00DD2701">
        <w:rPr>
          <w:rFonts w:ascii="Times New Roman" w:hAnsi="Times New Roman"/>
          <w:b/>
          <w:color w:val="0070C0"/>
          <w:sz w:val="28"/>
          <w:szCs w:val="28"/>
        </w:rPr>
        <w:t xml:space="preserve"> УЧЕБНЫЙ ГОД</w:t>
      </w:r>
    </w:p>
    <w:p w:rsidR="00B561D2" w:rsidRDefault="00C83771" w:rsidP="00DD2701">
      <w:pPr>
        <w:pStyle w:val="af8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B561D2">
        <w:rPr>
          <w:rFonts w:ascii="Times New Roman" w:hAnsi="Times New Roman"/>
          <w:b/>
          <w:i/>
          <w:sz w:val="28"/>
          <w:szCs w:val="28"/>
        </w:rPr>
        <w:t>Стратегической целью</w:t>
      </w:r>
      <w:r w:rsidRPr="00C83771">
        <w:rPr>
          <w:rFonts w:ascii="Times New Roman" w:hAnsi="Times New Roman"/>
          <w:sz w:val="28"/>
          <w:szCs w:val="28"/>
        </w:rPr>
        <w:t xml:space="preserve"> </w:t>
      </w:r>
      <w:r w:rsidR="00B561D2">
        <w:rPr>
          <w:rFonts w:ascii="Times New Roman" w:hAnsi="Times New Roman"/>
          <w:sz w:val="28"/>
          <w:szCs w:val="28"/>
        </w:rPr>
        <w:t>учреждения</w:t>
      </w:r>
      <w:r w:rsidRPr="00C83771">
        <w:rPr>
          <w:rFonts w:ascii="Times New Roman" w:hAnsi="Times New Roman"/>
          <w:sz w:val="28"/>
          <w:szCs w:val="28"/>
        </w:rPr>
        <w:t xml:space="preserve"> является создание механизмов, обеспечивающих устойчивое развитие </w:t>
      </w:r>
      <w:r w:rsidR="00B561D2">
        <w:rPr>
          <w:rFonts w:ascii="Times New Roman" w:hAnsi="Times New Roman"/>
          <w:sz w:val="28"/>
          <w:szCs w:val="28"/>
        </w:rPr>
        <w:t>учреждения</w:t>
      </w:r>
      <w:r w:rsidRPr="00C83771">
        <w:rPr>
          <w:rFonts w:ascii="Times New Roman" w:hAnsi="Times New Roman"/>
          <w:sz w:val="28"/>
          <w:szCs w:val="28"/>
        </w:rPr>
        <w:t xml:space="preserve"> в интересах формирования духовно богатой, физически здоровой, социально активной творческой личности ребенка; создание условий для активного включения подрастающего поколения в социально-экономическую, политичес</w:t>
      </w:r>
      <w:r w:rsidR="00B561D2">
        <w:rPr>
          <w:rFonts w:ascii="Times New Roman" w:hAnsi="Times New Roman"/>
          <w:sz w:val="28"/>
          <w:szCs w:val="28"/>
        </w:rPr>
        <w:t>кую и культурную жизнь общества</w:t>
      </w:r>
      <w:r w:rsidR="00581413">
        <w:rPr>
          <w:rFonts w:ascii="Times New Roman" w:hAnsi="Times New Roman"/>
          <w:sz w:val="28"/>
          <w:szCs w:val="28"/>
        </w:rPr>
        <w:t>,</w:t>
      </w:r>
      <w:r w:rsidR="00581413" w:rsidRPr="00581413">
        <w:rPr>
          <w:rFonts w:ascii="Times New Roman" w:hAnsi="Times New Roman"/>
          <w:sz w:val="28"/>
          <w:szCs w:val="28"/>
        </w:rPr>
        <w:t xml:space="preserve"> </w:t>
      </w:r>
      <w:r w:rsidR="00581413" w:rsidRPr="00D56EC9">
        <w:rPr>
          <w:rFonts w:ascii="Times New Roman" w:hAnsi="Times New Roman"/>
          <w:sz w:val="28"/>
          <w:szCs w:val="28"/>
        </w:rPr>
        <w:t>способной к социально-профессиональному самоопределению.</w:t>
      </w:r>
      <w:r w:rsidR="00B561D2">
        <w:rPr>
          <w:rFonts w:ascii="Times New Roman" w:hAnsi="Times New Roman"/>
          <w:sz w:val="28"/>
          <w:szCs w:val="28"/>
        </w:rPr>
        <w:t xml:space="preserve"> </w:t>
      </w:r>
    </w:p>
    <w:p w:rsidR="00C83771" w:rsidRPr="00C83771" w:rsidRDefault="00C83771" w:rsidP="00DD2701">
      <w:pPr>
        <w:pStyle w:val="af8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C83771">
        <w:rPr>
          <w:rFonts w:ascii="Times New Roman" w:hAnsi="Times New Roman"/>
          <w:sz w:val="28"/>
          <w:szCs w:val="28"/>
        </w:rPr>
        <w:t xml:space="preserve">Для достижения </w:t>
      </w:r>
      <w:r w:rsidRPr="00B561D2">
        <w:rPr>
          <w:rFonts w:ascii="Times New Roman" w:hAnsi="Times New Roman"/>
          <w:i/>
          <w:sz w:val="28"/>
          <w:szCs w:val="28"/>
        </w:rPr>
        <w:t>стратегической цели</w:t>
      </w:r>
      <w:r w:rsidRPr="00C83771">
        <w:rPr>
          <w:rFonts w:ascii="Times New Roman" w:hAnsi="Times New Roman"/>
          <w:sz w:val="28"/>
          <w:szCs w:val="28"/>
        </w:rPr>
        <w:t xml:space="preserve"> должны быть решены следующие стратегические задачи:</w:t>
      </w:r>
    </w:p>
    <w:p w:rsidR="00C83771" w:rsidRPr="00C83771" w:rsidRDefault="00C83771" w:rsidP="003F494D">
      <w:pPr>
        <w:pStyle w:val="af8"/>
        <w:numPr>
          <w:ilvl w:val="0"/>
          <w:numId w:val="58"/>
        </w:numPr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C83771">
        <w:rPr>
          <w:rFonts w:ascii="Times New Roman" w:hAnsi="Times New Roman"/>
          <w:sz w:val="28"/>
          <w:szCs w:val="28"/>
        </w:rPr>
        <w:t>обеспечение современного качества, доступности и эффективности дополнительного образования детей;</w:t>
      </w:r>
    </w:p>
    <w:p w:rsidR="00C83771" w:rsidRPr="00C83771" w:rsidRDefault="00C83771" w:rsidP="003F494D">
      <w:pPr>
        <w:pStyle w:val="af8"/>
        <w:numPr>
          <w:ilvl w:val="0"/>
          <w:numId w:val="58"/>
        </w:numPr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C83771">
        <w:rPr>
          <w:rFonts w:ascii="Times New Roman" w:hAnsi="Times New Roman"/>
          <w:sz w:val="28"/>
          <w:szCs w:val="28"/>
        </w:rPr>
        <w:t xml:space="preserve">создание условий и механизмов устойчивого развития </w:t>
      </w:r>
      <w:r w:rsidR="00B561D2">
        <w:rPr>
          <w:rFonts w:ascii="Times New Roman" w:hAnsi="Times New Roman"/>
          <w:sz w:val="28"/>
          <w:szCs w:val="28"/>
        </w:rPr>
        <w:t>ЦРТДЮ «Созвездие»</w:t>
      </w:r>
      <w:r w:rsidRPr="00C83771">
        <w:rPr>
          <w:rFonts w:ascii="Times New Roman" w:hAnsi="Times New Roman"/>
          <w:sz w:val="28"/>
          <w:szCs w:val="28"/>
        </w:rPr>
        <w:t xml:space="preserve"> в целях сохранения и развития единого культурного и информационного пространства </w:t>
      </w:r>
      <w:r w:rsidR="00B561D2">
        <w:rPr>
          <w:rFonts w:ascii="Times New Roman" w:hAnsi="Times New Roman"/>
          <w:sz w:val="28"/>
          <w:szCs w:val="28"/>
        </w:rPr>
        <w:t>города</w:t>
      </w:r>
      <w:r w:rsidRPr="00C83771">
        <w:rPr>
          <w:rFonts w:ascii="Times New Roman" w:hAnsi="Times New Roman"/>
          <w:sz w:val="28"/>
          <w:szCs w:val="28"/>
        </w:rPr>
        <w:t>.</w:t>
      </w:r>
    </w:p>
    <w:p w:rsidR="00C83771" w:rsidRPr="00C83771" w:rsidRDefault="00C83771" w:rsidP="00DD2701">
      <w:pPr>
        <w:pStyle w:val="af8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C83771">
        <w:rPr>
          <w:rFonts w:ascii="Times New Roman" w:hAnsi="Times New Roman"/>
          <w:sz w:val="28"/>
          <w:szCs w:val="28"/>
        </w:rPr>
        <w:lastRenderedPageBreak/>
        <w:t xml:space="preserve">Каждая из задач носит комплексный характер и направлена на реализацию нескольких приоритетных направлений развития </w:t>
      </w:r>
      <w:r w:rsidR="00B561D2">
        <w:rPr>
          <w:rFonts w:ascii="Times New Roman" w:hAnsi="Times New Roman"/>
          <w:sz w:val="28"/>
          <w:szCs w:val="28"/>
        </w:rPr>
        <w:t>образования в Центре</w:t>
      </w:r>
      <w:r w:rsidRPr="00C83771">
        <w:rPr>
          <w:rFonts w:ascii="Times New Roman" w:hAnsi="Times New Roman"/>
          <w:sz w:val="28"/>
          <w:szCs w:val="28"/>
        </w:rPr>
        <w:t>, в том числе:</w:t>
      </w:r>
    </w:p>
    <w:p w:rsidR="00C83771" w:rsidRPr="00B561D2" w:rsidRDefault="00C83771" w:rsidP="003F494D">
      <w:pPr>
        <w:pStyle w:val="af8"/>
        <w:numPr>
          <w:ilvl w:val="0"/>
          <w:numId w:val="59"/>
        </w:numPr>
        <w:tabs>
          <w:tab w:val="left" w:pos="-284"/>
        </w:tabs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B561D2">
        <w:rPr>
          <w:rFonts w:ascii="Times New Roman" w:hAnsi="Times New Roman"/>
          <w:sz w:val="28"/>
          <w:szCs w:val="28"/>
        </w:rPr>
        <w:t xml:space="preserve">совершенствование нормативного правового обеспечения </w:t>
      </w:r>
      <w:r w:rsidR="00B561D2" w:rsidRPr="00B561D2">
        <w:rPr>
          <w:rFonts w:ascii="Times New Roman" w:hAnsi="Times New Roman"/>
          <w:sz w:val="28"/>
          <w:szCs w:val="28"/>
        </w:rPr>
        <w:t>учреждения</w:t>
      </w:r>
      <w:r w:rsidRPr="00B561D2">
        <w:rPr>
          <w:rFonts w:ascii="Times New Roman" w:hAnsi="Times New Roman"/>
          <w:sz w:val="28"/>
          <w:szCs w:val="28"/>
        </w:rPr>
        <w:t xml:space="preserve">, приведение системы в соответствие с российским законодательством; </w:t>
      </w:r>
    </w:p>
    <w:p w:rsidR="00C83771" w:rsidRPr="00C83771" w:rsidRDefault="00C83771" w:rsidP="003F494D">
      <w:pPr>
        <w:pStyle w:val="af8"/>
        <w:numPr>
          <w:ilvl w:val="0"/>
          <w:numId w:val="59"/>
        </w:numPr>
        <w:tabs>
          <w:tab w:val="left" w:pos="-284"/>
        </w:tabs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C83771">
        <w:rPr>
          <w:rFonts w:ascii="Times New Roman" w:hAnsi="Times New Roman"/>
          <w:sz w:val="28"/>
          <w:szCs w:val="28"/>
        </w:rPr>
        <w:t>обновление содержания, организацион</w:t>
      </w:r>
      <w:r w:rsidR="00B561D2">
        <w:rPr>
          <w:rFonts w:ascii="Times New Roman" w:hAnsi="Times New Roman"/>
          <w:sz w:val="28"/>
          <w:szCs w:val="28"/>
        </w:rPr>
        <w:t>ных форм, методов и технологий</w:t>
      </w:r>
      <w:r w:rsidRPr="00C83771">
        <w:rPr>
          <w:rFonts w:ascii="Times New Roman" w:hAnsi="Times New Roman"/>
          <w:sz w:val="28"/>
          <w:szCs w:val="28"/>
        </w:rPr>
        <w:t>;</w:t>
      </w:r>
    </w:p>
    <w:p w:rsidR="00C83771" w:rsidRPr="00C83771" w:rsidRDefault="00C83771" w:rsidP="003F494D">
      <w:pPr>
        <w:pStyle w:val="af8"/>
        <w:numPr>
          <w:ilvl w:val="0"/>
          <w:numId w:val="59"/>
        </w:numPr>
        <w:tabs>
          <w:tab w:val="left" w:pos="-284"/>
        </w:tabs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C83771">
        <w:rPr>
          <w:rFonts w:ascii="Times New Roman" w:hAnsi="Times New Roman"/>
          <w:sz w:val="28"/>
          <w:szCs w:val="28"/>
        </w:rPr>
        <w:t xml:space="preserve">создание и развитие новых информационных технологий, включающих телекоммуникационные проекты и дистанционное обучение в </w:t>
      </w:r>
      <w:r w:rsidR="00B561D2">
        <w:rPr>
          <w:rFonts w:ascii="Times New Roman" w:hAnsi="Times New Roman"/>
          <w:sz w:val="28"/>
          <w:szCs w:val="28"/>
        </w:rPr>
        <w:t>Ц</w:t>
      </w:r>
      <w:r w:rsidR="00581413">
        <w:rPr>
          <w:rFonts w:ascii="Times New Roman" w:hAnsi="Times New Roman"/>
          <w:sz w:val="28"/>
          <w:szCs w:val="28"/>
        </w:rPr>
        <w:t>РТДЮ</w:t>
      </w:r>
      <w:r w:rsidRPr="00C83771">
        <w:rPr>
          <w:rFonts w:ascii="Times New Roman" w:hAnsi="Times New Roman"/>
          <w:sz w:val="28"/>
          <w:szCs w:val="28"/>
        </w:rPr>
        <w:t>;</w:t>
      </w:r>
    </w:p>
    <w:p w:rsidR="00C83771" w:rsidRPr="00B561D2" w:rsidRDefault="00C83771" w:rsidP="003F494D">
      <w:pPr>
        <w:pStyle w:val="af8"/>
        <w:numPr>
          <w:ilvl w:val="0"/>
          <w:numId w:val="59"/>
        </w:numPr>
        <w:tabs>
          <w:tab w:val="left" w:pos="-284"/>
        </w:tabs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B561D2">
        <w:rPr>
          <w:rFonts w:ascii="Times New Roman" w:hAnsi="Times New Roman"/>
          <w:sz w:val="28"/>
          <w:szCs w:val="28"/>
        </w:rPr>
        <w:t xml:space="preserve">повышение социального статуса и профессионального совершенствования педагогических и руководящих кадров </w:t>
      </w:r>
      <w:r w:rsidR="00B561D2" w:rsidRPr="00B561D2">
        <w:rPr>
          <w:rFonts w:ascii="Times New Roman" w:hAnsi="Times New Roman"/>
          <w:sz w:val="28"/>
          <w:szCs w:val="28"/>
        </w:rPr>
        <w:t>учреждения</w:t>
      </w:r>
      <w:r w:rsidRPr="00B561D2">
        <w:rPr>
          <w:rFonts w:ascii="Times New Roman" w:hAnsi="Times New Roman"/>
          <w:sz w:val="28"/>
          <w:szCs w:val="28"/>
        </w:rPr>
        <w:t>;</w:t>
      </w:r>
    </w:p>
    <w:p w:rsidR="00D32563" w:rsidRPr="00C83771" w:rsidRDefault="00C83771" w:rsidP="003F494D">
      <w:pPr>
        <w:pStyle w:val="af8"/>
        <w:numPr>
          <w:ilvl w:val="0"/>
          <w:numId w:val="59"/>
        </w:numPr>
        <w:tabs>
          <w:tab w:val="left" w:pos="-284"/>
        </w:tabs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C83771">
        <w:rPr>
          <w:rFonts w:ascii="Times New Roman" w:hAnsi="Times New Roman"/>
          <w:sz w:val="28"/>
          <w:szCs w:val="28"/>
        </w:rPr>
        <w:t>развитие материально-технической базы.</w:t>
      </w:r>
    </w:p>
    <w:p w:rsidR="00AE0225" w:rsidRPr="00581413" w:rsidRDefault="00AE0225" w:rsidP="00DD2701">
      <w:pPr>
        <w:spacing w:after="0" w:line="240" w:lineRule="auto"/>
        <w:ind w:left="-567"/>
        <w:jc w:val="both"/>
        <w:rPr>
          <w:rFonts w:ascii="Times New Roman" w:hAnsi="Times New Roman"/>
          <w:b/>
          <w:i/>
          <w:sz w:val="28"/>
          <w:szCs w:val="28"/>
        </w:rPr>
      </w:pPr>
      <w:r w:rsidRPr="00581413">
        <w:rPr>
          <w:rFonts w:ascii="Times New Roman" w:hAnsi="Times New Roman"/>
          <w:b/>
          <w:i/>
          <w:sz w:val="28"/>
          <w:szCs w:val="28"/>
        </w:rPr>
        <w:t>Тактическая цель (цель года)</w:t>
      </w:r>
      <w:r w:rsidR="00581413">
        <w:rPr>
          <w:rFonts w:ascii="Times New Roman" w:hAnsi="Times New Roman"/>
          <w:b/>
          <w:i/>
          <w:sz w:val="28"/>
          <w:szCs w:val="28"/>
        </w:rPr>
        <w:t>.</w:t>
      </w:r>
    </w:p>
    <w:p w:rsidR="00581413" w:rsidRPr="00D56EC9" w:rsidRDefault="00581413" w:rsidP="00DD2701">
      <w:pPr>
        <w:pStyle w:val="af"/>
        <w:ind w:left="-567"/>
        <w:jc w:val="both"/>
        <w:rPr>
          <w:sz w:val="28"/>
          <w:szCs w:val="28"/>
        </w:rPr>
      </w:pPr>
      <w:r w:rsidRPr="00D56EC9">
        <w:rPr>
          <w:sz w:val="28"/>
          <w:szCs w:val="28"/>
        </w:rPr>
        <w:t>Создание оптимальных условий для формирования и развития высоконравственной, образованной личности, обладающей базовыми компетентностями современного человека.</w:t>
      </w:r>
    </w:p>
    <w:p w:rsidR="00AE0225" w:rsidRPr="008B7359" w:rsidRDefault="00AE0225" w:rsidP="00DD2701">
      <w:pPr>
        <w:shd w:val="clear" w:color="auto" w:fill="FFFFFF"/>
        <w:tabs>
          <w:tab w:val="left" w:pos="0"/>
        </w:tabs>
        <w:spacing w:after="0" w:line="240" w:lineRule="auto"/>
        <w:ind w:left="-567"/>
        <w:jc w:val="both"/>
        <w:rPr>
          <w:rFonts w:ascii="Times New Roman" w:hAnsi="Times New Roman"/>
          <w:b/>
          <w:i/>
          <w:sz w:val="28"/>
          <w:szCs w:val="28"/>
        </w:rPr>
      </w:pPr>
      <w:r w:rsidRPr="008B7359">
        <w:rPr>
          <w:rFonts w:ascii="Times New Roman" w:hAnsi="Times New Roman"/>
          <w:b/>
          <w:i/>
          <w:sz w:val="28"/>
          <w:szCs w:val="28"/>
        </w:rPr>
        <w:t>Задачи учреждени</w:t>
      </w:r>
      <w:r w:rsidR="00581413" w:rsidRPr="008B7359">
        <w:rPr>
          <w:rFonts w:ascii="Times New Roman" w:hAnsi="Times New Roman"/>
          <w:b/>
          <w:i/>
          <w:sz w:val="28"/>
          <w:szCs w:val="28"/>
        </w:rPr>
        <w:t>я</w:t>
      </w:r>
      <w:r w:rsidRPr="008B7359">
        <w:rPr>
          <w:rFonts w:ascii="Times New Roman" w:hAnsi="Times New Roman"/>
          <w:b/>
          <w:i/>
          <w:sz w:val="28"/>
          <w:szCs w:val="28"/>
        </w:rPr>
        <w:t xml:space="preserve"> на 201</w:t>
      </w:r>
      <w:r w:rsidR="003975B1" w:rsidRPr="008B7359">
        <w:rPr>
          <w:rFonts w:ascii="Times New Roman" w:hAnsi="Times New Roman"/>
          <w:b/>
          <w:i/>
          <w:sz w:val="28"/>
          <w:szCs w:val="28"/>
        </w:rPr>
        <w:t>4</w:t>
      </w:r>
      <w:r w:rsidRPr="008B7359">
        <w:rPr>
          <w:rFonts w:ascii="Times New Roman" w:hAnsi="Times New Roman"/>
          <w:b/>
          <w:i/>
          <w:sz w:val="28"/>
          <w:szCs w:val="28"/>
        </w:rPr>
        <w:t>-201</w:t>
      </w:r>
      <w:r w:rsidR="003975B1" w:rsidRPr="008B7359">
        <w:rPr>
          <w:rFonts w:ascii="Times New Roman" w:hAnsi="Times New Roman"/>
          <w:b/>
          <w:i/>
          <w:sz w:val="28"/>
          <w:szCs w:val="28"/>
        </w:rPr>
        <w:t>5</w:t>
      </w:r>
      <w:r w:rsidRPr="008B7359">
        <w:rPr>
          <w:rFonts w:ascii="Times New Roman" w:hAnsi="Times New Roman"/>
          <w:b/>
          <w:i/>
          <w:sz w:val="28"/>
          <w:szCs w:val="28"/>
        </w:rPr>
        <w:t xml:space="preserve"> учебный год</w:t>
      </w:r>
    </w:p>
    <w:p w:rsidR="003975B1" w:rsidRPr="008B7359" w:rsidRDefault="003975B1" w:rsidP="003F494D">
      <w:pPr>
        <w:pStyle w:val="af8"/>
        <w:numPr>
          <w:ilvl w:val="0"/>
          <w:numId w:val="74"/>
        </w:numPr>
        <w:tabs>
          <w:tab w:val="left" w:pos="-284"/>
        </w:tabs>
        <w:ind w:left="-567" w:right="282" w:firstLine="0"/>
        <w:jc w:val="both"/>
        <w:rPr>
          <w:rFonts w:ascii="Times New Roman" w:hAnsi="Times New Roman"/>
          <w:sz w:val="28"/>
          <w:szCs w:val="28"/>
        </w:rPr>
      </w:pPr>
      <w:r w:rsidRPr="008B7359">
        <w:rPr>
          <w:rFonts w:ascii="Times New Roman" w:hAnsi="Times New Roman"/>
          <w:sz w:val="28"/>
          <w:szCs w:val="28"/>
        </w:rPr>
        <w:t>Осуществить 5 этап программы развития на 2010-2015 гг.</w:t>
      </w:r>
    </w:p>
    <w:p w:rsidR="003975B1" w:rsidRPr="008B7359" w:rsidRDefault="003975B1" w:rsidP="003F494D">
      <w:pPr>
        <w:pStyle w:val="af8"/>
        <w:numPr>
          <w:ilvl w:val="0"/>
          <w:numId w:val="74"/>
        </w:numPr>
        <w:tabs>
          <w:tab w:val="left" w:pos="-284"/>
        </w:tabs>
        <w:ind w:left="-567" w:right="282" w:firstLine="0"/>
        <w:jc w:val="both"/>
        <w:rPr>
          <w:rFonts w:ascii="Times New Roman" w:hAnsi="Times New Roman"/>
          <w:sz w:val="28"/>
          <w:szCs w:val="28"/>
        </w:rPr>
      </w:pPr>
      <w:r w:rsidRPr="008B7359">
        <w:rPr>
          <w:rFonts w:ascii="Times New Roman" w:hAnsi="Times New Roman"/>
          <w:sz w:val="28"/>
          <w:szCs w:val="28"/>
        </w:rPr>
        <w:t xml:space="preserve">Обновить локальную нормативно-правовую базу учреждения в соответствии с требованиями Закона РФ «Об образовании». </w:t>
      </w:r>
    </w:p>
    <w:p w:rsidR="003975B1" w:rsidRPr="008B7359" w:rsidRDefault="003975B1" w:rsidP="003F494D">
      <w:pPr>
        <w:pStyle w:val="af8"/>
        <w:numPr>
          <w:ilvl w:val="0"/>
          <w:numId w:val="74"/>
        </w:numPr>
        <w:tabs>
          <w:tab w:val="left" w:pos="-284"/>
        </w:tabs>
        <w:ind w:left="-567" w:right="282" w:firstLine="0"/>
        <w:jc w:val="both"/>
        <w:rPr>
          <w:rFonts w:ascii="Times New Roman" w:hAnsi="Times New Roman"/>
          <w:sz w:val="28"/>
          <w:szCs w:val="28"/>
        </w:rPr>
      </w:pPr>
      <w:r w:rsidRPr="008B7359">
        <w:rPr>
          <w:rFonts w:ascii="Times New Roman" w:hAnsi="Times New Roman"/>
          <w:sz w:val="28"/>
          <w:szCs w:val="28"/>
        </w:rPr>
        <w:t>Обновить программное обеспечение Центра в соответствии с требованиями Закона РФ «Об образовании».</w:t>
      </w:r>
    </w:p>
    <w:p w:rsidR="003975B1" w:rsidRPr="008B7359" w:rsidRDefault="003975B1" w:rsidP="003F494D">
      <w:pPr>
        <w:pStyle w:val="af8"/>
        <w:numPr>
          <w:ilvl w:val="0"/>
          <w:numId w:val="74"/>
        </w:numPr>
        <w:tabs>
          <w:tab w:val="left" w:pos="-284"/>
        </w:tabs>
        <w:ind w:left="-567" w:right="282" w:firstLine="0"/>
        <w:jc w:val="both"/>
        <w:rPr>
          <w:rFonts w:ascii="Times New Roman" w:hAnsi="Times New Roman"/>
          <w:sz w:val="28"/>
          <w:szCs w:val="28"/>
        </w:rPr>
      </w:pPr>
      <w:r w:rsidRPr="008B7359">
        <w:rPr>
          <w:rFonts w:ascii="Times New Roman" w:hAnsi="Times New Roman"/>
          <w:sz w:val="28"/>
          <w:szCs w:val="28"/>
        </w:rPr>
        <w:t>Продолжить обобщение опыта педагогических работников Центра современных инновационных технологий в обучении и воспитании.</w:t>
      </w:r>
    </w:p>
    <w:p w:rsidR="003975B1" w:rsidRPr="008B7359" w:rsidRDefault="003975B1" w:rsidP="003F494D">
      <w:pPr>
        <w:pStyle w:val="af8"/>
        <w:numPr>
          <w:ilvl w:val="0"/>
          <w:numId w:val="74"/>
        </w:numPr>
        <w:tabs>
          <w:tab w:val="left" w:pos="-284"/>
        </w:tabs>
        <w:ind w:left="-567" w:right="282" w:firstLine="0"/>
        <w:jc w:val="both"/>
        <w:rPr>
          <w:rFonts w:ascii="Times New Roman" w:hAnsi="Times New Roman"/>
          <w:sz w:val="28"/>
          <w:szCs w:val="28"/>
        </w:rPr>
      </w:pPr>
      <w:r w:rsidRPr="008B7359">
        <w:rPr>
          <w:rFonts w:ascii="Times New Roman" w:hAnsi="Times New Roman"/>
          <w:sz w:val="28"/>
          <w:szCs w:val="28"/>
        </w:rPr>
        <w:t>Разработать новые подходы к организации образовательной среды на основании Закона РФ «Об образовании», в рамках внедрения ФГОС.</w:t>
      </w:r>
    </w:p>
    <w:p w:rsidR="003975B1" w:rsidRPr="008B7359" w:rsidRDefault="003975B1" w:rsidP="003F494D">
      <w:pPr>
        <w:pStyle w:val="af8"/>
        <w:numPr>
          <w:ilvl w:val="0"/>
          <w:numId w:val="74"/>
        </w:numPr>
        <w:tabs>
          <w:tab w:val="left" w:pos="-284"/>
        </w:tabs>
        <w:ind w:left="-567" w:right="282" w:firstLine="0"/>
        <w:jc w:val="both"/>
        <w:rPr>
          <w:rFonts w:ascii="Times New Roman" w:hAnsi="Times New Roman"/>
          <w:sz w:val="28"/>
          <w:szCs w:val="28"/>
        </w:rPr>
      </w:pPr>
      <w:r w:rsidRPr="008B7359">
        <w:rPr>
          <w:rFonts w:ascii="Times New Roman" w:hAnsi="Times New Roman"/>
          <w:sz w:val="28"/>
          <w:szCs w:val="28"/>
        </w:rPr>
        <w:t xml:space="preserve"> Совершенствовать содержание и технологии дополнительного образования за счет обновления востребованных профильных направлений и спецкурсов, внедрения активных технологий организации деятельности обучающихся.</w:t>
      </w:r>
    </w:p>
    <w:p w:rsidR="003975B1" w:rsidRPr="008B7359" w:rsidRDefault="003975B1" w:rsidP="003F494D">
      <w:pPr>
        <w:pStyle w:val="af8"/>
        <w:numPr>
          <w:ilvl w:val="0"/>
          <w:numId w:val="74"/>
        </w:numPr>
        <w:tabs>
          <w:tab w:val="left" w:pos="-284"/>
        </w:tabs>
        <w:ind w:left="-567" w:right="282" w:firstLine="0"/>
        <w:jc w:val="both"/>
        <w:rPr>
          <w:rFonts w:ascii="Times New Roman" w:hAnsi="Times New Roman"/>
          <w:sz w:val="28"/>
          <w:szCs w:val="28"/>
        </w:rPr>
      </w:pPr>
      <w:r w:rsidRPr="008B7359">
        <w:rPr>
          <w:rFonts w:ascii="Times New Roman" w:hAnsi="Times New Roman"/>
          <w:sz w:val="28"/>
          <w:szCs w:val="28"/>
        </w:rPr>
        <w:t>Продолжить развитие информационно-коммуникативных средств сопровождения учебного процесса.</w:t>
      </w:r>
    </w:p>
    <w:p w:rsidR="003975B1" w:rsidRPr="008B7359" w:rsidRDefault="003975B1" w:rsidP="003F494D">
      <w:pPr>
        <w:numPr>
          <w:ilvl w:val="0"/>
          <w:numId w:val="74"/>
        </w:numPr>
        <w:tabs>
          <w:tab w:val="left" w:pos="-284"/>
        </w:tabs>
        <w:spacing w:after="0" w:line="240" w:lineRule="auto"/>
        <w:ind w:left="-567" w:right="282" w:firstLine="0"/>
        <w:jc w:val="both"/>
        <w:rPr>
          <w:rFonts w:ascii="Times New Roman" w:hAnsi="Times New Roman"/>
          <w:sz w:val="28"/>
          <w:szCs w:val="28"/>
        </w:rPr>
      </w:pPr>
      <w:r w:rsidRPr="008B7359">
        <w:rPr>
          <w:rFonts w:ascii="Times New Roman" w:hAnsi="Times New Roman"/>
          <w:sz w:val="28"/>
          <w:szCs w:val="28"/>
        </w:rPr>
        <w:t>Продолжить воспитательную работу по приоритетным направлениям: гражданско-патриотическому, здоровьесберегающему, досуговому.</w:t>
      </w:r>
    </w:p>
    <w:p w:rsidR="003975B1" w:rsidRPr="008B7359" w:rsidRDefault="003975B1" w:rsidP="003F494D">
      <w:pPr>
        <w:pStyle w:val="af8"/>
        <w:numPr>
          <w:ilvl w:val="0"/>
          <w:numId w:val="74"/>
        </w:numPr>
        <w:tabs>
          <w:tab w:val="left" w:pos="-284"/>
        </w:tabs>
        <w:ind w:left="-567" w:right="282" w:firstLine="0"/>
        <w:jc w:val="both"/>
        <w:rPr>
          <w:rFonts w:ascii="Times New Roman" w:hAnsi="Times New Roman"/>
          <w:sz w:val="28"/>
          <w:szCs w:val="28"/>
        </w:rPr>
      </w:pPr>
      <w:r w:rsidRPr="008B7359">
        <w:rPr>
          <w:rFonts w:ascii="Times New Roman" w:hAnsi="Times New Roman"/>
          <w:sz w:val="28"/>
          <w:szCs w:val="28"/>
        </w:rPr>
        <w:t>Продолжить активное сотрудничество в рамках договоров с социальными партнерами;</w:t>
      </w:r>
    </w:p>
    <w:p w:rsidR="003975B1" w:rsidRPr="008B7359" w:rsidRDefault="003975B1" w:rsidP="003F494D">
      <w:pPr>
        <w:pStyle w:val="af8"/>
        <w:numPr>
          <w:ilvl w:val="0"/>
          <w:numId w:val="74"/>
        </w:numPr>
        <w:tabs>
          <w:tab w:val="left" w:pos="-284"/>
        </w:tabs>
        <w:ind w:left="-567" w:right="282" w:firstLine="0"/>
        <w:jc w:val="both"/>
        <w:rPr>
          <w:rFonts w:ascii="Times New Roman" w:hAnsi="Times New Roman"/>
          <w:sz w:val="28"/>
          <w:szCs w:val="28"/>
        </w:rPr>
      </w:pPr>
      <w:r w:rsidRPr="008B7359">
        <w:rPr>
          <w:rFonts w:ascii="Times New Roman" w:hAnsi="Times New Roman"/>
          <w:sz w:val="28"/>
          <w:szCs w:val="28"/>
        </w:rPr>
        <w:t>Продолжить работу по повышению уровня профессиональной компетенции педагогов и стремлению их к профессиональному саморазвитию, через проблемные курсы, аттестацию по новым требованиям.</w:t>
      </w:r>
    </w:p>
    <w:p w:rsidR="003975B1" w:rsidRPr="008B7359" w:rsidRDefault="003975B1" w:rsidP="003F494D">
      <w:pPr>
        <w:pStyle w:val="af8"/>
        <w:numPr>
          <w:ilvl w:val="0"/>
          <w:numId w:val="74"/>
        </w:numPr>
        <w:tabs>
          <w:tab w:val="left" w:pos="-284"/>
        </w:tabs>
        <w:ind w:left="-567" w:right="282" w:firstLine="0"/>
        <w:jc w:val="both"/>
        <w:rPr>
          <w:rFonts w:ascii="Times New Roman" w:hAnsi="Times New Roman"/>
          <w:sz w:val="28"/>
          <w:szCs w:val="28"/>
        </w:rPr>
      </w:pPr>
      <w:r w:rsidRPr="008B7359">
        <w:rPr>
          <w:rFonts w:ascii="Times New Roman" w:hAnsi="Times New Roman"/>
          <w:sz w:val="28"/>
          <w:szCs w:val="28"/>
        </w:rPr>
        <w:t>Продолжить работу по выдвижению творческих коллективов на звание «образцовый».</w:t>
      </w:r>
    </w:p>
    <w:p w:rsidR="003975B1" w:rsidRPr="008B7359" w:rsidRDefault="003975B1" w:rsidP="003F494D">
      <w:pPr>
        <w:pStyle w:val="af8"/>
        <w:numPr>
          <w:ilvl w:val="0"/>
          <w:numId w:val="74"/>
        </w:numPr>
        <w:tabs>
          <w:tab w:val="left" w:pos="-284"/>
        </w:tabs>
        <w:ind w:left="-567" w:right="282" w:firstLine="0"/>
        <w:jc w:val="both"/>
        <w:rPr>
          <w:rFonts w:ascii="Times New Roman" w:hAnsi="Times New Roman"/>
          <w:sz w:val="28"/>
          <w:szCs w:val="28"/>
        </w:rPr>
      </w:pPr>
      <w:r w:rsidRPr="008B7359">
        <w:rPr>
          <w:rFonts w:ascii="Times New Roman" w:hAnsi="Times New Roman"/>
          <w:sz w:val="28"/>
          <w:szCs w:val="28"/>
        </w:rPr>
        <w:t>Продолжить работу над созданием имиджа Центра.</w:t>
      </w:r>
    </w:p>
    <w:p w:rsidR="003975B1" w:rsidRPr="008B7359" w:rsidRDefault="003975B1" w:rsidP="003F494D">
      <w:pPr>
        <w:pStyle w:val="af8"/>
        <w:numPr>
          <w:ilvl w:val="0"/>
          <w:numId w:val="74"/>
        </w:numPr>
        <w:tabs>
          <w:tab w:val="left" w:pos="-284"/>
        </w:tabs>
        <w:ind w:left="-567" w:right="282" w:firstLine="0"/>
        <w:jc w:val="both"/>
        <w:rPr>
          <w:rFonts w:ascii="Times New Roman" w:hAnsi="Times New Roman"/>
          <w:sz w:val="28"/>
          <w:szCs w:val="28"/>
        </w:rPr>
      </w:pPr>
      <w:r w:rsidRPr="008B7359">
        <w:rPr>
          <w:rFonts w:ascii="Times New Roman" w:hAnsi="Times New Roman"/>
          <w:sz w:val="28"/>
          <w:szCs w:val="28"/>
        </w:rPr>
        <w:t>Продолжить работу по укреплению материально-технической базы учреждения.</w:t>
      </w:r>
    </w:p>
    <w:p w:rsidR="00AE0225" w:rsidRPr="00581413" w:rsidRDefault="00AE0225" w:rsidP="0023079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581413">
        <w:rPr>
          <w:rFonts w:ascii="Times New Roman" w:hAnsi="Times New Roman"/>
          <w:b/>
          <w:i/>
          <w:sz w:val="28"/>
          <w:szCs w:val="28"/>
        </w:rPr>
        <w:t>Задачи  образовательной деятельности</w:t>
      </w:r>
    </w:p>
    <w:p w:rsidR="00581413" w:rsidRPr="00D56EC9" w:rsidRDefault="00581413" w:rsidP="003F494D">
      <w:pPr>
        <w:pStyle w:val="af8"/>
        <w:numPr>
          <w:ilvl w:val="0"/>
          <w:numId w:val="60"/>
        </w:numPr>
        <w:tabs>
          <w:tab w:val="left" w:pos="-284"/>
        </w:tabs>
        <w:ind w:left="-567" w:hanging="11"/>
        <w:jc w:val="both"/>
        <w:rPr>
          <w:rFonts w:ascii="Times New Roman" w:hAnsi="Times New Roman"/>
          <w:sz w:val="28"/>
          <w:szCs w:val="28"/>
        </w:rPr>
      </w:pPr>
      <w:r w:rsidRPr="00C4720D">
        <w:rPr>
          <w:rFonts w:ascii="Times New Roman" w:hAnsi="Times New Roman"/>
          <w:sz w:val="28"/>
          <w:szCs w:val="28"/>
        </w:rPr>
        <w:lastRenderedPageBreak/>
        <w:t>Разработка и реализация образовательных программ</w:t>
      </w:r>
      <w:r w:rsidRPr="00D56EC9">
        <w:rPr>
          <w:rFonts w:ascii="Times New Roman" w:hAnsi="Times New Roman"/>
          <w:sz w:val="28"/>
          <w:szCs w:val="28"/>
        </w:rPr>
        <w:t xml:space="preserve"> нового поколения различных форм организации образовательного процесса с учетом современных концепций образования.</w:t>
      </w:r>
    </w:p>
    <w:p w:rsidR="00581413" w:rsidRPr="00D56EC9" w:rsidRDefault="00581413" w:rsidP="003F494D">
      <w:pPr>
        <w:pStyle w:val="af8"/>
        <w:numPr>
          <w:ilvl w:val="0"/>
          <w:numId w:val="60"/>
        </w:numPr>
        <w:tabs>
          <w:tab w:val="left" w:pos="-284"/>
        </w:tabs>
        <w:ind w:left="-567" w:hanging="11"/>
        <w:jc w:val="both"/>
        <w:rPr>
          <w:rFonts w:ascii="Times New Roman" w:hAnsi="Times New Roman"/>
          <w:sz w:val="28"/>
          <w:szCs w:val="28"/>
        </w:rPr>
      </w:pPr>
      <w:r w:rsidRPr="00D56EC9">
        <w:rPr>
          <w:rFonts w:ascii="Times New Roman" w:hAnsi="Times New Roman"/>
          <w:sz w:val="28"/>
          <w:szCs w:val="28"/>
        </w:rPr>
        <w:t>Постоянное расширение спектра образовательных услуг и обновление содержания дополнительного образования.</w:t>
      </w:r>
    </w:p>
    <w:p w:rsidR="00581413" w:rsidRPr="00D56EC9" w:rsidRDefault="00581413" w:rsidP="003F494D">
      <w:pPr>
        <w:pStyle w:val="af8"/>
        <w:numPr>
          <w:ilvl w:val="0"/>
          <w:numId w:val="60"/>
        </w:numPr>
        <w:tabs>
          <w:tab w:val="left" w:pos="-284"/>
        </w:tabs>
        <w:ind w:left="-567" w:hanging="11"/>
        <w:jc w:val="both"/>
        <w:rPr>
          <w:rFonts w:ascii="Times New Roman" w:hAnsi="Times New Roman"/>
          <w:sz w:val="28"/>
          <w:szCs w:val="28"/>
        </w:rPr>
      </w:pPr>
      <w:r w:rsidRPr="00D56EC9">
        <w:rPr>
          <w:rFonts w:ascii="Times New Roman" w:hAnsi="Times New Roman"/>
          <w:sz w:val="28"/>
          <w:szCs w:val="28"/>
        </w:rPr>
        <w:t>Совершенствование приемов информационного сопровождения образовательного процесса.</w:t>
      </w:r>
    </w:p>
    <w:p w:rsidR="00581413" w:rsidRPr="00D56EC9" w:rsidRDefault="00581413" w:rsidP="003F494D">
      <w:pPr>
        <w:pStyle w:val="af8"/>
        <w:numPr>
          <w:ilvl w:val="0"/>
          <w:numId w:val="60"/>
        </w:numPr>
        <w:tabs>
          <w:tab w:val="left" w:pos="-284"/>
        </w:tabs>
        <w:ind w:left="-567" w:hanging="11"/>
        <w:jc w:val="both"/>
        <w:rPr>
          <w:rFonts w:ascii="Times New Roman" w:hAnsi="Times New Roman"/>
          <w:sz w:val="28"/>
          <w:szCs w:val="28"/>
        </w:rPr>
      </w:pPr>
      <w:r w:rsidRPr="00D56EC9">
        <w:rPr>
          <w:rFonts w:ascii="Times New Roman" w:hAnsi="Times New Roman"/>
          <w:sz w:val="28"/>
          <w:szCs w:val="28"/>
        </w:rPr>
        <w:t>Соблюдение принципа преемственности в формировании универсальных учебных действий у обучающихся.</w:t>
      </w:r>
    </w:p>
    <w:p w:rsidR="00581413" w:rsidRPr="00D56EC9" w:rsidRDefault="00581413" w:rsidP="003F494D">
      <w:pPr>
        <w:pStyle w:val="af8"/>
        <w:numPr>
          <w:ilvl w:val="0"/>
          <w:numId w:val="60"/>
        </w:numPr>
        <w:tabs>
          <w:tab w:val="left" w:pos="-284"/>
        </w:tabs>
        <w:ind w:left="-567" w:hanging="11"/>
        <w:jc w:val="both"/>
        <w:rPr>
          <w:rFonts w:ascii="Times New Roman" w:hAnsi="Times New Roman"/>
          <w:sz w:val="28"/>
          <w:szCs w:val="28"/>
        </w:rPr>
      </w:pPr>
      <w:r w:rsidRPr="00D56EC9">
        <w:rPr>
          <w:rFonts w:ascii="Times New Roman" w:hAnsi="Times New Roman"/>
          <w:sz w:val="28"/>
          <w:szCs w:val="28"/>
        </w:rPr>
        <w:t xml:space="preserve">Реализация принципов выявления, развития и поддержки одаренных детей. </w:t>
      </w:r>
    </w:p>
    <w:p w:rsidR="00AE0225" w:rsidRDefault="00AE0225" w:rsidP="0023079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581413">
        <w:rPr>
          <w:rFonts w:ascii="Times New Roman" w:hAnsi="Times New Roman"/>
          <w:b/>
          <w:i/>
          <w:sz w:val="28"/>
          <w:szCs w:val="28"/>
        </w:rPr>
        <w:t>Задачи  воспитательной работы</w:t>
      </w:r>
    </w:p>
    <w:p w:rsidR="00581413" w:rsidRPr="003264E2" w:rsidRDefault="00581413" w:rsidP="003F494D">
      <w:pPr>
        <w:pStyle w:val="af"/>
        <w:numPr>
          <w:ilvl w:val="0"/>
          <w:numId w:val="61"/>
        </w:numPr>
        <w:tabs>
          <w:tab w:val="left" w:pos="-142"/>
        </w:tabs>
        <w:ind w:left="-567" w:firstLine="0"/>
        <w:jc w:val="both"/>
        <w:rPr>
          <w:sz w:val="28"/>
          <w:szCs w:val="28"/>
        </w:rPr>
      </w:pPr>
      <w:r w:rsidRPr="003264E2">
        <w:rPr>
          <w:sz w:val="28"/>
          <w:szCs w:val="28"/>
        </w:rPr>
        <w:t xml:space="preserve">Формирование  ценностных ориентиров и мировоззрения. </w:t>
      </w:r>
    </w:p>
    <w:p w:rsidR="00581413" w:rsidRPr="003264E2" w:rsidRDefault="00581413" w:rsidP="003F494D">
      <w:pPr>
        <w:pStyle w:val="af"/>
        <w:numPr>
          <w:ilvl w:val="0"/>
          <w:numId w:val="61"/>
        </w:numPr>
        <w:tabs>
          <w:tab w:val="left" w:pos="-142"/>
        </w:tabs>
        <w:ind w:left="-567" w:firstLine="0"/>
        <w:jc w:val="both"/>
        <w:rPr>
          <w:sz w:val="28"/>
          <w:szCs w:val="28"/>
        </w:rPr>
      </w:pPr>
      <w:r w:rsidRPr="003264E2">
        <w:rPr>
          <w:sz w:val="28"/>
          <w:szCs w:val="28"/>
        </w:rPr>
        <w:t>Приобщение к нормам культуры поведения современного общества.</w:t>
      </w:r>
    </w:p>
    <w:p w:rsidR="00581413" w:rsidRDefault="00581413" w:rsidP="003F494D">
      <w:pPr>
        <w:pStyle w:val="af"/>
        <w:numPr>
          <w:ilvl w:val="0"/>
          <w:numId w:val="61"/>
        </w:numPr>
        <w:tabs>
          <w:tab w:val="left" w:pos="-142"/>
        </w:tabs>
        <w:ind w:left="-567" w:firstLine="0"/>
        <w:jc w:val="both"/>
        <w:rPr>
          <w:sz w:val="28"/>
          <w:szCs w:val="28"/>
        </w:rPr>
      </w:pPr>
      <w:r w:rsidRPr="003264E2">
        <w:rPr>
          <w:sz w:val="28"/>
          <w:szCs w:val="28"/>
        </w:rPr>
        <w:t xml:space="preserve">Воспитание рационального отношения к умственному и физическому труду правильного отношения к труду. </w:t>
      </w:r>
    </w:p>
    <w:p w:rsidR="00581413" w:rsidRDefault="00AE0225" w:rsidP="003F494D">
      <w:pPr>
        <w:pStyle w:val="af"/>
        <w:numPr>
          <w:ilvl w:val="0"/>
          <w:numId w:val="61"/>
        </w:numPr>
        <w:tabs>
          <w:tab w:val="left" w:pos="-142"/>
        </w:tabs>
        <w:ind w:left="-567" w:firstLine="0"/>
        <w:jc w:val="both"/>
        <w:rPr>
          <w:sz w:val="28"/>
          <w:szCs w:val="28"/>
        </w:rPr>
      </w:pPr>
      <w:r w:rsidRPr="00581413">
        <w:rPr>
          <w:sz w:val="28"/>
          <w:szCs w:val="28"/>
        </w:rPr>
        <w:t>Разработ</w:t>
      </w:r>
      <w:r w:rsidR="00581413" w:rsidRPr="00581413">
        <w:rPr>
          <w:sz w:val="28"/>
          <w:szCs w:val="28"/>
        </w:rPr>
        <w:t>ка</w:t>
      </w:r>
      <w:r w:rsidRPr="00581413">
        <w:rPr>
          <w:sz w:val="28"/>
          <w:szCs w:val="28"/>
        </w:rPr>
        <w:t xml:space="preserve"> и реализ</w:t>
      </w:r>
      <w:r w:rsidR="00581413" w:rsidRPr="00581413">
        <w:rPr>
          <w:sz w:val="28"/>
          <w:szCs w:val="28"/>
        </w:rPr>
        <w:t>ация</w:t>
      </w:r>
      <w:r w:rsidRPr="00581413">
        <w:rPr>
          <w:sz w:val="28"/>
          <w:szCs w:val="28"/>
        </w:rPr>
        <w:t xml:space="preserve"> воспитательны</w:t>
      </w:r>
      <w:r w:rsidR="00581413" w:rsidRPr="00581413">
        <w:rPr>
          <w:sz w:val="28"/>
          <w:szCs w:val="28"/>
        </w:rPr>
        <w:t>х</w:t>
      </w:r>
      <w:r w:rsidRPr="00581413">
        <w:rPr>
          <w:sz w:val="28"/>
          <w:szCs w:val="28"/>
        </w:rPr>
        <w:t xml:space="preserve"> </w:t>
      </w:r>
      <w:r w:rsidR="00581413" w:rsidRPr="00581413">
        <w:rPr>
          <w:sz w:val="28"/>
          <w:szCs w:val="28"/>
        </w:rPr>
        <w:t>программ нового поколения.</w:t>
      </w:r>
    </w:p>
    <w:p w:rsidR="00581413" w:rsidRDefault="00AE0225" w:rsidP="003F494D">
      <w:pPr>
        <w:pStyle w:val="af"/>
        <w:numPr>
          <w:ilvl w:val="0"/>
          <w:numId w:val="61"/>
        </w:numPr>
        <w:tabs>
          <w:tab w:val="left" w:pos="-142"/>
        </w:tabs>
        <w:ind w:left="-567" w:firstLine="0"/>
        <w:jc w:val="both"/>
        <w:rPr>
          <w:sz w:val="28"/>
          <w:szCs w:val="28"/>
        </w:rPr>
      </w:pPr>
      <w:r w:rsidRPr="00581413">
        <w:rPr>
          <w:sz w:val="28"/>
          <w:szCs w:val="28"/>
        </w:rPr>
        <w:t>Создание творческих групп разработчиков родителей и подростков для совместной работы с педагогам</w:t>
      </w:r>
      <w:r w:rsidR="00581413">
        <w:rPr>
          <w:sz w:val="28"/>
          <w:szCs w:val="28"/>
        </w:rPr>
        <w:t>и по социальному проектированию.</w:t>
      </w:r>
    </w:p>
    <w:p w:rsidR="00AE0225" w:rsidRPr="00581413" w:rsidRDefault="00AE0225" w:rsidP="003F494D">
      <w:pPr>
        <w:pStyle w:val="af"/>
        <w:numPr>
          <w:ilvl w:val="0"/>
          <w:numId w:val="61"/>
        </w:numPr>
        <w:tabs>
          <w:tab w:val="left" w:pos="-142"/>
        </w:tabs>
        <w:ind w:left="-567" w:firstLine="0"/>
        <w:jc w:val="both"/>
        <w:rPr>
          <w:sz w:val="28"/>
          <w:szCs w:val="28"/>
        </w:rPr>
      </w:pPr>
      <w:r w:rsidRPr="00581413">
        <w:rPr>
          <w:sz w:val="28"/>
          <w:szCs w:val="28"/>
        </w:rPr>
        <w:t>Проведение мониторинга воспитательной деятельности в учреждении</w:t>
      </w:r>
      <w:r w:rsidR="00581413">
        <w:rPr>
          <w:sz w:val="28"/>
          <w:szCs w:val="28"/>
        </w:rPr>
        <w:t>.</w:t>
      </w:r>
    </w:p>
    <w:p w:rsidR="00D32563" w:rsidRPr="00581413" w:rsidRDefault="00AE0225" w:rsidP="00230796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581413">
        <w:rPr>
          <w:rFonts w:ascii="Times New Roman" w:hAnsi="Times New Roman"/>
          <w:b/>
          <w:i/>
          <w:sz w:val="28"/>
          <w:szCs w:val="28"/>
        </w:rPr>
        <w:t xml:space="preserve">Задачи </w:t>
      </w:r>
      <w:r w:rsidR="00581413" w:rsidRPr="00581413">
        <w:rPr>
          <w:rFonts w:ascii="Times New Roman" w:hAnsi="Times New Roman"/>
          <w:b/>
          <w:i/>
          <w:sz w:val="28"/>
          <w:szCs w:val="28"/>
        </w:rPr>
        <w:t>информационно-методического кабинета</w:t>
      </w:r>
    </w:p>
    <w:p w:rsidR="00581413" w:rsidRPr="00581413" w:rsidRDefault="00581413" w:rsidP="003F494D">
      <w:pPr>
        <w:pStyle w:val="af"/>
        <w:numPr>
          <w:ilvl w:val="0"/>
          <w:numId w:val="62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581413">
        <w:rPr>
          <w:sz w:val="28"/>
          <w:szCs w:val="28"/>
        </w:rPr>
        <w:t>Оптимизировать методическое сопровождение педагогов дополнительного образования в детских клубах по месту жительства.</w:t>
      </w:r>
    </w:p>
    <w:p w:rsidR="00581413" w:rsidRPr="00581413" w:rsidRDefault="00581413" w:rsidP="003F494D">
      <w:pPr>
        <w:pStyle w:val="af"/>
        <w:numPr>
          <w:ilvl w:val="0"/>
          <w:numId w:val="62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581413">
        <w:rPr>
          <w:sz w:val="28"/>
          <w:szCs w:val="28"/>
        </w:rPr>
        <w:t>Продолжить работу по повышению уровня профессиональной компетенции педагогов и стремлению их к профессиональному саморазвитию через методическое обучение, аттестацию и участие в конкурсах.</w:t>
      </w:r>
    </w:p>
    <w:p w:rsidR="00581413" w:rsidRPr="00581413" w:rsidRDefault="00581413" w:rsidP="003F494D">
      <w:pPr>
        <w:pStyle w:val="af"/>
        <w:numPr>
          <w:ilvl w:val="0"/>
          <w:numId w:val="62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581413">
        <w:rPr>
          <w:sz w:val="28"/>
          <w:szCs w:val="28"/>
        </w:rPr>
        <w:t>Совершенствовать работу по выдвижению творческих коллективов на звание «Образцовый коллектив».</w:t>
      </w:r>
    </w:p>
    <w:p w:rsidR="00581413" w:rsidRPr="00581413" w:rsidRDefault="00581413" w:rsidP="003F494D">
      <w:pPr>
        <w:pStyle w:val="af"/>
        <w:numPr>
          <w:ilvl w:val="0"/>
          <w:numId w:val="62"/>
        </w:numPr>
        <w:tabs>
          <w:tab w:val="left" w:pos="0"/>
        </w:tabs>
        <w:ind w:left="-567" w:firstLine="0"/>
        <w:jc w:val="both"/>
        <w:rPr>
          <w:sz w:val="28"/>
          <w:szCs w:val="28"/>
        </w:rPr>
      </w:pPr>
      <w:r w:rsidRPr="00581413">
        <w:rPr>
          <w:sz w:val="28"/>
          <w:szCs w:val="28"/>
        </w:rPr>
        <w:t>Способствовать внедрению педагогами современных педагогических технологий.</w:t>
      </w:r>
    </w:p>
    <w:p w:rsidR="00581413" w:rsidRPr="00581413" w:rsidRDefault="00581413" w:rsidP="003F494D">
      <w:pPr>
        <w:pStyle w:val="af"/>
        <w:numPr>
          <w:ilvl w:val="0"/>
          <w:numId w:val="62"/>
        </w:numPr>
        <w:tabs>
          <w:tab w:val="left" w:pos="0"/>
        </w:tabs>
        <w:ind w:left="-567" w:firstLine="0"/>
        <w:jc w:val="both"/>
        <w:rPr>
          <w:sz w:val="28"/>
          <w:szCs w:val="28"/>
        </w:rPr>
      </w:pPr>
      <w:r w:rsidRPr="00581413">
        <w:rPr>
          <w:sz w:val="28"/>
          <w:szCs w:val="28"/>
        </w:rPr>
        <w:t>Формировать методический фонд, разрабатывать и тиражировать методическую продукцию.</w:t>
      </w:r>
    </w:p>
    <w:p w:rsidR="00581413" w:rsidRPr="00581413" w:rsidRDefault="00581413" w:rsidP="003F494D">
      <w:pPr>
        <w:pStyle w:val="af"/>
        <w:numPr>
          <w:ilvl w:val="0"/>
          <w:numId w:val="62"/>
        </w:numPr>
        <w:tabs>
          <w:tab w:val="left" w:pos="0"/>
        </w:tabs>
        <w:ind w:left="-567" w:firstLine="0"/>
        <w:jc w:val="both"/>
        <w:rPr>
          <w:sz w:val="28"/>
          <w:szCs w:val="28"/>
        </w:rPr>
      </w:pPr>
      <w:r w:rsidRPr="00581413">
        <w:rPr>
          <w:sz w:val="28"/>
          <w:szCs w:val="28"/>
        </w:rPr>
        <w:t>Обобщать и распространять перспективный педагогический опыт.</w:t>
      </w:r>
    </w:p>
    <w:p w:rsidR="000425EB" w:rsidRDefault="000425EB" w:rsidP="00230796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0425EB">
        <w:rPr>
          <w:rFonts w:ascii="Times New Roman" w:hAnsi="Times New Roman"/>
          <w:b/>
          <w:i/>
          <w:sz w:val="28"/>
          <w:szCs w:val="28"/>
        </w:rPr>
        <w:t xml:space="preserve">Задачи </w:t>
      </w:r>
      <w:r>
        <w:rPr>
          <w:rFonts w:ascii="Times New Roman" w:hAnsi="Times New Roman"/>
          <w:b/>
          <w:i/>
          <w:sz w:val="28"/>
          <w:szCs w:val="28"/>
        </w:rPr>
        <w:t>психологической службы</w:t>
      </w:r>
    </w:p>
    <w:p w:rsidR="000425EB" w:rsidRPr="000425EB" w:rsidRDefault="000425EB" w:rsidP="003F494D">
      <w:pPr>
        <w:pStyle w:val="af"/>
        <w:numPr>
          <w:ilvl w:val="0"/>
          <w:numId w:val="63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0425EB">
        <w:rPr>
          <w:sz w:val="28"/>
          <w:szCs w:val="28"/>
        </w:rPr>
        <w:t xml:space="preserve">Расширить психологические знания </w:t>
      </w:r>
      <w:r w:rsidR="004349BB">
        <w:rPr>
          <w:sz w:val="28"/>
          <w:szCs w:val="28"/>
        </w:rPr>
        <w:t>обучающихся</w:t>
      </w:r>
      <w:r w:rsidRPr="000425EB">
        <w:rPr>
          <w:sz w:val="28"/>
          <w:szCs w:val="28"/>
        </w:rPr>
        <w:t xml:space="preserve"> о внутреннем мире человека и социальном взаимодействии с другими людьми</w:t>
      </w:r>
      <w:r>
        <w:rPr>
          <w:sz w:val="28"/>
          <w:szCs w:val="28"/>
        </w:rPr>
        <w:t>.</w:t>
      </w:r>
      <w:r w:rsidRPr="000425EB">
        <w:rPr>
          <w:sz w:val="28"/>
          <w:szCs w:val="28"/>
        </w:rPr>
        <w:t xml:space="preserve">  </w:t>
      </w:r>
    </w:p>
    <w:p w:rsidR="000425EB" w:rsidRPr="000425EB" w:rsidRDefault="000425EB" w:rsidP="003F494D">
      <w:pPr>
        <w:pStyle w:val="af"/>
        <w:numPr>
          <w:ilvl w:val="0"/>
          <w:numId w:val="63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0425EB">
        <w:rPr>
          <w:sz w:val="28"/>
          <w:szCs w:val="28"/>
        </w:rPr>
        <w:t xml:space="preserve">Повысить уровень информированности </w:t>
      </w:r>
      <w:r w:rsidR="004349BB">
        <w:rPr>
          <w:sz w:val="28"/>
          <w:szCs w:val="28"/>
        </w:rPr>
        <w:t>обучающихся</w:t>
      </w:r>
      <w:r w:rsidRPr="000425EB">
        <w:rPr>
          <w:sz w:val="28"/>
          <w:szCs w:val="28"/>
        </w:rPr>
        <w:t xml:space="preserve"> по вопросам профилактики рискованного поведения</w:t>
      </w:r>
      <w:r>
        <w:rPr>
          <w:sz w:val="28"/>
          <w:szCs w:val="28"/>
        </w:rPr>
        <w:t>.</w:t>
      </w:r>
      <w:r w:rsidRPr="000425EB">
        <w:rPr>
          <w:sz w:val="28"/>
          <w:szCs w:val="28"/>
        </w:rPr>
        <w:t xml:space="preserve"> </w:t>
      </w:r>
    </w:p>
    <w:p w:rsidR="000425EB" w:rsidRPr="000425EB" w:rsidRDefault="000425EB" w:rsidP="003F494D">
      <w:pPr>
        <w:pStyle w:val="af"/>
        <w:numPr>
          <w:ilvl w:val="0"/>
          <w:numId w:val="63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0425EB">
        <w:rPr>
          <w:sz w:val="28"/>
          <w:szCs w:val="28"/>
        </w:rPr>
        <w:t>Расширить психологические знания педагогов по вопросам эффективного межличностного взаимодействия, профилактики профессионального стресса и повышения стрессоустойчивости</w:t>
      </w:r>
      <w:r>
        <w:rPr>
          <w:sz w:val="28"/>
          <w:szCs w:val="28"/>
        </w:rPr>
        <w:t>.</w:t>
      </w:r>
      <w:r w:rsidRPr="000425EB">
        <w:rPr>
          <w:sz w:val="28"/>
          <w:szCs w:val="28"/>
        </w:rPr>
        <w:t xml:space="preserve"> </w:t>
      </w:r>
    </w:p>
    <w:p w:rsidR="000425EB" w:rsidRPr="000425EB" w:rsidRDefault="000425EB" w:rsidP="003F494D">
      <w:pPr>
        <w:pStyle w:val="af"/>
        <w:numPr>
          <w:ilvl w:val="0"/>
          <w:numId w:val="63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0425EB">
        <w:rPr>
          <w:sz w:val="28"/>
          <w:szCs w:val="28"/>
        </w:rPr>
        <w:t>Продолжить работу по расширению психологических знаний по вопросам  детско – родительских отношений, возрастных особенностей детей, обучение и развития</w:t>
      </w:r>
      <w:r>
        <w:rPr>
          <w:sz w:val="28"/>
          <w:szCs w:val="28"/>
        </w:rPr>
        <w:t>.</w:t>
      </w:r>
      <w:r w:rsidRPr="000425EB">
        <w:rPr>
          <w:sz w:val="28"/>
          <w:szCs w:val="28"/>
        </w:rPr>
        <w:t xml:space="preserve"> </w:t>
      </w:r>
    </w:p>
    <w:p w:rsidR="00D53545" w:rsidRDefault="000425EB" w:rsidP="003F494D">
      <w:pPr>
        <w:pStyle w:val="af"/>
        <w:numPr>
          <w:ilvl w:val="0"/>
          <w:numId w:val="63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0425EB">
        <w:rPr>
          <w:sz w:val="28"/>
          <w:szCs w:val="28"/>
        </w:rPr>
        <w:t>Активизировать работу с административным корпусом через реализацию цикла занятий « Эффективный руководитель»</w:t>
      </w:r>
      <w:r>
        <w:rPr>
          <w:sz w:val="28"/>
          <w:szCs w:val="28"/>
        </w:rPr>
        <w:t>.</w:t>
      </w:r>
      <w:r w:rsidRPr="000425EB">
        <w:rPr>
          <w:sz w:val="28"/>
          <w:szCs w:val="28"/>
        </w:rPr>
        <w:t xml:space="preserve"> </w:t>
      </w:r>
    </w:p>
    <w:p w:rsidR="000425EB" w:rsidRPr="00D53545" w:rsidRDefault="000425EB" w:rsidP="003F494D">
      <w:pPr>
        <w:pStyle w:val="af"/>
        <w:numPr>
          <w:ilvl w:val="0"/>
          <w:numId w:val="63"/>
        </w:numPr>
        <w:tabs>
          <w:tab w:val="left" w:pos="-284"/>
        </w:tabs>
        <w:ind w:left="-567" w:firstLine="0"/>
        <w:jc w:val="both"/>
        <w:rPr>
          <w:sz w:val="28"/>
          <w:szCs w:val="28"/>
        </w:rPr>
      </w:pPr>
      <w:r w:rsidRPr="00D53545">
        <w:rPr>
          <w:sz w:val="28"/>
          <w:szCs w:val="28"/>
        </w:rPr>
        <w:lastRenderedPageBreak/>
        <w:t>Продолжить работу по методическому обеспечению кабинета: приобретение автоматизированной экспресс – профориентации «Ориентир», оформление методического комплекса к программам « Сила внутри нас», «Линия жизни», выпуск методических бюллетеней по материалам городских семинаров – практикумов.</w:t>
      </w:r>
    </w:p>
    <w:p w:rsidR="00AE0225" w:rsidRPr="00594B0F" w:rsidRDefault="00AE0225" w:rsidP="0023079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594B0F">
        <w:rPr>
          <w:rFonts w:ascii="Times New Roman" w:hAnsi="Times New Roman"/>
          <w:b/>
          <w:i/>
          <w:sz w:val="28"/>
          <w:szCs w:val="28"/>
        </w:rPr>
        <w:t>Стратегическое управление учреждением</w:t>
      </w:r>
    </w:p>
    <w:tbl>
      <w:tblPr>
        <w:tblStyle w:val="aa"/>
        <w:tblW w:w="10207" w:type="dxa"/>
        <w:tblInd w:w="-743" w:type="dxa"/>
        <w:tblLayout w:type="fixed"/>
        <w:tblLook w:val="01E0"/>
      </w:tblPr>
      <w:tblGrid>
        <w:gridCol w:w="6096"/>
        <w:gridCol w:w="2126"/>
        <w:gridCol w:w="1985"/>
      </w:tblGrid>
      <w:tr w:rsidR="00594B0F" w:rsidRPr="00FE57C3" w:rsidTr="003A7B65">
        <w:trPr>
          <w:trHeight w:val="98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B0F" w:rsidRPr="00FE57C3" w:rsidRDefault="00594B0F" w:rsidP="00230796">
            <w:pPr>
              <w:spacing w:after="0" w:line="240" w:lineRule="auto"/>
              <w:jc w:val="center"/>
              <w:rPr>
                <w:i/>
                <w:lang w:eastAsia="en-US"/>
              </w:rPr>
            </w:pPr>
            <w:r w:rsidRPr="00FE57C3">
              <w:rPr>
                <w:i/>
              </w:rPr>
              <w:t>Направления и содержание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4B0F" w:rsidRDefault="00594B0F" w:rsidP="00230796">
            <w:pPr>
              <w:spacing w:after="0" w:line="240" w:lineRule="auto"/>
              <w:jc w:val="center"/>
              <w:rPr>
                <w:i/>
              </w:rPr>
            </w:pPr>
          </w:p>
          <w:p w:rsidR="00594B0F" w:rsidRPr="00FE57C3" w:rsidRDefault="00594B0F" w:rsidP="00230796">
            <w:pPr>
              <w:spacing w:after="0" w:line="240" w:lineRule="auto"/>
              <w:jc w:val="center"/>
              <w:rPr>
                <w:i/>
                <w:lang w:eastAsia="en-US"/>
              </w:rPr>
            </w:pPr>
            <w:r w:rsidRPr="00FE57C3">
              <w:rPr>
                <w:i/>
              </w:rPr>
              <w:t>Сроки проведения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B0F" w:rsidRPr="00FE57C3" w:rsidRDefault="00594B0F" w:rsidP="00230796">
            <w:pPr>
              <w:spacing w:after="0" w:line="240" w:lineRule="auto"/>
              <w:jc w:val="center"/>
              <w:rPr>
                <w:i/>
              </w:rPr>
            </w:pPr>
            <w:r w:rsidRPr="00FE57C3">
              <w:rPr>
                <w:i/>
              </w:rPr>
              <w:t>Ответственные</w:t>
            </w:r>
          </w:p>
          <w:p w:rsidR="00594B0F" w:rsidRPr="00FE57C3" w:rsidRDefault="00594B0F" w:rsidP="00230796">
            <w:pPr>
              <w:spacing w:after="0" w:line="240" w:lineRule="auto"/>
              <w:jc w:val="center"/>
              <w:rPr>
                <w:i/>
                <w:lang w:eastAsia="en-US"/>
              </w:rPr>
            </w:pPr>
            <w:r w:rsidRPr="00FE57C3">
              <w:rPr>
                <w:i/>
              </w:rPr>
              <w:t>исполнители</w:t>
            </w:r>
          </w:p>
        </w:tc>
      </w:tr>
      <w:tr w:rsidR="009A47FE" w:rsidRPr="00FE57C3" w:rsidTr="003A7B65">
        <w:trPr>
          <w:trHeight w:val="473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A47FE" w:rsidRPr="00FE57C3" w:rsidRDefault="009A47FE" w:rsidP="00230796">
            <w:pPr>
              <w:spacing w:after="0" w:line="240" w:lineRule="auto"/>
              <w:jc w:val="center"/>
              <w:rPr>
                <w:b/>
                <w:i/>
                <w:lang w:eastAsia="en-US"/>
              </w:rPr>
            </w:pPr>
            <w:r w:rsidRPr="00FE57C3">
              <w:rPr>
                <w:b/>
              </w:rPr>
              <w:t xml:space="preserve">1. </w:t>
            </w:r>
            <w:r w:rsidRPr="00FE57C3">
              <w:rPr>
                <w:b/>
                <w:bCs/>
                <w:spacing w:val="5"/>
              </w:rPr>
              <w:t>Нормативно-правовое обеспечение</w:t>
            </w:r>
          </w:p>
        </w:tc>
      </w:tr>
      <w:tr w:rsidR="00594B0F" w:rsidTr="003A7B65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B0F" w:rsidRDefault="00594B0F" w:rsidP="00856EAF">
            <w:pPr>
              <w:spacing w:after="0" w:line="240" w:lineRule="auto"/>
              <w:jc w:val="both"/>
              <w:rPr>
                <w:lang w:eastAsia="en-US"/>
              </w:rPr>
            </w:pPr>
            <w:r>
              <w:t>Продолжить разработку  и обновление  локальных актов, необходимых для осуществления инновационной деятельности в рамках программы развития.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B0F" w:rsidRDefault="00594B0F" w:rsidP="00856EAF">
            <w:pPr>
              <w:spacing w:after="0" w:line="240" w:lineRule="auto"/>
              <w:jc w:val="center"/>
            </w:pPr>
            <w:r>
              <w:t>Сентябрь 201</w:t>
            </w:r>
            <w:r w:rsidR="00856EAF">
              <w:t>4</w:t>
            </w:r>
            <w:r>
              <w:t xml:space="preserve"> г.</w:t>
            </w:r>
          </w:p>
          <w:p w:rsidR="00594B0F" w:rsidRDefault="003A7B65" w:rsidP="00856EAF">
            <w:pPr>
              <w:spacing w:after="0" w:line="240" w:lineRule="auto"/>
              <w:jc w:val="center"/>
              <w:rPr>
                <w:lang w:eastAsia="en-US"/>
              </w:rPr>
            </w:pPr>
            <w:r>
              <w:t>Сентябрь</w:t>
            </w:r>
            <w:r w:rsidR="00856EAF">
              <w:t xml:space="preserve"> </w:t>
            </w:r>
            <w:r w:rsidR="00594B0F">
              <w:t xml:space="preserve"> 201</w:t>
            </w:r>
            <w:r w:rsidR="00856EAF">
              <w:t>5</w:t>
            </w:r>
            <w:r w:rsidR="00594B0F">
              <w:t xml:space="preserve">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B0F" w:rsidRDefault="00594B0F" w:rsidP="00856EAF">
            <w:pPr>
              <w:spacing w:after="0" w:line="240" w:lineRule="auto"/>
              <w:jc w:val="center"/>
              <w:rPr>
                <w:lang w:eastAsia="en-US"/>
              </w:rPr>
            </w:pPr>
            <w:r>
              <w:t>Администрация</w:t>
            </w:r>
          </w:p>
        </w:tc>
      </w:tr>
      <w:tr w:rsidR="00594B0F" w:rsidTr="003A7B65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B0F" w:rsidRDefault="00594B0F" w:rsidP="00230796">
            <w:pPr>
              <w:spacing w:after="0" w:line="240" w:lineRule="auto"/>
              <w:jc w:val="both"/>
              <w:rPr>
                <w:lang w:eastAsia="en-US"/>
              </w:rPr>
            </w:pPr>
            <w:r>
              <w:t xml:space="preserve">Корректировка взаимосвязи вертикальных и горизонтальных связей в управлении. Внесение изменений в  функциональные обязанности исполнителей.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B0F" w:rsidRDefault="00594B0F" w:rsidP="00856EAF">
            <w:pPr>
              <w:spacing w:after="0" w:line="240" w:lineRule="auto"/>
              <w:jc w:val="center"/>
            </w:pPr>
            <w:r>
              <w:t>Сентябрь 201</w:t>
            </w:r>
            <w:r w:rsidR="00856EAF">
              <w:t>4</w:t>
            </w:r>
            <w:r>
              <w:t xml:space="preserve"> г.</w:t>
            </w:r>
          </w:p>
          <w:p w:rsidR="00594B0F" w:rsidRDefault="003A7B65" w:rsidP="00856EAF">
            <w:pPr>
              <w:spacing w:after="0" w:line="240" w:lineRule="auto"/>
              <w:jc w:val="center"/>
              <w:rPr>
                <w:lang w:eastAsia="en-US"/>
              </w:rPr>
            </w:pPr>
            <w:r>
              <w:t>Сентябрь</w:t>
            </w:r>
            <w:r w:rsidR="00594B0F">
              <w:t xml:space="preserve"> 201</w:t>
            </w:r>
            <w:r w:rsidR="00856EAF">
              <w:t>5</w:t>
            </w:r>
            <w:r w:rsidR="00594B0F">
              <w:t xml:space="preserve">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B0F" w:rsidRDefault="00594B0F" w:rsidP="00856EAF">
            <w:pPr>
              <w:spacing w:after="0" w:line="240" w:lineRule="auto"/>
              <w:jc w:val="center"/>
              <w:rPr>
                <w:lang w:eastAsia="en-US"/>
              </w:rPr>
            </w:pPr>
            <w:r>
              <w:t>Администрация</w:t>
            </w:r>
          </w:p>
        </w:tc>
      </w:tr>
      <w:tr w:rsidR="00594B0F" w:rsidTr="003A7B65">
        <w:trPr>
          <w:trHeight w:val="64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B0F" w:rsidRDefault="00594B0F" w:rsidP="00230796">
            <w:pPr>
              <w:spacing w:after="0" w:line="240" w:lineRule="auto"/>
              <w:jc w:val="both"/>
              <w:rPr>
                <w:lang w:eastAsia="en-US"/>
              </w:rPr>
            </w:pPr>
            <w:r>
              <w:t>Совершенствование пакета нормативно-правовой документации по вопросу организации компетентностного обучения в рамках внедрения ФГОС.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B0F" w:rsidRDefault="00856EAF" w:rsidP="00856EAF">
            <w:pPr>
              <w:spacing w:after="0" w:line="240" w:lineRule="auto"/>
              <w:jc w:val="center"/>
            </w:pPr>
            <w:r>
              <w:t xml:space="preserve">Февраль </w:t>
            </w:r>
            <w:r w:rsidR="00594B0F">
              <w:t xml:space="preserve"> 201</w:t>
            </w:r>
            <w:r>
              <w:t>4</w:t>
            </w:r>
            <w:r w:rsidR="00594B0F">
              <w:t xml:space="preserve"> г.</w:t>
            </w:r>
          </w:p>
          <w:p w:rsidR="00594B0F" w:rsidRDefault="003A7B65" w:rsidP="003A7B65">
            <w:pPr>
              <w:spacing w:after="0" w:line="240" w:lineRule="auto"/>
              <w:jc w:val="center"/>
              <w:rPr>
                <w:lang w:eastAsia="en-US"/>
              </w:rPr>
            </w:pPr>
            <w:r>
              <w:t>Сентябрь</w:t>
            </w:r>
            <w:r w:rsidR="00594B0F">
              <w:t xml:space="preserve"> 201</w:t>
            </w:r>
            <w:r w:rsidR="00856EAF">
              <w:t>5</w:t>
            </w:r>
            <w:r w:rsidR="00594B0F">
              <w:t xml:space="preserve">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B0F" w:rsidRDefault="00594B0F" w:rsidP="00856EAF">
            <w:pPr>
              <w:spacing w:after="0" w:line="240" w:lineRule="auto"/>
              <w:jc w:val="center"/>
              <w:rPr>
                <w:lang w:eastAsia="en-US"/>
              </w:rPr>
            </w:pPr>
            <w:r>
              <w:t>Администрация</w:t>
            </w:r>
          </w:p>
        </w:tc>
      </w:tr>
      <w:tr w:rsidR="00594B0F" w:rsidTr="003A7B65">
        <w:trPr>
          <w:trHeight w:val="62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B0F" w:rsidRDefault="00594B0F" w:rsidP="00856EAF">
            <w:pPr>
              <w:spacing w:after="0" w:line="240" w:lineRule="auto"/>
              <w:jc w:val="both"/>
              <w:rPr>
                <w:lang w:eastAsia="en-US"/>
              </w:rPr>
            </w:pPr>
            <w:r>
              <w:t xml:space="preserve">Организация работы по прохождению процедуры </w:t>
            </w:r>
            <w:r w:rsidR="00856EAF">
              <w:t>лицензирования</w:t>
            </w:r>
            <w:r>
              <w:t xml:space="preserve">  Центра.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B0F" w:rsidRDefault="00594B0F" w:rsidP="00856EAF">
            <w:pPr>
              <w:spacing w:after="0" w:line="240" w:lineRule="auto"/>
              <w:jc w:val="center"/>
              <w:rPr>
                <w:lang w:eastAsia="en-US"/>
              </w:rPr>
            </w:pPr>
            <w:r>
              <w:t>Сентябрь  201</w:t>
            </w:r>
            <w:r w:rsidR="00856EAF">
              <w:t>4</w:t>
            </w:r>
            <w:r>
              <w:t xml:space="preserve"> г.</w:t>
            </w:r>
          </w:p>
          <w:p w:rsidR="00594B0F" w:rsidRDefault="00856EAF" w:rsidP="00856EAF">
            <w:pPr>
              <w:spacing w:after="0" w:line="240" w:lineRule="auto"/>
              <w:jc w:val="center"/>
              <w:rPr>
                <w:lang w:eastAsia="en-US"/>
              </w:rPr>
            </w:pPr>
            <w:r>
              <w:t>Март</w:t>
            </w:r>
            <w:r w:rsidR="00594B0F">
              <w:t xml:space="preserve"> 201</w:t>
            </w:r>
            <w:r>
              <w:t>5</w:t>
            </w:r>
            <w:r w:rsidR="00594B0F">
              <w:t xml:space="preserve">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B0F" w:rsidRDefault="00594B0F" w:rsidP="00856EAF">
            <w:pPr>
              <w:spacing w:after="0" w:line="240" w:lineRule="auto"/>
              <w:jc w:val="center"/>
              <w:rPr>
                <w:lang w:eastAsia="en-US"/>
              </w:rPr>
            </w:pPr>
            <w:r>
              <w:t>Администрация, рабочая группа</w:t>
            </w:r>
          </w:p>
        </w:tc>
      </w:tr>
      <w:tr w:rsidR="009A47FE" w:rsidRPr="00FE57C3" w:rsidTr="003A7B65">
        <w:trPr>
          <w:trHeight w:val="485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A47FE" w:rsidRPr="00FE57C3" w:rsidRDefault="009A47FE" w:rsidP="00230796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FE57C3">
              <w:rPr>
                <w:b/>
              </w:rPr>
              <w:t xml:space="preserve">2. </w:t>
            </w:r>
            <w:r w:rsidRPr="00FE57C3">
              <w:rPr>
                <w:b/>
                <w:bCs/>
                <w:spacing w:val="6"/>
              </w:rPr>
              <w:t>Организационно-управленческое обеспечение</w:t>
            </w:r>
            <w:r w:rsidRPr="00FE57C3">
              <w:rPr>
                <w:b/>
              </w:rPr>
              <w:t xml:space="preserve"> </w:t>
            </w:r>
          </w:p>
        </w:tc>
      </w:tr>
      <w:tr w:rsidR="00594B0F" w:rsidTr="003A7B65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B0F" w:rsidRDefault="00594B0F" w:rsidP="00D00D91">
            <w:pPr>
              <w:spacing w:after="0" w:line="240" w:lineRule="auto"/>
              <w:jc w:val="both"/>
              <w:rPr>
                <w:lang w:eastAsia="en-US"/>
              </w:rPr>
            </w:pPr>
            <w:r>
              <w:t>Утверждение состава Совета Центра, методического совета, редакционного совета, художественного совета, руководителей МО, организаторов методической подготовки кадров.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B0F" w:rsidRDefault="00594B0F" w:rsidP="00856EAF">
            <w:pPr>
              <w:spacing w:after="0" w:line="240" w:lineRule="auto"/>
              <w:jc w:val="center"/>
            </w:pPr>
            <w:r>
              <w:t>Сентябрь  201</w:t>
            </w:r>
            <w:r w:rsidR="00856EAF">
              <w:t>4</w:t>
            </w:r>
            <w:r>
              <w:t xml:space="preserve"> г</w:t>
            </w:r>
          </w:p>
          <w:p w:rsidR="00856EAF" w:rsidRDefault="003A7B65" w:rsidP="00856EAF">
            <w:pPr>
              <w:spacing w:after="0" w:line="240" w:lineRule="auto"/>
              <w:jc w:val="center"/>
            </w:pPr>
            <w:r>
              <w:t>Сентябрь</w:t>
            </w:r>
            <w:r w:rsidR="00856EAF">
              <w:t xml:space="preserve"> 2015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B0F" w:rsidRDefault="00594B0F" w:rsidP="00856EAF">
            <w:pPr>
              <w:spacing w:after="0" w:line="240" w:lineRule="auto"/>
              <w:jc w:val="center"/>
              <w:rPr>
                <w:lang w:eastAsia="en-US"/>
              </w:rPr>
            </w:pPr>
            <w:r>
              <w:t>Директор</w:t>
            </w:r>
          </w:p>
        </w:tc>
      </w:tr>
      <w:tr w:rsidR="00594B0F" w:rsidTr="003A7B65">
        <w:trPr>
          <w:trHeight w:val="55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B0F" w:rsidRDefault="00594B0F" w:rsidP="00230796">
            <w:pPr>
              <w:spacing w:after="0" w:line="240" w:lineRule="auto"/>
              <w:rPr>
                <w:lang w:eastAsia="en-US"/>
              </w:rPr>
            </w:pPr>
            <w:r>
              <w:t>Утверждение учебной нагрузки педагогических работников Центра, учебного плана, расписания учебных занятий, циклограммы и режима работы учреждения.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B0F" w:rsidRDefault="00594B0F" w:rsidP="00856EAF">
            <w:pPr>
              <w:spacing w:after="0" w:line="240" w:lineRule="auto"/>
              <w:jc w:val="center"/>
            </w:pPr>
            <w:r>
              <w:t>Сентябрь 201</w:t>
            </w:r>
            <w:r w:rsidR="00856EAF">
              <w:t>4</w:t>
            </w:r>
            <w:r>
              <w:t xml:space="preserve"> г</w:t>
            </w:r>
          </w:p>
          <w:p w:rsidR="00856EAF" w:rsidRDefault="003A7B65" w:rsidP="00856EAF">
            <w:pPr>
              <w:spacing w:after="0" w:line="240" w:lineRule="auto"/>
              <w:jc w:val="center"/>
              <w:rPr>
                <w:lang w:eastAsia="en-US"/>
              </w:rPr>
            </w:pPr>
            <w:r>
              <w:t>Сентябрь</w:t>
            </w:r>
            <w:r w:rsidR="00856EAF">
              <w:t xml:space="preserve"> 2015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B0F" w:rsidRDefault="00594B0F" w:rsidP="00856EAF">
            <w:pPr>
              <w:spacing w:after="0" w:line="240" w:lineRule="auto"/>
              <w:jc w:val="center"/>
              <w:rPr>
                <w:lang w:eastAsia="en-US"/>
              </w:rPr>
            </w:pPr>
            <w:r>
              <w:t>Директор</w:t>
            </w:r>
          </w:p>
        </w:tc>
      </w:tr>
      <w:tr w:rsidR="00594B0F" w:rsidTr="003A7B65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B0F" w:rsidRDefault="00594B0F" w:rsidP="00230796">
            <w:pPr>
              <w:spacing w:after="0" w:line="240" w:lineRule="auto"/>
              <w:rPr>
                <w:lang w:eastAsia="en-US"/>
              </w:rPr>
            </w:pPr>
            <w:r>
              <w:t xml:space="preserve">Разработка и утверждение годового и месячного плана учреждения.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B0F" w:rsidRDefault="00594B0F" w:rsidP="00856EAF">
            <w:pPr>
              <w:spacing w:after="0" w:line="240" w:lineRule="auto"/>
              <w:jc w:val="center"/>
              <w:rPr>
                <w:lang w:eastAsia="en-US"/>
              </w:rPr>
            </w:pPr>
            <w:r>
              <w:t>В течении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B0F" w:rsidRDefault="00594B0F" w:rsidP="00856EAF">
            <w:pPr>
              <w:spacing w:after="0" w:line="240" w:lineRule="auto"/>
              <w:jc w:val="center"/>
              <w:rPr>
                <w:lang w:eastAsia="en-US"/>
              </w:rPr>
            </w:pPr>
            <w:r>
              <w:t>Директор</w:t>
            </w:r>
          </w:p>
        </w:tc>
      </w:tr>
      <w:tr w:rsidR="00594B0F" w:rsidTr="003A7B65"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4B0F" w:rsidRDefault="00594B0F" w:rsidP="00230796">
            <w:pPr>
              <w:spacing w:after="0" w:line="240" w:lineRule="auto"/>
              <w:rPr>
                <w:lang w:eastAsia="en-US"/>
              </w:rPr>
            </w:pPr>
            <w:r>
              <w:t>Организация работы с управленческими структурами, советами различного уровня.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4B0F" w:rsidRDefault="00594B0F" w:rsidP="00856EAF">
            <w:pPr>
              <w:spacing w:after="0" w:line="240" w:lineRule="auto"/>
              <w:jc w:val="center"/>
              <w:rPr>
                <w:lang w:eastAsia="en-US"/>
              </w:rPr>
            </w:pPr>
            <w:r>
              <w:t>В течение всего периода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4B0F" w:rsidRDefault="00594B0F" w:rsidP="00856EAF">
            <w:pPr>
              <w:spacing w:after="0" w:line="240" w:lineRule="auto"/>
              <w:jc w:val="center"/>
              <w:rPr>
                <w:lang w:eastAsia="en-US"/>
              </w:rPr>
            </w:pPr>
            <w:r>
              <w:t>Директор</w:t>
            </w:r>
          </w:p>
        </w:tc>
      </w:tr>
      <w:tr w:rsidR="00594B0F" w:rsidTr="003A7B65"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4B0F" w:rsidRDefault="00594B0F" w:rsidP="00230796">
            <w:pPr>
              <w:spacing w:after="0" w:line="240" w:lineRule="auto"/>
              <w:rPr>
                <w:lang w:eastAsia="en-US"/>
              </w:rPr>
            </w:pPr>
            <w:r>
              <w:t>Распределение общественных поручений между членами коллектива. Утверждение планов их работы.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4B0F" w:rsidRDefault="00594B0F" w:rsidP="00856EAF">
            <w:pPr>
              <w:spacing w:after="0" w:line="240" w:lineRule="auto"/>
              <w:jc w:val="center"/>
            </w:pPr>
            <w:r>
              <w:t>Сентябрь 201</w:t>
            </w:r>
            <w:r w:rsidR="00856EAF">
              <w:t>4</w:t>
            </w:r>
            <w:r>
              <w:t xml:space="preserve"> г.</w:t>
            </w:r>
          </w:p>
          <w:p w:rsidR="00594B0F" w:rsidRDefault="003A7B65" w:rsidP="00856EAF">
            <w:pPr>
              <w:spacing w:after="0" w:line="240" w:lineRule="auto"/>
              <w:jc w:val="center"/>
              <w:rPr>
                <w:lang w:eastAsia="en-US"/>
              </w:rPr>
            </w:pPr>
            <w:r>
              <w:t>Сентябрь</w:t>
            </w:r>
            <w:r w:rsidR="00856EAF">
              <w:t xml:space="preserve"> 2015 г.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4B0F" w:rsidRDefault="00594B0F" w:rsidP="00856EAF">
            <w:pPr>
              <w:spacing w:after="0" w:line="240" w:lineRule="auto"/>
              <w:jc w:val="center"/>
              <w:rPr>
                <w:lang w:eastAsia="en-US"/>
              </w:rPr>
            </w:pPr>
            <w:r>
              <w:t>Администрация</w:t>
            </w:r>
          </w:p>
        </w:tc>
      </w:tr>
      <w:tr w:rsidR="00594B0F" w:rsidTr="003A7B65"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4B0F" w:rsidRDefault="00594B0F" w:rsidP="00230796">
            <w:pPr>
              <w:spacing w:after="0" w:line="240" w:lineRule="auto"/>
              <w:rPr>
                <w:lang w:eastAsia="en-US"/>
              </w:rPr>
            </w:pPr>
            <w:r>
              <w:t>Организация внутрицентровского контроля. Внедрение электронного документооборота в процесс управления.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4B0F" w:rsidRDefault="00594B0F" w:rsidP="00856EAF">
            <w:pPr>
              <w:spacing w:after="0" w:line="240" w:lineRule="auto"/>
              <w:jc w:val="center"/>
              <w:rPr>
                <w:lang w:eastAsia="en-US"/>
              </w:rPr>
            </w:pPr>
            <w:r>
              <w:t>В течение всего периода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4B0F" w:rsidRDefault="00594B0F" w:rsidP="00856EAF">
            <w:pPr>
              <w:spacing w:after="0" w:line="240" w:lineRule="auto"/>
              <w:jc w:val="center"/>
              <w:rPr>
                <w:lang w:eastAsia="en-US"/>
              </w:rPr>
            </w:pPr>
            <w:r>
              <w:t>Администрация</w:t>
            </w:r>
          </w:p>
        </w:tc>
      </w:tr>
      <w:tr w:rsidR="009A47FE" w:rsidRPr="00FE57C3" w:rsidTr="003A7B65">
        <w:trPr>
          <w:trHeight w:val="495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A47FE" w:rsidRPr="00FE57C3" w:rsidRDefault="009A47FE" w:rsidP="00230796">
            <w:pPr>
              <w:spacing w:after="0" w:line="240" w:lineRule="auto"/>
              <w:jc w:val="center"/>
              <w:rPr>
                <w:b/>
                <w:i/>
                <w:lang w:eastAsia="en-US"/>
              </w:rPr>
            </w:pPr>
            <w:r w:rsidRPr="00FE57C3">
              <w:rPr>
                <w:b/>
              </w:rPr>
              <w:t xml:space="preserve">3. Информационно-методическое обеспечение </w:t>
            </w:r>
          </w:p>
        </w:tc>
      </w:tr>
      <w:tr w:rsidR="00594B0F" w:rsidTr="003A7B65"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4B0F" w:rsidRDefault="00594B0F" w:rsidP="00230796">
            <w:pPr>
              <w:spacing w:after="0" w:line="240" w:lineRule="auto"/>
              <w:rPr>
                <w:lang w:eastAsia="en-US"/>
              </w:rPr>
            </w:pPr>
            <w:r>
              <w:t>Обновление  и качественное наполнение инновационного информационно-методического банка учреждения.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4B0F" w:rsidRDefault="00594B0F" w:rsidP="00230796">
            <w:pPr>
              <w:spacing w:after="0" w:line="240" w:lineRule="auto"/>
            </w:pPr>
            <w:r>
              <w:t>Сентябрь 201</w:t>
            </w:r>
            <w:r w:rsidR="003A7B65">
              <w:t>4</w:t>
            </w:r>
            <w:r>
              <w:t xml:space="preserve"> г.</w:t>
            </w:r>
          </w:p>
          <w:p w:rsidR="00594B0F" w:rsidRDefault="00594B0F" w:rsidP="003A7B65">
            <w:pPr>
              <w:spacing w:after="0" w:line="240" w:lineRule="auto"/>
              <w:rPr>
                <w:lang w:eastAsia="en-US"/>
              </w:rPr>
            </w:pPr>
            <w:r>
              <w:t xml:space="preserve"> Сентябрь 201</w:t>
            </w:r>
            <w:r w:rsidR="003A7B65">
              <w:t>5</w:t>
            </w:r>
            <w:r>
              <w:t xml:space="preserve"> г.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4B0F" w:rsidRDefault="00594B0F" w:rsidP="003A7B65">
            <w:pPr>
              <w:spacing w:after="0" w:line="240" w:lineRule="auto"/>
              <w:jc w:val="center"/>
              <w:rPr>
                <w:lang w:eastAsia="en-US"/>
              </w:rPr>
            </w:pPr>
            <w:r>
              <w:t>Информационно-методический кабинет</w:t>
            </w:r>
          </w:p>
        </w:tc>
      </w:tr>
      <w:tr w:rsidR="00594B0F" w:rsidTr="003A7B65"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4B0F" w:rsidRDefault="00594B0F" w:rsidP="00230796">
            <w:pPr>
              <w:spacing w:after="0" w:line="240" w:lineRule="auto"/>
              <w:rPr>
                <w:lang w:eastAsia="en-US"/>
              </w:rPr>
            </w:pPr>
            <w:r>
              <w:t>Внедрять эффективные технологии обучения  и воспитания в целях адаптации подростков к требованиям современного рынка труда.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4B0F" w:rsidRDefault="00594B0F" w:rsidP="00230796">
            <w:pPr>
              <w:spacing w:after="0" w:line="240" w:lineRule="auto"/>
            </w:pPr>
            <w:r>
              <w:t>Сентябрь 201</w:t>
            </w:r>
            <w:r w:rsidR="003A7B65">
              <w:t>4</w:t>
            </w:r>
            <w:r>
              <w:t xml:space="preserve"> г.</w:t>
            </w:r>
          </w:p>
          <w:p w:rsidR="00594B0F" w:rsidRDefault="00594B0F" w:rsidP="003A7B65">
            <w:pPr>
              <w:spacing w:after="0" w:line="240" w:lineRule="auto"/>
              <w:rPr>
                <w:lang w:eastAsia="en-US"/>
              </w:rPr>
            </w:pPr>
            <w:r>
              <w:t xml:space="preserve"> Сентябрь 201</w:t>
            </w:r>
            <w:r w:rsidR="003A7B65">
              <w:t>5</w:t>
            </w:r>
            <w:r>
              <w:t xml:space="preserve"> г.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4B0F" w:rsidRDefault="00594B0F" w:rsidP="003A7B65">
            <w:pPr>
              <w:spacing w:after="0" w:line="240" w:lineRule="auto"/>
              <w:jc w:val="center"/>
              <w:rPr>
                <w:lang w:eastAsia="en-US"/>
              </w:rPr>
            </w:pPr>
            <w:r>
              <w:t>Педагогические работники</w:t>
            </w:r>
          </w:p>
        </w:tc>
      </w:tr>
      <w:tr w:rsidR="008A28A7" w:rsidTr="003A7B65"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8A28A7" w:rsidP="00230796">
            <w:pPr>
              <w:spacing w:after="0" w:line="240" w:lineRule="auto"/>
              <w:rPr>
                <w:lang w:eastAsia="en-US"/>
              </w:rPr>
            </w:pPr>
            <w:r>
              <w:t>Методическое руководство и адресная  методическая помощь в разработке инновационных образовательных программ, индивидуальных образовательных маршрутов и т.д.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28A7" w:rsidRDefault="008A28A7" w:rsidP="00230796">
            <w:pPr>
              <w:spacing w:after="0" w:line="240" w:lineRule="auto"/>
            </w:pPr>
            <w:r>
              <w:t>Сентябрь 201</w:t>
            </w:r>
            <w:r w:rsidR="003A7B65">
              <w:t>4</w:t>
            </w:r>
            <w:r>
              <w:t xml:space="preserve"> г.</w:t>
            </w:r>
          </w:p>
          <w:p w:rsidR="008A28A7" w:rsidRDefault="008A28A7" w:rsidP="003A7B65">
            <w:pPr>
              <w:spacing w:after="0" w:line="240" w:lineRule="auto"/>
              <w:rPr>
                <w:lang w:eastAsia="en-US"/>
              </w:rPr>
            </w:pPr>
            <w:r>
              <w:t xml:space="preserve"> Сентябрь 201</w:t>
            </w:r>
            <w:r w:rsidR="003A7B65">
              <w:t>5</w:t>
            </w:r>
            <w:r>
              <w:t xml:space="preserve"> г.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8A28A7" w:rsidP="003A7B65">
            <w:pPr>
              <w:spacing w:after="0" w:line="240" w:lineRule="auto"/>
              <w:jc w:val="center"/>
              <w:rPr>
                <w:lang w:eastAsia="en-US"/>
              </w:rPr>
            </w:pPr>
            <w:r>
              <w:t>Информационно-методический кабинет</w:t>
            </w:r>
          </w:p>
        </w:tc>
      </w:tr>
      <w:tr w:rsidR="008A28A7" w:rsidTr="003A7B65"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8A28A7" w:rsidP="00230796">
            <w:pPr>
              <w:spacing w:after="0" w:line="240" w:lineRule="auto"/>
              <w:rPr>
                <w:lang w:eastAsia="en-US"/>
              </w:rPr>
            </w:pPr>
            <w:r>
              <w:t>Методическая подготовка и сопровождение  педагогов к участию в конкурсах различного уровня.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8A28A7" w:rsidP="00230796">
            <w:pPr>
              <w:spacing w:after="0" w:line="240" w:lineRule="auto"/>
            </w:pPr>
            <w:r>
              <w:t>Сентябрь 201</w:t>
            </w:r>
            <w:r w:rsidR="003A7B65">
              <w:t>4</w:t>
            </w:r>
            <w:r>
              <w:t xml:space="preserve"> г.</w:t>
            </w:r>
          </w:p>
          <w:p w:rsidR="008A28A7" w:rsidRDefault="008A28A7" w:rsidP="003A7B65">
            <w:pPr>
              <w:spacing w:after="0" w:line="240" w:lineRule="auto"/>
              <w:rPr>
                <w:lang w:eastAsia="en-US"/>
              </w:rPr>
            </w:pPr>
            <w:r>
              <w:t xml:space="preserve"> Сентябрь 201</w:t>
            </w:r>
            <w:r w:rsidR="003A7B65">
              <w:t>5</w:t>
            </w:r>
            <w:r>
              <w:t xml:space="preserve"> г.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3A7B65" w:rsidP="003A7B65">
            <w:pPr>
              <w:spacing w:after="0" w:line="240" w:lineRule="auto"/>
              <w:jc w:val="center"/>
              <w:rPr>
                <w:lang w:eastAsia="en-US"/>
              </w:rPr>
            </w:pPr>
            <w:r>
              <w:t>РСП</w:t>
            </w:r>
            <w:r w:rsidR="008A28A7">
              <w:t>, методисты</w:t>
            </w:r>
          </w:p>
        </w:tc>
      </w:tr>
      <w:tr w:rsidR="008A28A7" w:rsidTr="003A7B65"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8A28A7" w:rsidP="00230796">
            <w:pPr>
              <w:spacing w:after="0" w:line="240" w:lineRule="auto"/>
              <w:rPr>
                <w:lang w:eastAsia="en-US"/>
              </w:rPr>
            </w:pPr>
            <w:r>
              <w:t xml:space="preserve">Повышение  уровня самообразования методических </w:t>
            </w:r>
            <w:r>
              <w:lastRenderedPageBreak/>
              <w:t>работников Центра с учетом требований федеральных программ  НОИ «Наша новая школа», ФГОС  и др.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8A28A7" w:rsidP="00230796">
            <w:pPr>
              <w:spacing w:after="0" w:line="240" w:lineRule="auto"/>
            </w:pPr>
            <w:r>
              <w:lastRenderedPageBreak/>
              <w:t>Сентябрь 201</w:t>
            </w:r>
            <w:r w:rsidR="003A7B65">
              <w:t>4</w:t>
            </w:r>
            <w:r>
              <w:t xml:space="preserve"> г.</w:t>
            </w:r>
          </w:p>
          <w:p w:rsidR="008A28A7" w:rsidRDefault="008A28A7" w:rsidP="003A7B65">
            <w:pPr>
              <w:spacing w:after="0" w:line="240" w:lineRule="auto"/>
              <w:rPr>
                <w:lang w:eastAsia="en-US"/>
              </w:rPr>
            </w:pPr>
            <w:r>
              <w:lastRenderedPageBreak/>
              <w:t xml:space="preserve"> Сентябрь 201</w:t>
            </w:r>
            <w:r w:rsidR="003A7B65">
              <w:t>5</w:t>
            </w:r>
            <w:r>
              <w:t xml:space="preserve"> г.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3A7B65" w:rsidP="00230796">
            <w:pPr>
              <w:spacing w:after="0" w:line="240" w:lineRule="auto"/>
              <w:rPr>
                <w:lang w:eastAsia="en-US"/>
              </w:rPr>
            </w:pPr>
            <w:r>
              <w:lastRenderedPageBreak/>
              <w:t>РСП</w:t>
            </w:r>
            <w:r w:rsidR="008A28A7">
              <w:t>, методисты</w:t>
            </w:r>
          </w:p>
        </w:tc>
      </w:tr>
      <w:tr w:rsidR="008A28A7" w:rsidTr="003A7B65"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8A28A7" w:rsidP="003A7B65">
            <w:pPr>
              <w:spacing w:after="0" w:line="240" w:lineRule="auto"/>
              <w:rPr>
                <w:lang w:eastAsia="en-US"/>
              </w:rPr>
            </w:pPr>
            <w:r>
              <w:lastRenderedPageBreak/>
              <w:t>Внедрение в образовательный процесс систематического использования интернет ресурсов с учетом  современных информационных технологий.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8A28A7" w:rsidP="00230796">
            <w:pPr>
              <w:spacing w:after="0" w:line="240" w:lineRule="auto"/>
            </w:pPr>
            <w:r>
              <w:t>Сентябрь 201</w:t>
            </w:r>
            <w:r w:rsidR="003A7B65">
              <w:t>4</w:t>
            </w:r>
            <w:r>
              <w:t xml:space="preserve"> г.</w:t>
            </w:r>
          </w:p>
          <w:p w:rsidR="008A28A7" w:rsidRDefault="008A28A7" w:rsidP="003A7B65">
            <w:pPr>
              <w:spacing w:after="0" w:line="240" w:lineRule="auto"/>
              <w:rPr>
                <w:lang w:eastAsia="en-US"/>
              </w:rPr>
            </w:pPr>
            <w:r>
              <w:t xml:space="preserve"> Сентябрь 201</w:t>
            </w:r>
            <w:r w:rsidR="003A7B65">
              <w:t>5</w:t>
            </w:r>
            <w:r>
              <w:t xml:space="preserve"> г.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8A28A7" w:rsidP="00230796">
            <w:pPr>
              <w:spacing w:after="0" w:line="240" w:lineRule="auto"/>
              <w:rPr>
                <w:lang w:eastAsia="en-US"/>
              </w:rPr>
            </w:pPr>
            <w:r>
              <w:t>Педагогический коллектив</w:t>
            </w:r>
          </w:p>
        </w:tc>
      </w:tr>
      <w:tr w:rsidR="008A28A7" w:rsidTr="003A7B65"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8A28A7" w:rsidP="00230796">
            <w:pPr>
              <w:spacing w:after="0" w:line="240" w:lineRule="auto"/>
              <w:jc w:val="both"/>
              <w:rPr>
                <w:lang w:eastAsia="en-US"/>
              </w:rPr>
            </w:pPr>
            <w:r>
              <w:t>Создание страниц истории Центра и каждого структурного подразделения на сайте учреждения.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8A28A7" w:rsidP="00230796">
            <w:pPr>
              <w:spacing w:after="0" w:line="240" w:lineRule="auto"/>
            </w:pPr>
            <w:r>
              <w:t>Сентябрь 201</w:t>
            </w:r>
            <w:r w:rsidR="003A7B65">
              <w:t>4</w:t>
            </w:r>
            <w:r>
              <w:t xml:space="preserve"> г.</w:t>
            </w:r>
          </w:p>
          <w:p w:rsidR="008A28A7" w:rsidRDefault="008A28A7" w:rsidP="003A7B65">
            <w:pPr>
              <w:spacing w:after="0" w:line="240" w:lineRule="auto"/>
              <w:rPr>
                <w:lang w:eastAsia="en-US"/>
              </w:rPr>
            </w:pPr>
            <w:r>
              <w:t xml:space="preserve"> Сентябрь 201</w:t>
            </w:r>
            <w:r w:rsidR="003A7B65">
              <w:t>5</w:t>
            </w:r>
            <w:r>
              <w:t xml:space="preserve"> г.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8A28A7" w:rsidP="00230796">
            <w:pPr>
              <w:spacing w:after="0" w:line="240" w:lineRule="auto"/>
              <w:jc w:val="both"/>
              <w:rPr>
                <w:lang w:eastAsia="en-US"/>
              </w:rPr>
            </w:pPr>
            <w:r>
              <w:t>Рабочая группа по оснащению сайта Центра</w:t>
            </w:r>
          </w:p>
        </w:tc>
      </w:tr>
      <w:tr w:rsidR="009A47FE" w:rsidRPr="00FE57C3" w:rsidTr="003A7B65">
        <w:trPr>
          <w:trHeight w:val="429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A47FE" w:rsidRPr="00FE57C3" w:rsidRDefault="009A47FE" w:rsidP="00230796">
            <w:pPr>
              <w:spacing w:after="0" w:line="240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</w:rPr>
              <w:t xml:space="preserve">4. </w:t>
            </w:r>
            <w:r w:rsidRPr="00FE57C3">
              <w:rPr>
                <w:b/>
              </w:rPr>
              <w:t xml:space="preserve">Кадровое обеспечение </w:t>
            </w:r>
          </w:p>
        </w:tc>
      </w:tr>
      <w:tr w:rsidR="008A28A7" w:rsidTr="003A7B65">
        <w:trPr>
          <w:trHeight w:val="690"/>
        </w:trPr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8A28A7" w:rsidP="00230796">
            <w:pPr>
              <w:spacing w:after="0" w:line="240" w:lineRule="auto"/>
              <w:rPr>
                <w:lang w:eastAsia="en-US"/>
              </w:rPr>
            </w:pPr>
            <w:r>
              <w:t>Обеспечивать образовательный процесс высококвалифицированными специалистами.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28A7" w:rsidRDefault="008A28A7" w:rsidP="003A7B65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8A28A7" w:rsidP="003A7B65">
            <w:pPr>
              <w:spacing w:after="0" w:line="240" w:lineRule="auto"/>
              <w:jc w:val="center"/>
              <w:rPr>
                <w:lang w:eastAsia="en-US"/>
              </w:rPr>
            </w:pPr>
            <w:r>
              <w:t>Администрация</w:t>
            </w:r>
          </w:p>
        </w:tc>
      </w:tr>
      <w:tr w:rsidR="008A28A7" w:rsidTr="003A7B65"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8A28A7" w:rsidP="00230796">
            <w:pPr>
              <w:spacing w:after="0" w:line="240" w:lineRule="auto"/>
              <w:rPr>
                <w:lang w:eastAsia="en-US"/>
              </w:rPr>
            </w:pPr>
            <w:r>
              <w:t>Организация работы с аттестующимися педагогами в соответствии с требованиями нового положения об аттестации.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8A28A7" w:rsidP="003A7B65">
            <w:pPr>
              <w:spacing w:after="0" w:line="240" w:lineRule="auto"/>
              <w:jc w:val="center"/>
            </w:pPr>
            <w:r w:rsidRPr="00837837">
              <w:rPr>
                <w:lang w:eastAsia="en-US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3A7B65" w:rsidP="003A7B65">
            <w:pPr>
              <w:spacing w:after="0" w:line="240" w:lineRule="auto"/>
              <w:jc w:val="center"/>
              <w:rPr>
                <w:lang w:eastAsia="en-US"/>
              </w:rPr>
            </w:pPr>
            <w:r>
              <w:t>РСП</w:t>
            </w:r>
            <w:r w:rsidR="008A28A7">
              <w:t>, методисты</w:t>
            </w:r>
          </w:p>
        </w:tc>
      </w:tr>
      <w:tr w:rsidR="008A28A7" w:rsidTr="003A7B65"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8A28A7" w:rsidP="00230796">
            <w:pPr>
              <w:spacing w:after="0" w:line="240" w:lineRule="auto"/>
              <w:rPr>
                <w:lang w:eastAsia="en-US"/>
              </w:rPr>
            </w:pPr>
            <w:r>
              <w:t>Организация работы по повышению профессионального мастерства педагогических работников через курсовую подготовку и методические форумы  по выбору.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8A28A7" w:rsidP="003A7B65">
            <w:pPr>
              <w:spacing w:after="0" w:line="240" w:lineRule="auto"/>
              <w:jc w:val="center"/>
            </w:pPr>
            <w:r w:rsidRPr="00837837">
              <w:rPr>
                <w:lang w:eastAsia="en-US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8A28A7" w:rsidP="003A7B65">
            <w:pPr>
              <w:spacing w:after="0" w:line="240" w:lineRule="auto"/>
              <w:jc w:val="center"/>
              <w:rPr>
                <w:lang w:eastAsia="en-US"/>
              </w:rPr>
            </w:pPr>
            <w:r>
              <w:t>Администрация</w:t>
            </w:r>
          </w:p>
        </w:tc>
      </w:tr>
      <w:tr w:rsidR="008A28A7" w:rsidTr="003A7B65"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8A28A7" w:rsidP="00230796">
            <w:pPr>
              <w:spacing w:after="0" w:line="240" w:lineRule="auto"/>
              <w:rPr>
                <w:lang w:eastAsia="en-US"/>
              </w:rPr>
            </w:pPr>
            <w:r>
              <w:t>Организация индивидуальной  консультативной помощи всем сотрудникам учреждения.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8A28A7" w:rsidP="003A7B65">
            <w:pPr>
              <w:spacing w:after="0" w:line="240" w:lineRule="auto"/>
              <w:jc w:val="center"/>
            </w:pPr>
            <w:r w:rsidRPr="00837837">
              <w:rPr>
                <w:lang w:eastAsia="en-US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8A28A7" w:rsidP="003A7B65">
            <w:pPr>
              <w:spacing w:after="0" w:line="240" w:lineRule="auto"/>
              <w:jc w:val="center"/>
              <w:rPr>
                <w:lang w:eastAsia="en-US"/>
              </w:rPr>
            </w:pPr>
            <w:r>
              <w:t>Администрация, профсоюзный комитет</w:t>
            </w:r>
          </w:p>
        </w:tc>
      </w:tr>
      <w:tr w:rsidR="009A47FE" w:rsidRPr="00FE57C3" w:rsidTr="003A7B65">
        <w:trPr>
          <w:trHeight w:val="429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A47FE" w:rsidRPr="00FE57C3" w:rsidRDefault="009A47FE" w:rsidP="00230796">
            <w:pPr>
              <w:spacing w:after="0" w:line="240" w:lineRule="auto"/>
              <w:jc w:val="center"/>
              <w:rPr>
                <w:b/>
                <w:i/>
                <w:lang w:eastAsia="en-US"/>
              </w:rPr>
            </w:pPr>
            <w:r w:rsidRPr="00FE57C3">
              <w:rPr>
                <w:b/>
              </w:rPr>
              <w:t xml:space="preserve">5. Организационно-массовое обеспечение </w:t>
            </w:r>
          </w:p>
        </w:tc>
      </w:tr>
      <w:tr w:rsidR="008A28A7" w:rsidTr="003A7B65"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8A28A7" w:rsidP="00230796">
            <w:pPr>
              <w:spacing w:after="0" w:line="240" w:lineRule="auto"/>
              <w:jc w:val="both"/>
              <w:rPr>
                <w:lang w:eastAsia="en-US"/>
              </w:rPr>
            </w:pPr>
            <w:r>
              <w:t>Сохранение и развитие  традиций Центра (празднование юбилеев, профессиональных праздников, работа с ветеранами, спортивный праздник для сотрудников, отчетный концерт воспитанников и сотрудников Центра, проведение конкурса профессионального мастерства и т.д.)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8A28A7" w:rsidP="003A7B65">
            <w:pPr>
              <w:spacing w:after="0" w:line="240" w:lineRule="auto"/>
              <w:jc w:val="center"/>
            </w:pPr>
            <w:r w:rsidRPr="004B2E56">
              <w:rPr>
                <w:lang w:eastAsia="en-US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8A28A7" w:rsidP="003A7B65">
            <w:pPr>
              <w:spacing w:after="0" w:line="240" w:lineRule="auto"/>
              <w:jc w:val="center"/>
              <w:rPr>
                <w:lang w:eastAsia="en-US"/>
              </w:rPr>
            </w:pPr>
            <w:r>
              <w:t>Администрация</w:t>
            </w:r>
          </w:p>
        </w:tc>
      </w:tr>
      <w:tr w:rsidR="008A28A7" w:rsidTr="003A7B65"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8A28A7" w:rsidP="00230796">
            <w:pPr>
              <w:spacing w:after="0" w:line="240" w:lineRule="auto"/>
              <w:jc w:val="both"/>
              <w:rPr>
                <w:lang w:eastAsia="en-US"/>
              </w:rPr>
            </w:pPr>
            <w:r>
              <w:t>Систематическое ведение летописи Центра (фото, видео съемка)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8A28A7" w:rsidP="003A7B65">
            <w:pPr>
              <w:spacing w:after="0" w:line="240" w:lineRule="auto"/>
              <w:jc w:val="center"/>
            </w:pPr>
            <w:r w:rsidRPr="004B2E56">
              <w:rPr>
                <w:lang w:eastAsia="en-US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8A28A7" w:rsidP="003A7B65">
            <w:pPr>
              <w:spacing w:after="0" w:line="240" w:lineRule="auto"/>
              <w:jc w:val="center"/>
              <w:rPr>
                <w:lang w:eastAsia="en-US"/>
              </w:rPr>
            </w:pPr>
            <w:r>
              <w:t>Информационно-методический кабинет</w:t>
            </w:r>
          </w:p>
        </w:tc>
      </w:tr>
      <w:tr w:rsidR="008A28A7" w:rsidTr="003A7B65"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8A28A7" w:rsidP="00230796">
            <w:pPr>
              <w:spacing w:after="0" w:line="240" w:lineRule="auto"/>
              <w:rPr>
                <w:lang w:eastAsia="en-US"/>
              </w:rPr>
            </w:pPr>
            <w:r>
              <w:t xml:space="preserve">Реализация целевых областных, городских  и районных программ в рамках массовых мероприятий.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8A28A7" w:rsidP="003A7B65">
            <w:pPr>
              <w:spacing w:after="0" w:line="240" w:lineRule="auto"/>
              <w:jc w:val="center"/>
            </w:pPr>
            <w:r w:rsidRPr="004B2E56">
              <w:rPr>
                <w:lang w:eastAsia="en-US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8A28A7" w:rsidP="003A7B65">
            <w:pPr>
              <w:spacing w:after="0" w:line="240" w:lineRule="auto"/>
              <w:jc w:val="center"/>
              <w:rPr>
                <w:lang w:eastAsia="en-US"/>
              </w:rPr>
            </w:pPr>
            <w:r>
              <w:t>Педагогический коллектив</w:t>
            </w:r>
          </w:p>
        </w:tc>
      </w:tr>
      <w:tr w:rsidR="008A28A7" w:rsidTr="003A7B65"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8A28A7" w:rsidP="00230796">
            <w:pPr>
              <w:spacing w:after="0" w:line="240" w:lineRule="auto"/>
              <w:rPr>
                <w:lang w:eastAsia="en-US"/>
              </w:rPr>
            </w:pPr>
            <w:r>
              <w:t>Организация и координация районных,  городских конкурсов, фестивалей, конференций и др.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8A28A7" w:rsidP="003A7B65">
            <w:pPr>
              <w:spacing w:after="0" w:line="240" w:lineRule="auto"/>
              <w:jc w:val="center"/>
            </w:pPr>
            <w:r w:rsidRPr="004B2E56">
              <w:rPr>
                <w:lang w:eastAsia="en-US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8A28A7" w:rsidP="003A7B65">
            <w:pPr>
              <w:spacing w:after="0" w:line="240" w:lineRule="auto"/>
              <w:jc w:val="center"/>
              <w:rPr>
                <w:lang w:eastAsia="en-US"/>
              </w:rPr>
            </w:pPr>
            <w:r>
              <w:t>Администрация</w:t>
            </w:r>
          </w:p>
        </w:tc>
      </w:tr>
      <w:tr w:rsidR="009A47FE" w:rsidRPr="00FE57C3" w:rsidTr="003A7B65">
        <w:trPr>
          <w:trHeight w:val="429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A47FE" w:rsidRPr="00FE57C3" w:rsidRDefault="009A47FE" w:rsidP="00230796">
            <w:pPr>
              <w:spacing w:after="0" w:line="240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</w:rPr>
              <w:t>6</w:t>
            </w:r>
            <w:r w:rsidRPr="00FE57C3">
              <w:rPr>
                <w:b/>
              </w:rPr>
              <w:t>.</w:t>
            </w:r>
            <w:r>
              <w:rPr>
                <w:b/>
              </w:rPr>
              <w:t xml:space="preserve"> З</w:t>
            </w:r>
            <w:r w:rsidRPr="00FE57C3">
              <w:rPr>
                <w:b/>
              </w:rPr>
              <w:t xml:space="preserve">доровьесберегающее и профилактическое обеспечение </w:t>
            </w:r>
          </w:p>
        </w:tc>
      </w:tr>
      <w:tr w:rsidR="008A28A7" w:rsidTr="003A7B65"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8A28A7" w:rsidP="00230796">
            <w:pPr>
              <w:spacing w:after="0" w:line="240" w:lineRule="auto"/>
              <w:jc w:val="both"/>
              <w:rPr>
                <w:lang w:eastAsia="en-US"/>
              </w:rPr>
            </w:pPr>
            <w:r>
              <w:t>Организация летней оздоровительной компании.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8A28A7" w:rsidP="003A7B65">
            <w:pPr>
              <w:spacing w:after="0" w:line="240" w:lineRule="auto"/>
              <w:jc w:val="center"/>
            </w:pPr>
            <w:r w:rsidRPr="00DC3E4E">
              <w:rPr>
                <w:lang w:eastAsia="en-US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8A28A7" w:rsidP="003A7B65">
            <w:pPr>
              <w:spacing w:after="0" w:line="240" w:lineRule="auto"/>
              <w:jc w:val="center"/>
              <w:rPr>
                <w:lang w:eastAsia="en-US"/>
              </w:rPr>
            </w:pPr>
            <w:r>
              <w:t>Воспитательный отдел</w:t>
            </w:r>
          </w:p>
        </w:tc>
      </w:tr>
      <w:tr w:rsidR="008A28A7" w:rsidTr="003A7B65"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8A28A7" w:rsidP="00230796">
            <w:pPr>
              <w:spacing w:after="0" w:line="240" w:lineRule="auto"/>
              <w:jc w:val="both"/>
              <w:rPr>
                <w:lang w:eastAsia="en-US"/>
              </w:rPr>
            </w:pPr>
            <w:r>
              <w:t>Обеспечение возможности участия несовершеннолетних, стоящих на различных видах учета,  в работе объединений, в мероприятиях Центра.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8A28A7" w:rsidP="003A7B65">
            <w:pPr>
              <w:spacing w:after="0" w:line="240" w:lineRule="auto"/>
              <w:jc w:val="center"/>
            </w:pPr>
            <w:r w:rsidRPr="00DC3E4E">
              <w:rPr>
                <w:lang w:eastAsia="en-US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8A28A7" w:rsidP="003A7B65">
            <w:pPr>
              <w:spacing w:after="0" w:line="240" w:lineRule="auto"/>
              <w:jc w:val="center"/>
              <w:rPr>
                <w:lang w:eastAsia="en-US"/>
              </w:rPr>
            </w:pPr>
            <w:r>
              <w:t>Педагогические работники</w:t>
            </w:r>
          </w:p>
        </w:tc>
      </w:tr>
      <w:tr w:rsidR="008A28A7" w:rsidTr="003A7B65"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8A28A7" w:rsidP="00230796">
            <w:pPr>
              <w:spacing w:after="0" w:line="240" w:lineRule="auto"/>
              <w:rPr>
                <w:lang w:eastAsia="en-US"/>
              </w:rPr>
            </w:pPr>
            <w:r>
              <w:t>Систематическое использование  технологий здоровьясбережения в образовательном процессе.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8A28A7" w:rsidP="003A7B65">
            <w:pPr>
              <w:spacing w:after="0" w:line="240" w:lineRule="auto"/>
              <w:jc w:val="center"/>
            </w:pPr>
            <w:r w:rsidRPr="00DC3E4E">
              <w:rPr>
                <w:lang w:eastAsia="en-US"/>
              </w:rPr>
              <w:t>В течени</w:t>
            </w:r>
            <w:r>
              <w:rPr>
                <w:lang w:eastAsia="en-US"/>
              </w:rPr>
              <w:t>е</w:t>
            </w:r>
            <w:r w:rsidRPr="00DC3E4E">
              <w:rPr>
                <w:lang w:eastAsia="en-US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8A28A7" w:rsidP="003A7B65">
            <w:pPr>
              <w:spacing w:after="0" w:line="240" w:lineRule="auto"/>
              <w:jc w:val="center"/>
              <w:rPr>
                <w:lang w:eastAsia="en-US"/>
              </w:rPr>
            </w:pPr>
            <w:r>
              <w:t>Педагоги</w:t>
            </w:r>
          </w:p>
        </w:tc>
      </w:tr>
      <w:tr w:rsidR="009A47FE" w:rsidRPr="00FE57C3" w:rsidTr="003A7B65">
        <w:trPr>
          <w:trHeight w:val="429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A47FE" w:rsidRPr="00FE57C3" w:rsidRDefault="009A47FE" w:rsidP="00230796">
            <w:pPr>
              <w:spacing w:after="0" w:line="240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</w:rPr>
              <w:t xml:space="preserve">7. </w:t>
            </w:r>
            <w:r w:rsidRPr="00FE57C3">
              <w:rPr>
                <w:b/>
              </w:rPr>
              <w:t xml:space="preserve">Социально-психологическое обеспечение </w:t>
            </w:r>
          </w:p>
        </w:tc>
      </w:tr>
      <w:tr w:rsidR="008A28A7" w:rsidTr="003A7B65"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8A28A7" w:rsidP="00230796">
            <w:pPr>
              <w:spacing w:after="0" w:line="240" w:lineRule="auto"/>
              <w:jc w:val="both"/>
              <w:rPr>
                <w:lang w:eastAsia="en-US"/>
              </w:rPr>
            </w:pPr>
            <w:r>
              <w:t>Социально-психологическое сопровождение педагогического  процесса.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28A7" w:rsidRDefault="008A28A7" w:rsidP="003A7B65">
            <w:pPr>
              <w:spacing w:after="0" w:line="240" w:lineRule="auto"/>
              <w:jc w:val="center"/>
              <w:rPr>
                <w:lang w:eastAsia="en-US"/>
              </w:rPr>
            </w:pPr>
            <w:r w:rsidRPr="00837837">
              <w:rPr>
                <w:lang w:eastAsia="en-US"/>
              </w:rPr>
              <w:t xml:space="preserve">В </w:t>
            </w:r>
            <w:r>
              <w:rPr>
                <w:lang w:eastAsia="en-US"/>
              </w:rPr>
              <w:t>течение</w:t>
            </w:r>
            <w:r w:rsidRPr="00837837">
              <w:rPr>
                <w:lang w:eastAsia="en-US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28A7" w:rsidRDefault="008A28A7" w:rsidP="003A7B65">
            <w:pPr>
              <w:spacing w:after="0" w:line="240" w:lineRule="auto"/>
              <w:jc w:val="center"/>
              <w:rPr>
                <w:lang w:eastAsia="en-US"/>
              </w:rPr>
            </w:pPr>
            <w:r>
              <w:t>Психологическая служба</w:t>
            </w:r>
          </w:p>
        </w:tc>
      </w:tr>
      <w:tr w:rsidR="008A28A7" w:rsidTr="003A7B65">
        <w:trPr>
          <w:trHeight w:val="68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A7" w:rsidRDefault="008A28A7" w:rsidP="00230796">
            <w:pPr>
              <w:spacing w:after="0" w:line="240" w:lineRule="auto"/>
              <w:jc w:val="both"/>
              <w:rPr>
                <w:lang w:eastAsia="en-US"/>
              </w:rPr>
            </w:pPr>
            <w:r>
              <w:t>Внедрение и реализация проекта «Психологическая культура в образовательном пространстве Центра».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A7" w:rsidRDefault="008A28A7" w:rsidP="003A7B65">
            <w:pPr>
              <w:spacing w:after="0" w:line="240" w:lineRule="auto"/>
              <w:jc w:val="center"/>
              <w:rPr>
                <w:lang w:eastAsia="en-US"/>
              </w:rPr>
            </w:pPr>
            <w:r w:rsidRPr="00837837">
              <w:rPr>
                <w:lang w:eastAsia="en-US"/>
              </w:rPr>
              <w:t xml:space="preserve">В </w:t>
            </w:r>
            <w:r>
              <w:rPr>
                <w:lang w:eastAsia="en-US"/>
              </w:rPr>
              <w:t>течение</w:t>
            </w:r>
            <w:r w:rsidRPr="00837837">
              <w:rPr>
                <w:lang w:eastAsia="en-US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A7" w:rsidRDefault="008A28A7" w:rsidP="003A7B65">
            <w:pPr>
              <w:spacing w:after="0" w:line="240" w:lineRule="auto"/>
              <w:jc w:val="center"/>
              <w:rPr>
                <w:lang w:eastAsia="en-US"/>
              </w:rPr>
            </w:pPr>
            <w:r>
              <w:t>Психологическая служба</w:t>
            </w:r>
          </w:p>
        </w:tc>
      </w:tr>
      <w:tr w:rsidR="008A28A7" w:rsidRPr="00FE57C3" w:rsidTr="003A7B65">
        <w:trPr>
          <w:trHeight w:val="429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A28A7" w:rsidRPr="00FE57C3" w:rsidRDefault="008A28A7" w:rsidP="00230796">
            <w:pPr>
              <w:spacing w:after="0" w:line="240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</w:rPr>
              <w:t xml:space="preserve">8. </w:t>
            </w:r>
            <w:r w:rsidRPr="00FE57C3">
              <w:rPr>
                <w:b/>
              </w:rPr>
              <w:t>Работа с семьей и общественностью</w:t>
            </w:r>
          </w:p>
        </w:tc>
      </w:tr>
      <w:tr w:rsidR="008A28A7" w:rsidTr="003A7B65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A7" w:rsidRDefault="008A28A7" w:rsidP="00230796">
            <w:pPr>
              <w:spacing w:after="0" w:line="240" w:lineRule="auto"/>
              <w:jc w:val="both"/>
              <w:rPr>
                <w:lang w:eastAsia="en-US"/>
              </w:rPr>
            </w:pPr>
            <w:r>
              <w:t>Продолжение работы по выпуску рекламных афиш о детских коллективах, раздаточного материала, визиток, листовок, буклетов с целью привлечения населения к участию в деятельности Центра.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A7" w:rsidRDefault="008A28A7" w:rsidP="003A7B65">
            <w:pPr>
              <w:spacing w:after="0" w:line="240" w:lineRule="auto"/>
              <w:jc w:val="center"/>
            </w:pPr>
            <w:r w:rsidRPr="00E137DF">
              <w:rPr>
                <w:lang w:eastAsia="en-US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A7" w:rsidRDefault="008A28A7" w:rsidP="003A7B65">
            <w:pPr>
              <w:spacing w:after="0" w:line="240" w:lineRule="auto"/>
              <w:jc w:val="center"/>
              <w:rPr>
                <w:lang w:eastAsia="en-US"/>
              </w:rPr>
            </w:pPr>
            <w:r>
              <w:t>Редакционный совет</w:t>
            </w:r>
          </w:p>
        </w:tc>
      </w:tr>
      <w:tr w:rsidR="008A28A7" w:rsidTr="003A7B65">
        <w:trPr>
          <w:trHeight w:val="80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A7" w:rsidRDefault="008A28A7" w:rsidP="00230796">
            <w:pPr>
              <w:spacing w:after="0" w:line="240" w:lineRule="auto"/>
              <w:jc w:val="both"/>
              <w:rPr>
                <w:lang w:eastAsia="en-US"/>
              </w:rPr>
            </w:pPr>
            <w:r>
              <w:lastRenderedPageBreak/>
              <w:t>Организация совместно со СМИ общественных акций, программ на ТВ и радио, интервью, статей в газеты и журналы о деятельности Центра.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A7" w:rsidRDefault="008A28A7" w:rsidP="003A7B65">
            <w:pPr>
              <w:spacing w:after="0" w:line="240" w:lineRule="auto"/>
              <w:jc w:val="center"/>
            </w:pPr>
            <w:r w:rsidRPr="00E137DF">
              <w:rPr>
                <w:lang w:eastAsia="en-US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A7" w:rsidRDefault="003A7B65" w:rsidP="003A7B65">
            <w:pPr>
              <w:spacing w:after="0" w:line="240" w:lineRule="auto"/>
              <w:jc w:val="center"/>
              <w:rPr>
                <w:lang w:eastAsia="en-US"/>
              </w:rPr>
            </w:pPr>
            <w:r>
              <w:t>РСП</w:t>
            </w:r>
            <w:r w:rsidR="008A28A7">
              <w:t>, педагоги</w:t>
            </w:r>
          </w:p>
        </w:tc>
      </w:tr>
      <w:tr w:rsidR="008A28A7" w:rsidTr="003A7B65">
        <w:trPr>
          <w:trHeight w:val="6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A7" w:rsidRDefault="008A28A7" w:rsidP="00230796">
            <w:pPr>
              <w:spacing w:after="0" w:line="240" w:lineRule="auto"/>
              <w:jc w:val="both"/>
              <w:rPr>
                <w:lang w:eastAsia="en-US"/>
              </w:rPr>
            </w:pPr>
            <w:r>
              <w:t xml:space="preserve">Мониторинг материалов СМИ о Центре: создание архива газетных и видеоматериалов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A7" w:rsidRDefault="008A28A7" w:rsidP="003A7B65">
            <w:pPr>
              <w:spacing w:after="0" w:line="240" w:lineRule="auto"/>
              <w:jc w:val="center"/>
            </w:pPr>
            <w:r w:rsidRPr="00E137DF">
              <w:rPr>
                <w:lang w:eastAsia="en-US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A7" w:rsidRDefault="003A7B65" w:rsidP="003A7B65">
            <w:pPr>
              <w:spacing w:after="0" w:line="240" w:lineRule="auto"/>
              <w:jc w:val="center"/>
              <w:rPr>
                <w:lang w:eastAsia="en-US"/>
              </w:rPr>
            </w:pPr>
            <w:r>
              <w:t>РСП</w:t>
            </w:r>
            <w:r w:rsidR="008A28A7">
              <w:t xml:space="preserve"> и педагогические работники</w:t>
            </w:r>
          </w:p>
        </w:tc>
      </w:tr>
      <w:tr w:rsidR="008A28A7" w:rsidTr="003A7B65">
        <w:trPr>
          <w:trHeight w:val="6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A7" w:rsidRDefault="008A28A7" w:rsidP="00230796">
            <w:pPr>
              <w:spacing w:after="0" w:line="240" w:lineRule="auto"/>
              <w:jc w:val="both"/>
              <w:rPr>
                <w:lang w:eastAsia="en-US"/>
              </w:rPr>
            </w:pPr>
            <w:r>
              <w:t xml:space="preserve">Активизация работы по привлечению родителей для  подготовки, проведения и участия в различных мероприятиях.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A7" w:rsidRDefault="008A28A7" w:rsidP="003A7B65">
            <w:pPr>
              <w:spacing w:after="0" w:line="240" w:lineRule="auto"/>
              <w:jc w:val="center"/>
            </w:pPr>
            <w:r w:rsidRPr="00E137DF">
              <w:rPr>
                <w:lang w:eastAsia="en-US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A7" w:rsidRDefault="008A28A7" w:rsidP="003A7B65">
            <w:pPr>
              <w:spacing w:after="0" w:line="240" w:lineRule="auto"/>
              <w:jc w:val="center"/>
              <w:rPr>
                <w:lang w:eastAsia="en-US"/>
              </w:rPr>
            </w:pPr>
            <w:r>
              <w:t>Педагогические работники</w:t>
            </w:r>
          </w:p>
        </w:tc>
      </w:tr>
      <w:tr w:rsidR="008A28A7" w:rsidTr="003A7B65">
        <w:trPr>
          <w:trHeight w:val="6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A7" w:rsidRDefault="008A28A7" w:rsidP="00230796">
            <w:pPr>
              <w:spacing w:after="0" w:line="240" w:lineRule="auto"/>
              <w:jc w:val="both"/>
              <w:rPr>
                <w:lang w:eastAsia="en-US"/>
              </w:rPr>
            </w:pPr>
            <w:r>
              <w:t xml:space="preserve">Педагогическое просвещение родителей через  родительские собрания, информационные стенды и др.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A7" w:rsidRDefault="008A28A7" w:rsidP="003A7B65">
            <w:pPr>
              <w:spacing w:after="0" w:line="240" w:lineRule="auto"/>
              <w:jc w:val="center"/>
            </w:pPr>
            <w:r w:rsidRPr="00E137DF">
              <w:rPr>
                <w:lang w:eastAsia="en-US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A7" w:rsidRDefault="008A28A7" w:rsidP="003A7B65">
            <w:pPr>
              <w:spacing w:after="0" w:line="240" w:lineRule="auto"/>
              <w:jc w:val="center"/>
              <w:rPr>
                <w:lang w:eastAsia="en-US"/>
              </w:rPr>
            </w:pPr>
            <w:r>
              <w:t>Педагоги, методисты, психологи</w:t>
            </w:r>
          </w:p>
        </w:tc>
      </w:tr>
      <w:tr w:rsidR="008A28A7" w:rsidTr="003A7B65">
        <w:trPr>
          <w:trHeight w:val="64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A7" w:rsidRDefault="008A28A7" w:rsidP="00230796">
            <w:pPr>
              <w:spacing w:after="0" w:line="240" w:lineRule="auto"/>
              <w:jc w:val="both"/>
              <w:rPr>
                <w:lang w:eastAsia="en-US"/>
              </w:rPr>
            </w:pPr>
            <w:r>
              <w:t>Индивидуальное и групповое консультирование родителей по вопросам воспитания детей.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A7" w:rsidRDefault="008A28A7" w:rsidP="003A7B65">
            <w:pPr>
              <w:spacing w:after="0" w:line="240" w:lineRule="auto"/>
              <w:jc w:val="center"/>
            </w:pPr>
            <w:r w:rsidRPr="00E137DF">
              <w:rPr>
                <w:lang w:eastAsia="en-US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A7" w:rsidRDefault="008A28A7" w:rsidP="003A7B65">
            <w:pPr>
              <w:spacing w:after="0" w:line="240" w:lineRule="auto"/>
              <w:jc w:val="center"/>
              <w:rPr>
                <w:lang w:eastAsia="en-US"/>
              </w:rPr>
            </w:pPr>
            <w:r>
              <w:t>Педагогические работники</w:t>
            </w:r>
          </w:p>
        </w:tc>
      </w:tr>
      <w:tr w:rsidR="008A28A7" w:rsidRPr="00FE57C3" w:rsidTr="003A7B65">
        <w:trPr>
          <w:trHeight w:val="429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A28A7" w:rsidRPr="00FE57C3" w:rsidRDefault="008A28A7" w:rsidP="00230796">
            <w:pPr>
              <w:spacing w:after="0" w:line="240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</w:rPr>
              <w:t xml:space="preserve">9. </w:t>
            </w:r>
            <w:r w:rsidRPr="00F01B06">
              <w:rPr>
                <w:b/>
              </w:rPr>
              <w:t>Финансово-экономическое обеспечение</w:t>
            </w:r>
          </w:p>
        </w:tc>
      </w:tr>
      <w:tr w:rsidR="00BF2FB0" w:rsidTr="003A7B65">
        <w:trPr>
          <w:trHeight w:val="62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FB0" w:rsidRDefault="00BF2FB0" w:rsidP="00230796">
            <w:pPr>
              <w:spacing w:after="0" w:line="240" w:lineRule="auto"/>
              <w:jc w:val="both"/>
              <w:rPr>
                <w:lang w:eastAsia="en-US"/>
              </w:rPr>
            </w:pPr>
            <w:r>
              <w:t>Коррекция локальных актов по стимулированию сотрудников учреждения.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B0" w:rsidRDefault="00BF2FB0" w:rsidP="003A7B65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Январь 201</w:t>
            </w:r>
            <w:r w:rsidR="003A7B65">
              <w:rPr>
                <w:lang w:eastAsia="en-US"/>
              </w:rPr>
              <w:t>4</w:t>
            </w:r>
            <w:r>
              <w:rPr>
                <w:lang w:eastAsia="en-US"/>
              </w:rPr>
              <w:t xml:space="preserve"> 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FB0" w:rsidRDefault="00BF2FB0" w:rsidP="003A7B65">
            <w:pPr>
              <w:spacing w:after="0" w:line="240" w:lineRule="auto"/>
              <w:jc w:val="center"/>
              <w:rPr>
                <w:lang w:eastAsia="en-US"/>
              </w:rPr>
            </w:pPr>
            <w:r>
              <w:t>Администрация</w:t>
            </w:r>
          </w:p>
        </w:tc>
      </w:tr>
      <w:tr w:rsidR="00BF2FB0" w:rsidTr="003A7B65">
        <w:trPr>
          <w:trHeight w:val="62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FB0" w:rsidRDefault="00BF2FB0" w:rsidP="00230796">
            <w:pPr>
              <w:spacing w:after="0" w:line="240" w:lineRule="auto"/>
              <w:jc w:val="both"/>
              <w:rPr>
                <w:lang w:eastAsia="en-US"/>
              </w:rPr>
            </w:pPr>
            <w:r>
              <w:t xml:space="preserve">Поиск и рациональное использование многоканального финансирования.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B0" w:rsidRDefault="00BF2FB0" w:rsidP="003A7B65">
            <w:pPr>
              <w:spacing w:after="0" w:line="240" w:lineRule="auto"/>
              <w:jc w:val="center"/>
              <w:rPr>
                <w:lang w:eastAsia="en-US"/>
              </w:rPr>
            </w:pPr>
            <w:r w:rsidRPr="00E137DF">
              <w:rPr>
                <w:lang w:eastAsia="en-US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FB0" w:rsidRDefault="00BF2FB0" w:rsidP="003A7B65">
            <w:pPr>
              <w:spacing w:after="0" w:line="240" w:lineRule="auto"/>
              <w:jc w:val="center"/>
              <w:rPr>
                <w:lang w:eastAsia="en-US"/>
              </w:rPr>
            </w:pPr>
            <w:r>
              <w:t>Администрация</w:t>
            </w:r>
          </w:p>
        </w:tc>
      </w:tr>
      <w:tr w:rsidR="00BF2FB0" w:rsidTr="003A7B65">
        <w:trPr>
          <w:trHeight w:val="70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FB0" w:rsidRDefault="00BF2FB0" w:rsidP="00230796">
            <w:pPr>
              <w:spacing w:after="0" w:line="240" w:lineRule="auto"/>
              <w:jc w:val="both"/>
              <w:rPr>
                <w:lang w:eastAsia="en-US"/>
              </w:rPr>
            </w:pPr>
            <w:r>
              <w:t xml:space="preserve">Организация обучающих мероприятий с сотрудниками по экономии и рациональному использованию энергоресурсов и воды в учреждении.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B0" w:rsidRDefault="00BF2FB0" w:rsidP="003A7B65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Сентябрь 201</w:t>
            </w:r>
            <w:r w:rsidR="003A7B65">
              <w:rPr>
                <w:lang w:eastAsia="en-US"/>
              </w:rPr>
              <w:t>4</w:t>
            </w:r>
            <w:r>
              <w:rPr>
                <w:lang w:eastAsia="en-US"/>
              </w:rPr>
              <w:t xml:space="preserve">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FB0" w:rsidRDefault="00BF2FB0" w:rsidP="003A7B65">
            <w:pPr>
              <w:spacing w:after="0" w:line="240" w:lineRule="auto"/>
              <w:jc w:val="center"/>
              <w:rPr>
                <w:lang w:eastAsia="en-US"/>
              </w:rPr>
            </w:pPr>
            <w:r>
              <w:t>Заместитель по АХЧ, специалист по охране труда</w:t>
            </w:r>
          </w:p>
        </w:tc>
      </w:tr>
      <w:tr w:rsidR="00BF2FB0" w:rsidTr="003A7B65">
        <w:trPr>
          <w:trHeight w:val="64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FB0" w:rsidRDefault="00BF2FB0" w:rsidP="00230796">
            <w:pPr>
              <w:spacing w:after="0" w:line="240" w:lineRule="auto"/>
              <w:jc w:val="both"/>
              <w:rPr>
                <w:lang w:eastAsia="en-US"/>
              </w:rPr>
            </w:pPr>
            <w:r>
              <w:t>Повышение мотивации педагогов к участию в грантовых проектах.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B0" w:rsidRDefault="00BF2FB0" w:rsidP="003A7B65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Апрель 201</w:t>
            </w:r>
            <w:r w:rsidR="003A7B65">
              <w:rPr>
                <w:lang w:eastAsia="en-US"/>
              </w:rPr>
              <w:t>4</w:t>
            </w:r>
            <w:r>
              <w:rPr>
                <w:lang w:eastAsia="en-US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FB0" w:rsidRDefault="00BF2FB0" w:rsidP="003A7B65">
            <w:pPr>
              <w:spacing w:after="0" w:line="240" w:lineRule="auto"/>
              <w:jc w:val="center"/>
              <w:rPr>
                <w:lang w:eastAsia="en-US"/>
              </w:rPr>
            </w:pPr>
            <w:r>
              <w:t>Администрация</w:t>
            </w:r>
          </w:p>
        </w:tc>
      </w:tr>
      <w:tr w:rsidR="008A28A7" w:rsidRPr="00FE57C3" w:rsidTr="003A7B65">
        <w:trPr>
          <w:trHeight w:val="429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A28A7" w:rsidRPr="00FE57C3" w:rsidRDefault="008A28A7" w:rsidP="00230796">
            <w:pPr>
              <w:spacing w:after="0" w:line="240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</w:rPr>
              <w:t xml:space="preserve">10. </w:t>
            </w:r>
            <w:r w:rsidRPr="00F01B06">
              <w:rPr>
                <w:b/>
              </w:rPr>
              <w:t xml:space="preserve">Материально-техническое обеспечение </w:t>
            </w:r>
          </w:p>
        </w:tc>
      </w:tr>
      <w:tr w:rsidR="00BF2FB0" w:rsidTr="003A7B65">
        <w:trPr>
          <w:trHeight w:val="64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FB0" w:rsidRDefault="00BF2FB0" w:rsidP="00230796">
            <w:pPr>
              <w:spacing w:after="0" w:line="240" w:lineRule="auto"/>
              <w:jc w:val="both"/>
              <w:rPr>
                <w:lang w:eastAsia="en-US"/>
              </w:rPr>
            </w:pPr>
            <w:r>
              <w:t xml:space="preserve">Сохранение и укрепление материально-технической базы.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B0" w:rsidRDefault="00BF2FB0" w:rsidP="003A7B65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течение всего периода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FB0" w:rsidRDefault="00BF2FB0" w:rsidP="003A7B65">
            <w:pPr>
              <w:spacing w:after="0" w:line="240" w:lineRule="auto"/>
              <w:jc w:val="center"/>
              <w:rPr>
                <w:lang w:eastAsia="en-US"/>
              </w:rPr>
            </w:pPr>
            <w:r>
              <w:t>Заместитель по АХЧ, сотрудники Центра</w:t>
            </w:r>
          </w:p>
        </w:tc>
      </w:tr>
      <w:tr w:rsidR="00BF2FB0" w:rsidTr="003A7B65">
        <w:trPr>
          <w:trHeight w:val="64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FB0" w:rsidRDefault="00BF2FB0" w:rsidP="00230796">
            <w:pPr>
              <w:spacing w:after="0" w:line="240" w:lineRule="auto"/>
              <w:jc w:val="both"/>
              <w:rPr>
                <w:lang w:eastAsia="en-US"/>
              </w:rPr>
            </w:pPr>
            <w:r>
              <w:t>Организация целенаправленной работы по формированию функциональной грамотности педагогов и воспитанников по сохранности имущества Центра.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B0" w:rsidRDefault="00BF2FB0" w:rsidP="003A7B65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течение всего периода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FB0" w:rsidRDefault="00BF2FB0" w:rsidP="003A7B65">
            <w:pPr>
              <w:spacing w:after="0" w:line="240" w:lineRule="auto"/>
              <w:jc w:val="center"/>
              <w:rPr>
                <w:lang w:eastAsia="en-US"/>
              </w:rPr>
            </w:pPr>
            <w:r>
              <w:t xml:space="preserve">Заместитель по АХЧ, </w:t>
            </w:r>
            <w:r w:rsidR="003A7B65">
              <w:t>РСП</w:t>
            </w:r>
            <w:r>
              <w:t>.</w:t>
            </w:r>
          </w:p>
        </w:tc>
      </w:tr>
    </w:tbl>
    <w:p w:rsidR="00DD2701" w:rsidRDefault="00DD2701" w:rsidP="0023079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2171C" w:rsidRPr="003A7B65" w:rsidRDefault="004527A4" w:rsidP="0023079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Тактический подход к</w:t>
      </w:r>
      <w:r w:rsidR="0072171C" w:rsidRPr="003A7B65">
        <w:rPr>
          <w:rFonts w:ascii="Times New Roman" w:hAnsi="Times New Roman"/>
          <w:b/>
          <w:i/>
          <w:sz w:val="28"/>
          <w:szCs w:val="28"/>
        </w:rPr>
        <w:t xml:space="preserve"> управлению учреждением</w:t>
      </w:r>
    </w:p>
    <w:p w:rsidR="00EC7860" w:rsidRPr="004527A4" w:rsidRDefault="00EC7860" w:rsidP="004527A4">
      <w:pPr>
        <w:pStyle w:val="af"/>
        <w:numPr>
          <w:ilvl w:val="0"/>
          <w:numId w:val="83"/>
        </w:numPr>
        <w:jc w:val="center"/>
        <w:rPr>
          <w:b/>
          <w:lang w:val="en-US"/>
        </w:rPr>
      </w:pPr>
      <w:r w:rsidRPr="004527A4">
        <w:rPr>
          <w:b/>
        </w:rPr>
        <w:t>Организационно - управленческая деятельность.</w:t>
      </w:r>
    </w:p>
    <w:p w:rsidR="00EC7860" w:rsidRPr="003A7B65" w:rsidRDefault="00EC7860" w:rsidP="002307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A7B65">
        <w:rPr>
          <w:rFonts w:ascii="Times New Roman" w:hAnsi="Times New Roman"/>
          <w:b/>
          <w:sz w:val="24"/>
          <w:szCs w:val="24"/>
        </w:rPr>
        <w:t>Организационные мероприятия.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"/>
        <w:gridCol w:w="2836"/>
        <w:gridCol w:w="2977"/>
        <w:gridCol w:w="1843"/>
        <w:gridCol w:w="2126"/>
      </w:tblGrid>
      <w:tr w:rsidR="00F177AC" w:rsidRPr="003A7B65" w:rsidTr="004527A4">
        <w:trPr>
          <w:trHeight w:val="54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F177AC" w:rsidRPr="003A7B65" w:rsidRDefault="00F177AC" w:rsidP="00452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7B6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F177AC" w:rsidRPr="003A7B65" w:rsidRDefault="00F177AC" w:rsidP="00452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7B65">
              <w:rPr>
                <w:rFonts w:ascii="Times New Roman" w:hAnsi="Times New Roman"/>
                <w:b/>
                <w:sz w:val="20"/>
                <w:szCs w:val="20"/>
              </w:rPr>
              <w:t>Мероприятие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F177AC" w:rsidRPr="003A7B65" w:rsidRDefault="00F177AC" w:rsidP="00452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7B65">
              <w:rPr>
                <w:rFonts w:ascii="Times New Roman" w:hAnsi="Times New Roman"/>
                <w:b/>
                <w:sz w:val="20"/>
                <w:szCs w:val="20"/>
              </w:rPr>
              <w:t>Участники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F177AC" w:rsidRPr="003A7B65" w:rsidRDefault="00F177AC" w:rsidP="00452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7B65">
              <w:rPr>
                <w:rFonts w:ascii="Times New Roman" w:hAnsi="Times New Roman"/>
                <w:b/>
                <w:sz w:val="20"/>
                <w:szCs w:val="20"/>
              </w:rPr>
              <w:t>Сроки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F177AC" w:rsidRPr="003A7B65" w:rsidRDefault="00F177AC" w:rsidP="00452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7B65">
              <w:rPr>
                <w:rFonts w:ascii="Times New Roman" w:hAnsi="Times New Roman"/>
                <w:b/>
                <w:sz w:val="20"/>
                <w:szCs w:val="20"/>
              </w:rPr>
              <w:t>Ответственные</w:t>
            </w:r>
          </w:p>
        </w:tc>
      </w:tr>
      <w:tr w:rsidR="00F177AC" w:rsidRPr="003A7B65" w:rsidTr="00F177A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3F494D">
            <w:pPr>
              <w:numPr>
                <w:ilvl w:val="0"/>
                <w:numId w:val="69"/>
              </w:numPr>
              <w:tabs>
                <w:tab w:val="clear" w:pos="645"/>
                <w:tab w:val="left" w:pos="125"/>
                <w:tab w:val="num" w:pos="1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Общее собрание сотрудников.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Сотрудники ЦРТДЮ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Не менее 1 раза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</w:tr>
      <w:tr w:rsidR="00F177AC" w:rsidRPr="003A7B65" w:rsidTr="003A7B65">
        <w:trPr>
          <w:trHeight w:val="64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3F494D">
            <w:pPr>
              <w:numPr>
                <w:ilvl w:val="0"/>
                <w:numId w:val="69"/>
              </w:numPr>
              <w:tabs>
                <w:tab w:val="clear" w:pos="645"/>
                <w:tab w:val="left" w:pos="125"/>
                <w:tab w:val="num" w:pos="1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Совет Центра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Члены Совета Центра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Председатель Совета</w:t>
            </w:r>
          </w:p>
        </w:tc>
      </w:tr>
      <w:tr w:rsidR="000E356C" w:rsidRPr="003A7B65" w:rsidTr="003A7B65">
        <w:trPr>
          <w:trHeight w:val="64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6C" w:rsidRPr="003A7B65" w:rsidRDefault="000E356C" w:rsidP="003F494D">
            <w:pPr>
              <w:numPr>
                <w:ilvl w:val="0"/>
                <w:numId w:val="69"/>
              </w:numPr>
              <w:tabs>
                <w:tab w:val="clear" w:pos="645"/>
                <w:tab w:val="left" w:pos="125"/>
                <w:tab w:val="num" w:pos="1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6C" w:rsidRPr="003A7B65" w:rsidRDefault="000E356C" w:rsidP="00A10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Наблюдательный совет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6C" w:rsidRPr="003A7B65" w:rsidRDefault="000E356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Члены Наблюдательного совета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6C" w:rsidRPr="003A7B65" w:rsidRDefault="000E356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6C" w:rsidRPr="003A7B65" w:rsidRDefault="000E356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Председатель Совета</w:t>
            </w:r>
          </w:p>
        </w:tc>
      </w:tr>
      <w:tr w:rsidR="00F177AC" w:rsidRPr="003A7B65" w:rsidTr="008F6C7B">
        <w:trPr>
          <w:trHeight w:val="58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3F494D">
            <w:pPr>
              <w:numPr>
                <w:ilvl w:val="0"/>
                <w:numId w:val="69"/>
              </w:numPr>
              <w:tabs>
                <w:tab w:val="clear" w:pos="645"/>
                <w:tab w:val="left" w:pos="125"/>
                <w:tab w:val="num" w:pos="1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Аппаратные совещания.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Заместители директора</w:t>
            </w:r>
          </w:p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РСП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</w:tr>
      <w:tr w:rsidR="00F177AC" w:rsidRPr="003A7B65" w:rsidTr="00F177A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3F494D">
            <w:pPr>
              <w:numPr>
                <w:ilvl w:val="0"/>
                <w:numId w:val="69"/>
              </w:numPr>
              <w:tabs>
                <w:tab w:val="clear" w:pos="645"/>
                <w:tab w:val="left" w:pos="125"/>
                <w:tab w:val="num" w:pos="1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Производственные совещания.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РСП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Заместители директора</w:t>
            </w:r>
          </w:p>
        </w:tc>
      </w:tr>
      <w:tr w:rsidR="00F177AC" w:rsidRPr="003A7B65" w:rsidTr="008F6C7B">
        <w:trPr>
          <w:trHeight w:val="65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3F494D">
            <w:pPr>
              <w:numPr>
                <w:ilvl w:val="0"/>
                <w:numId w:val="69"/>
              </w:numPr>
              <w:tabs>
                <w:tab w:val="clear" w:pos="645"/>
                <w:tab w:val="left" w:pos="125"/>
                <w:tab w:val="num" w:pos="1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Заседания отделов, служб.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педагоги, методисты, педагоги - психологи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1 раз в 2 месяца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РСП</w:t>
            </w:r>
          </w:p>
        </w:tc>
      </w:tr>
      <w:tr w:rsidR="00F177AC" w:rsidRPr="003A7B65" w:rsidTr="00F177A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3F494D">
            <w:pPr>
              <w:numPr>
                <w:ilvl w:val="0"/>
                <w:numId w:val="69"/>
              </w:numPr>
              <w:tabs>
                <w:tab w:val="clear" w:pos="645"/>
                <w:tab w:val="left" w:pos="125"/>
                <w:tab w:val="num" w:pos="1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Малые педагогические совещания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Сотрудники д/к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Директора д/к</w:t>
            </w:r>
          </w:p>
        </w:tc>
      </w:tr>
      <w:tr w:rsidR="00F177AC" w:rsidRPr="003A7B65" w:rsidTr="00F177A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3F494D">
            <w:pPr>
              <w:numPr>
                <w:ilvl w:val="0"/>
                <w:numId w:val="69"/>
              </w:numPr>
              <w:tabs>
                <w:tab w:val="clear" w:pos="645"/>
                <w:tab w:val="left" w:pos="125"/>
                <w:tab w:val="num" w:pos="1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Заседания методического совета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Зав. отделами</w:t>
            </w:r>
          </w:p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методисты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Председатель Методического совета</w:t>
            </w:r>
          </w:p>
        </w:tc>
      </w:tr>
      <w:tr w:rsidR="00F177AC" w:rsidRPr="003A7B65" w:rsidTr="008F6C7B">
        <w:trPr>
          <w:trHeight w:val="93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3F494D">
            <w:pPr>
              <w:numPr>
                <w:ilvl w:val="0"/>
                <w:numId w:val="69"/>
              </w:numPr>
              <w:tabs>
                <w:tab w:val="clear" w:pos="645"/>
                <w:tab w:val="left" w:pos="125"/>
                <w:tab w:val="num" w:pos="1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Заседания художественного совета.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Члены худсовета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Председатель Художественного Совета</w:t>
            </w:r>
          </w:p>
        </w:tc>
      </w:tr>
      <w:tr w:rsidR="00F177AC" w:rsidRPr="003A7B65" w:rsidTr="00F177AC">
        <w:trPr>
          <w:trHeight w:val="7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3F494D">
            <w:pPr>
              <w:numPr>
                <w:ilvl w:val="0"/>
                <w:numId w:val="69"/>
              </w:numPr>
              <w:tabs>
                <w:tab w:val="clear" w:pos="645"/>
                <w:tab w:val="left" w:pos="125"/>
                <w:tab w:val="num" w:pos="1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Заседания Редакционного Совета.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Члены ред. Совета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Председатель Редакционного Совета</w:t>
            </w:r>
          </w:p>
        </w:tc>
      </w:tr>
      <w:tr w:rsidR="00F177AC" w:rsidRPr="003A7B65" w:rsidTr="00A10BE0">
        <w:trPr>
          <w:trHeight w:val="10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3F494D">
            <w:pPr>
              <w:numPr>
                <w:ilvl w:val="0"/>
                <w:numId w:val="69"/>
              </w:numPr>
              <w:tabs>
                <w:tab w:val="clear" w:pos="645"/>
                <w:tab w:val="left" w:pos="125"/>
                <w:tab w:val="num" w:pos="1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 xml:space="preserve">Заседание аттестационной комиссии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Аттестующиеся педагоги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Наследова С.Ю.</w:t>
            </w:r>
          </w:p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Хисматова О.В.</w:t>
            </w:r>
          </w:p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Кузьмищева Е.А.</w:t>
            </w:r>
          </w:p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члены АК</w:t>
            </w:r>
          </w:p>
        </w:tc>
      </w:tr>
      <w:tr w:rsidR="00F177AC" w:rsidRPr="003A7B65" w:rsidTr="00F177AC">
        <w:trPr>
          <w:trHeight w:val="7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3F494D">
            <w:pPr>
              <w:numPr>
                <w:ilvl w:val="0"/>
                <w:numId w:val="69"/>
              </w:numPr>
              <w:tabs>
                <w:tab w:val="clear" w:pos="645"/>
                <w:tab w:val="left" w:pos="125"/>
                <w:tab w:val="num" w:pos="1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 xml:space="preserve">Инструктивно-методические совещания по аттестации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Аттестующиеся педагоги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Сентябрь</w:t>
            </w:r>
            <w:r w:rsidR="003A7B65">
              <w:rPr>
                <w:rFonts w:ascii="Times New Roman" w:hAnsi="Times New Roman"/>
                <w:sz w:val="24"/>
                <w:szCs w:val="24"/>
              </w:rPr>
              <w:t xml:space="preserve"> 2014</w:t>
            </w:r>
          </w:p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="003A7B65">
              <w:rPr>
                <w:rFonts w:ascii="Times New Roman" w:hAnsi="Times New Roman"/>
                <w:sz w:val="24"/>
                <w:szCs w:val="24"/>
              </w:rPr>
              <w:t xml:space="preserve"> 2014</w:t>
            </w:r>
          </w:p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3A7B65">
              <w:rPr>
                <w:rFonts w:ascii="Times New Roman" w:hAnsi="Times New Roman"/>
                <w:sz w:val="24"/>
                <w:szCs w:val="24"/>
              </w:rPr>
              <w:t xml:space="preserve"> 2014</w:t>
            </w:r>
          </w:p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Январь</w:t>
            </w:r>
            <w:r w:rsidR="003A7B65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Кузьмищева Е.А.</w:t>
            </w:r>
          </w:p>
        </w:tc>
      </w:tr>
    </w:tbl>
    <w:p w:rsidR="000E356C" w:rsidRDefault="000E356C" w:rsidP="002307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Наблюдательный совет</w:t>
      </w:r>
    </w:p>
    <w:p w:rsidR="004527A4" w:rsidRPr="004527A4" w:rsidRDefault="004527A4" w:rsidP="002307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5671"/>
        <w:gridCol w:w="1843"/>
        <w:gridCol w:w="2126"/>
      </w:tblGrid>
      <w:tr w:rsidR="00540670" w:rsidRPr="000E356C" w:rsidTr="004527A4">
        <w:trPr>
          <w:trHeight w:val="683"/>
        </w:trPr>
        <w:tc>
          <w:tcPr>
            <w:tcW w:w="567" w:type="dxa"/>
            <w:shd w:val="clear" w:color="auto" w:fill="DBE5F1" w:themeFill="accent1" w:themeFillTint="33"/>
          </w:tcPr>
          <w:p w:rsidR="00540670" w:rsidRPr="000E356C" w:rsidRDefault="00540670" w:rsidP="004527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356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671" w:type="dxa"/>
            <w:shd w:val="clear" w:color="auto" w:fill="DBE5F1" w:themeFill="accent1" w:themeFillTint="33"/>
          </w:tcPr>
          <w:p w:rsidR="00540670" w:rsidRPr="000E356C" w:rsidRDefault="00540670" w:rsidP="000E356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356C">
              <w:rPr>
                <w:rFonts w:ascii="Times New Roman" w:hAnsi="Times New Roman"/>
                <w:b/>
                <w:sz w:val="24"/>
                <w:szCs w:val="24"/>
              </w:rPr>
              <w:t>Тематика заседаний</w:t>
            </w:r>
          </w:p>
        </w:tc>
        <w:tc>
          <w:tcPr>
            <w:tcW w:w="1843" w:type="dxa"/>
            <w:shd w:val="clear" w:color="auto" w:fill="DBE5F1" w:themeFill="accent1" w:themeFillTint="33"/>
          </w:tcPr>
          <w:p w:rsidR="00540670" w:rsidRPr="000E356C" w:rsidRDefault="00540670" w:rsidP="000E356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356C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126" w:type="dxa"/>
            <w:shd w:val="clear" w:color="auto" w:fill="DBE5F1" w:themeFill="accent1" w:themeFillTint="33"/>
          </w:tcPr>
          <w:p w:rsidR="00540670" w:rsidRPr="000E356C" w:rsidRDefault="00540670" w:rsidP="000E356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356C">
              <w:rPr>
                <w:rFonts w:ascii="Times New Roman" w:hAnsi="Times New Roman"/>
                <w:b/>
                <w:sz w:val="24"/>
                <w:szCs w:val="24"/>
              </w:rPr>
              <w:t>Место проведения</w:t>
            </w:r>
          </w:p>
        </w:tc>
      </w:tr>
      <w:tr w:rsidR="00540670" w:rsidRPr="000E356C" w:rsidTr="00540670">
        <w:tc>
          <w:tcPr>
            <w:tcW w:w="567" w:type="dxa"/>
          </w:tcPr>
          <w:p w:rsidR="00540670" w:rsidRPr="000E356C" w:rsidRDefault="00540670" w:rsidP="000E356C">
            <w:pPr>
              <w:ind w:left="360" w:hanging="1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356C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5671" w:type="dxa"/>
          </w:tcPr>
          <w:p w:rsidR="00540670" w:rsidRPr="000E356C" w:rsidRDefault="00540670" w:rsidP="003F494D">
            <w:pPr>
              <w:numPr>
                <w:ilvl w:val="0"/>
                <w:numId w:val="77"/>
              </w:numPr>
              <w:spacing w:after="0" w:line="240" w:lineRule="auto"/>
              <w:ind w:left="8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56C">
              <w:rPr>
                <w:rFonts w:ascii="Times New Roman" w:hAnsi="Times New Roman"/>
                <w:sz w:val="24"/>
                <w:szCs w:val="24"/>
              </w:rPr>
              <w:t>Рассмотрение плана финансово-хозяйственной деятельности (ПФХД) на 2014 год.</w:t>
            </w:r>
          </w:p>
          <w:p w:rsidR="00540670" w:rsidRPr="000E356C" w:rsidRDefault="00540670" w:rsidP="003F494D">
            <w:pPr>
              <w:numPr>
                <w:ilvl w:val="0"/>
                <w:numId w:val="77"/>
              </w:numPr>
              <w:spacing w:after="0" w:line="240" w:lineRule="auto"/>
              <w:ind w:left="8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56C">
              <w:rPr>
                <w:rFonts w:ascii="Times New Roman" w:hAnsi="Times New Roman"/>
                <w:sz w:val="24"/>
                <w:szCs w:val="24"/>
              </w:rPr>
              <w:t>Утверждение отчета МОАУДОД «ЦРТДЮ «Созвездие» г.</w:t>
            </w:r>
            <w:r w:rsidRPr="000E356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E356C">
              <w:rPr>
                <w:rFonts w:ascii="Times New Roman" w:hAnsi="Times New Roman"/>
                <w:sz w:val="24"/>
                <w:szCs w:val="24"/>
              </w:rPr>
              <w:t xml:space="preserve">Орска о результатах финансово-экономической деятельности и об использовании имущества за 2013 г. </w:t>
            </w:r>
          </w:p>
          <w:p w:rsidR="00540670" w:rsidRPr="000E356C" w:rsidRDefault="00540670" w:rsidP="003F494D">
            <w:pPr>
              <w:numPr>
                <w:ilvl w:val="0"/>
                <w:numId w:val="77"/>
              </w:numPr>
              <w:spacing w:after="0" w:line="240" w:lineRule="auto"/>
              <w:ind w:left="8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56C">
              <w:rPr>
                <w:rFonts w:ascii="Times New Roman" w:hAnsi="Times New Roman"/>
                <w:sz w:val="24"/>
                <w:szCs w:val="24"/>
              </w:rPr>
              <w:t>Разное.</w:t>
            </w:r>
          </w:p>
        </w:tc>
        <w:tc>
          <w:tcPr>
            <w:tcW w:w="1843" w:type="dxa"/>
          </w:tcPr>
          <w:p w:rsidR="00540670" w:rsidRPr="000E356C" w:rsidRDefault="00540670" w:rsidP="000E35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56C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126" w:type="dxa"/>
          </w:tcPr>
          <w:p w:rsidR="00540670" w:rsidRPr="000E356C" w:rsidRDefault="00540670" w:rsidP="000E35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40670" w:rsidRPr="000E356C" w:rsidRDefault="00540670" w:rsidP="000E35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56C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</w:tr>
      <w:tr w:rsidR="00540670" w:rsidRPr="000E356C" w:rsidTr="004527A4">
        <w:trPr>
          <w:trHeight w:val="1194"/>
        </w:trPr>
        <w:tc>
          <w:tcPr>
            <w:tcW w:w="567" w:type="dxa"/>
          </w:tcPr>
          <w:p w:rsidR="00540670" w:rsidRPr="000E356C" w:rsidRDefault="00540670" w:rsidP="000E356C">
            <w:pPr>
              <w:ind w:left="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356C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671" w:type="dxa"/>
          </w:tcPr>
          <w:p w:rsidR="00540670" w:rsidRPr="000E356C" w:rsidRDefault="00540670" w:rsidP="003F494D">
            <w:pPr>
              <w:numPr>
                <w:ilvl w:val="0"/>
                <w:numId w:val="80"/>
              </w:numPr>
              <w:spacing w:after="0" w:line="240" w:lineRule="auto"/>
              <w:ind w:left="8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56C">
              <w:rPr>
                <w:rFonts w:ascii="Times New Roman" w:hAnsi="Times New Roman"/>
                <w:sz w:val="24"/>
                <w:szCs w:val="24"/>
              </w:rPr>
              <w:t xml:space="preserve">О ходе исполнения муниципального задания за </w:t>
            </w:r>
            <w:r w:rsidRPr="000E35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E356C">
              <w:rPr>
                <w:rFonts w:ascii="Times New Roman" w:hAnsi="Times New Roman"/>
                <w:sz w:val="24"/>
                <w:szCs w:val="24"/>
              </w:rPr>
              <w:t xml:space="preserve"> квартал 2014 года. Анализ финансово-экономической деятельности учреждения.</w:t>
            </w:r>
          </w:p>
          <w:p w:rsidR="00540670" w:rsidRPr="000E356C" w:rsidRDefault="00540670" w:rsidP="003F494D">
            <w:pPr>
              <w:numPr>
                <w:ilvl w:val="0"/>
                <w:numId w:val="80"/>
              </w:numPr>
              <w:spacing w:after="0" w:line="240" w:lineRule="auto"/>
              <w:ind w:left="8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56C">
              <w:rPr>
                <w:rFonts w:ascii="Times New Roman" w:hAnsi="Times New Roman"/>
                <w:sz w:val="24"/>
                <w:szCs w:val="24"/>
              </w:rPr>
              <w:t>Разное.</w:t>
            </w:r>
          </w:p>
        </w:tc>
        <w:tc>
          <w:tcPr>
            <w:tcW w:w="1843" w:type="dxa"/>
          </w:tcPr>
          <w:p w:rsidR="00540670" w:rsidRPr="000E356C" w:rsidRDefault="00540670" w:rsidP="000E35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56C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126" w:type="dxa"/>
          </w:tcPr>
          <w:p w:rsidR="00540670" w:rsidRPr="000E356C" w:rsidRDefault="00540670" w:rsidP="000E35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40670" w:rsidRPr="000E356C" w:rsidRDefault="00540670" w:rsidP="000E35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56C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</w:tr>
      <w:tr w:rsidR="00540670" w:rsidRPr="000E356C" w:rsidTr="00540670">
        <w:tc>
          <w:tcPr>
            <w:tcW w:w="567" w:type="dxa"/>
          </w:tcPr>
          <w:p w:rsidR="00540670" w:rsidRPr="000E356C" w:rsidRDefault="00540670" w:rsidP="000E356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356C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671" w:type="dxa"/>
          </w:tcPr>
          <w:p w:rsidR="00540670" w:rsidRPr="000E356C" w:rsidRDefault="00540670" w:rsidP="003F494D">
            <w:pPr>
              <w:numPr>
                <w:ilvl w:val="0"/>
                <w:numId w:val="81"/>
              </w:numPr>
              <w:spacing w:after="0" w:line="240" w:lineRule="auto"/>
              <w:ind w:left="8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56C">
              <w:rPr>
                <w:rFonts w:ascii="Times New Roman" w:hAnsi="Times New Roman"/>
                <w:sz w:val="24"/>
                <w:szCs w:val="24"/>
              </w:rPr>
              <w:t>О ходе исполнения муниципального задания на оказание муниципальных образовательных услуг. Анализ финансово-экономической деятельности учреждения за 2  квартал 2014 года.</w:t>
            </w:r>
          </w:p>
          <w:p w:rsidR="00540670" w:rsidRPr="000E356C" w:rsidRDefault="00540670" w:rsidP="003F494D">
            <w:pPr>
              <w:numPr>
                <w:ilvl w:val="0"/>
                <w:numId w:val="81"/>
              </w:numPr>
              <w:spacing w:after="0" w:line="240" w:lineRule="auto"/>
              <w:ind w:left="8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56C">
              <w:rPr>
                <w:rFonts w:ascii="Times New Roman" w:hAnsi="Times New Roman"/>
                <w:sz w:val="24"/>
                <w:szCs w:val="24"/>
              </w:rPr>
              <w:t>О ходе подготовки учреждения к работе в новом 2014/15 учебном году. Деятельность руководителя по выполнению предписаний надзорных органов.</w:t>
            </w:r>
          </w:p>
          <w:p w:rsidR="00540670" w:rsidRPr="000E356C" w:rsidRDefault="00540670" w:rsidP="003F494D">
            <w:pPr>
              <w:numPr>
                <w:ilvl w:val="0"/>
                <w:numId w:val="81"/>
              </w:numPr>
              <w:spacing w:after="0" w:line="240" w:lineRule="auto"/>
              <w:ind w:left="8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56C">
              <w:rPr>
                <w:rFonts w:ascii="Times New Roman" w:hAnsi="Times New Roman"/>
                <w:sz w:val="24"/>
                <w:szCs w:val="24"/>
              </w:rPr>
              <w:t xml:space="preserve">Об исполнении приказа УО от 14.06.2013 г. № 506 «Об итогах участия автономных учреждений в городской балансовой комиссии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0E356C">
                <w:rPr>
                  <w:rFonts w:ascii="Times New Roman" w:hAnsi="Times New Roman"/>
                  <w:sz w:val="24"/>
                  <w:szCs w:val="24"/>
                </w:rPr>
                <w:t>2013 г</w:t>
              </w:r>
            </w:smartTag>
            <w:r w:rsidRPr="000E356C">
              <w:rPr>
                <w:rFonts w:ascii="Times New Roman" w:hAnsi="Times New Roman"/>
                <w:sz w:val="24"/>
                <w:szCs w:val="24"/>
              </w:rPr>
              <w:t>.».</w:t>
            </w:r>
          </w:p>
          <w:p w:rsidR="00540670" w:rsidRPr="000E356C" w:rsidRDefault="00540670" w:rsidP="003F494D">
            <w:pPr>
              <w:numPr>
                <w:ilvl w:val="0"/>
                <w:numId w:val="81"/>
              </w:numPr>
              <w:spacing w:after="0" w:line="240" w:lineRule="auto"/>
              <w:ind w:left="8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56C">
              <w:rPr>
                <w:rFonts w:ascii="Times New Roman" w:hAnsi="Times New Roman"/>
                <w:sz w:val="24"/>
                <w:szCs w:val="24"/>
              </w:rPr>
              <w:t>Разное.</w:t>
            </w:r>
          </w:p>
        </w:tc>
        <w:tc>
          <w:tcPr>
            <w:tcW w:w="1843" w:type="dxa"/>
          </w:tcPr>
          <w:p w:rsidR="00540670" w:rsidRPr="000E356C" w:rsidRDefault="00540670" w:rsidP="000E356C">
            <w:pPr>
              <w:ind w:left="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56C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2126" w:type="dxa"/>
          </w:tcPr>
          <w:p w:rsidR="00540670" w:rsidRPr="000E356C" w:rsidRDefault="00540670" w:rsidP="000E35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40670" w:rsidRPr="000E356C" w:rsidRDefault="00540670" w:rsidP="000E35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56C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</w:tr>
      <w:tr w:rsidR="00540670" w:rsidRPr="000E356C" w:rsidTr="004527A4">
        <w:trPr>
          <w:trHeight w:val="2824"/>
        </w:trPr>
        <w:tc>
          <w:tcPr>
            <w:tcW w:w="567" w:type="dxa"/>
          </w:tcPr>
          <w:p w:rsidR="00540670" w:rsidRPr="000E356C" w:rsidRDefault="00540670" w:rsidP="000E356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356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5671" w:type="dxa"/>
          </w:tcPr>
          <w:p w:rsidR="00540670" w:rsidRPr="000E356C" w:rsidRDefault="00540670" w:rsidP="003F494D">
            <w:pPr>
              <w:numPr>
                <w:ilvl w:val="0"/>
                <w:numId w:val="78"/>
              </w:numPr>
              <w:spacing w:after="0" w:line="240" w:lineRule="auto"/>
              <w:ind w:left="8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56C">
              <w:rPr>
                <w:rFonts w:ascii="Times New Roman" w:hAnsi="Times New Roman"/>
                <w:sz w:val="24"/>
                <w:szCs w:val="24"/>
              </w:rPr>
              <w:t>О выполнении муниципального задания на оказание муниципальных образовательных услуг. Анализ финансово-экономической деятельности МОАУДОД «ЦРТДЮ «Созвездие» г.</w:t>
            </w:r>
            <w:r w:rsidRPr="000E356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E356C">
              <w:rPr>
                <w:rFonts w:ascii="Times New Roman" w:hAnsi="Times New Roman"/>
                <w:sz w:val="24"/>
                <w:szCs w:val="24"/>
              </w:rPr>
              <w:t>Орска»  за 3 квартал 2014 года.</w:t>
            </w:r>
          </w:p>
          <w:p w:rsidR="00540670" w:rsidRPr="000E356C" w:rsidRDefault="00540670" w:rsidP="003F494D">
            <w:pPr>
              <w:numPr>
                <w:ilvl w:val="0"/>
                <w:numId w:val="78"/>
              </w:numPr>
              <w:spacing w:after="0" w:line="240" w:lineRule="auto"/>
              <w:ind w:left="8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56C">
              <w:rPr>
                <w:rFonts w:ascii="Times New Roman" w:hAnsi="Times New Roman"/>
                <w:sz w:val="24"/>
                <w:szCs w:val="24"/>
              </w:rPr>
              <w:t xml:space="preserve">О деятельности автономного учреждения по реализации Федерального закона от 18 июля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0E356C">
                <w:rPr>
                  <w:rFonts w:ascii="Times New Roman" w:hAnsi="Times New Roman"/>
                  <w:sz w:val="24"/>
                  <w:szCs w:val="24"/>
                </w:rPr>
                <w:t>2011 г</w:t>
              </w:r>
            </w:smartTag>
            <w:r w:rsidRPr="000E356C">
              <w:rPr>
                <w:rFonts w:ascii="Times New Roman" w:hAnsi="Times New Roman"/>
                <w:sz w:val="24"/>
                <w:szCs w:val="24"/>
              </w:rPr>
              <w:t xml:space="preserve">. № 223 – ФЗ  </w:t>
            </w:r>
            <w:r w:rsidRPr="000E356C">
              <w:rPr>
                <w:rFonts w:ascii="Times New Roman" w:hAnsi="Times New Roman"/>
                <w:bCs/>
                <w:sz w:val="24"/>
                <w:szCs w:val="24"/>
              </w:rPr>
              <w:t>«О</w:t>
            </w:r>
            <w:r w:rsidRPr="000E3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356C">
              <w:rPr>
                <w:rFonts w:ascii="Times New Roman" w:hAnsi="Times New Roman"/>
                <w:bCs/>
                <w:sz w:val="24"/>
                <w:szCs w:val="24"/>
              </w:rPr>
              <w:t>закупках</w:t>
            </w:r>
            <w:r w:rsidRPr="000E3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356C">
              <w:rPr>
                <w:rFonts w:ascii="Times New Roman" w:hAnsi="Times New Roman"/>
                <w:bCs/>
                <w:sz w:val="24"/>
                <w:szCs w:val="24"/>
              </w:rPr>
              <w:t>товаров,</w:t>
            </w:r>
            <w:r w:rsidRPr="000E3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356C">
              <w:rPr>
                <w:rFonts w:ascii="Times New Roman" w:hAnsi="Times New Roman"/>
                <w:bCs/>
                <w:sz w:val="24"/>
                <w:szCs w:val="24"/>
              </w:rPr>
              <w:t>работ,</w:t>
            </w:r>
            <w:r w:rsidRPr="000E3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356C">
              <w:rPr>
                <w:rFonts w:ascii="Times New Roman" w:hAnsi="Times New Roman"/>
                <w:bCs/>
                <w:sz w:val="24"/>
                <w:szCs w:val="24"/>
              </w:rPr>
              <w:t>услуг</w:t>
            </w:r>
            <w:r w:rsidRPr="000E3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356C">
              <w:rPr>
                <w:rFonts w:ascii="Times New Roman" w:hAnsi="Times New Roman"/>
                <w:bCs/>
                <w:sz w:val="24"/>
                <w:szCs w:val="24"/>
              </w:rPr>
              <w:t>отдельными</w:t>
            </w:r>
            <w:r w:rsidRPr="000E3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356C">
              <w:rPr>
                <w:rFonts w:ascii="Times New Roman" w:hAnsi="Times New Roman"/>
                <w:bCs/>
                <w:sz w:val="24"/>
                <w:szCs w:val="24"/>
              </w:rPr>
              <w:t>видами</w:t>
            </w:r>
            <w:r w:rsidRPr="000E3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356C">
              <w:rPr>
                <w:rFonts w:ascii="Times New Roman" w:hAnsi="Times New Roman"/>
                <w:bCs/>
                <w:sz w:val="24"/>
                <w:szCs w:val="24"/>
              </w:rPr>
              <w:t>юридических</w:t>
            </w:r>
            <w:r w:rsidRPr="000E3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356C">
              <w:rPr>
                <w:rFonts w:ascii="Times New Roman" w:hAnsi="Times New Roman"/>
                <w:bCs/>
                <w:sz w:val="24"/>
                <w:szCs w:val="24"/>
              </w:rPr>
              <w:t>лиц».</w:t>
            </w:r>
          </w:p>
          <w:p w:rsidR="00540670" w:rsidRPr="000E356C" w:rsidRDefault="00540670" w:rsidP="003F494D">
            <w:pPr>
              <w:numPr>
                <w:ilvl w:val="0"/>
                <w:numId w:val="78"/>
              </w:numPr>
              <w:spacing w:after="0" w:line="240" w:lineRule="auto"/>
              <w:ind w:left="8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56C">
              <w:rPr>
                <w:rFonts w:ascii="Times New Roman" w:hAnsi="Times New Roman"/>
                <w:sz w:val="24"/>
                <w:szCs w:val="24"/>
              </w:rPr>
              <w:t>Разное.</w:t>
            </w:r>
          </w:p>
        </w:tc>
        <w:tc>
          <w:tcPr>
            <w:tcW w:w="1843" w:type="dxa"/>
          </w:tcPr>
          <w:p w:rsidR="00540670" w:rsidRPr="000E356C" w:rsidRDefault="00540670" w:rsidP="000E35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56C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126" w:type="dxa"/>
          </w:tcPr>
          <w:p w:rsidR="00540670" w:rsidRPr="000E356C" w:rsidRDefault="00540670" w:rsidP="000E35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40670" w:rsidRPr="000E356C" w:rsidRDefault="00540670" w:rsidP="000E35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56C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</w:tr>
      <w:tr w:rsidR="00540670" w:rsidRPr="000E356C" w:rsidTr="00540670">
        <w:tc>
          <w:tcPr>
            <w:tcW w:w="567" w:type="dxa"/>
          </w:tcPr>
          <w:p w:rsidR="00540670" w:rsidRPr="000E356C" w:rsidRDefault="00540670" w:rsidP="000E356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356C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5671" w:type="dxa"/>
          </w:tcPr>
          <w:p w:rsidR="00540670" w:rsidRPr="000E356C" w:rsidRDefault="00540670" w:rsidP="003F494D">
            <w:pPr>
              <w:numPr>
                <w:ilvl w:val="0"/>
                <w:numId w:val="79"/>
              </w:numPr>
              <w:spacing w:after="0" w:line="240" w:lineRule="auto"/>
              <w:ind w:left="8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56C">
              <w:rPr>
                <w:rFonts w:ascii="Times New Roman" w:hAnsi="Times New Roman"/>
                <w:sz w:val="24"/>
                <w:szCs w:val="24"/>
              </w:rPr>
              <w:t>Обеспечение общественного характера деятельности  учреждением. Анализ участия органов государственно-общественного управления (профсоюзы, родительский комитет, наблюдательный совет, собрание трудового коллектива и др.) в принятии управленческих решений.</w:t>
            </w:r>
          </w:p>
          <w:p w:rsidR="00540670" w:rsidRPr="000E356C" w:rsidRDefault="00540670" w:rsidP="003F494D">
            <w:pPr>
              <w:numPr>
                <w:ilvl w:val="0"/>
                <w:numId w:val="79"/>
              </w:numPr>
              <w:spacing w:after="0" w:line="240" w:lineRule="auto"/>
              <w:ind w:left="8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56C">
              <w:rPr>
                <w:rFonts w:ascii="Times New Roman" w:hAnsi="Times New Roman"/>
                <w:sz w:val="24"/>
                <w:szCs w:val="24"/>
              </w:rPr>
              <w:t>Результаты мониторинга удовлетворенности родителями качеством оказания муниципальной услуги.</w:t>
            </w:r>
          </w:p>
          <w:p w:rsidR="00540670" w:rsidRPr="000E356C" w:rsidRDefault="00540670" w:rsidP="003F494D">
            <w:pPr>
              <w:numPr>
                <w:ilvl w:val="0"/>
                <w:numId w:val="79"/>
              </w:numPr>
              <w:spacing w:after="0" w:line="240" w:lineRule="auto"/>
              <w:ind w:left="8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56C">
              <w:rPr>
                <w:rFonts w:ascii="Times New Roman" w:hAnsi="Times New Roman"/>
                <w:sz w:val="24"/>
                <w:szCs w:val="24"/>
              </w:rPr>
              <w:t>Контроль  исполнения решений, принятых наблюдательным Советом в 2014 году.</w:t>
            </w:r>
          </w:p>
          <w:p w:rsidR="00540670" w:rsidRPr="000E356C" w:rsidRDefault="00540670" w:rsidP="003F494D">
            <w:pPr>
              <w:numPr>
                <w:ilvl w:val="0"/>
                <w:numId w:val="79"/>
              </w:numPr>
              <w:spacing w:after="0" w:line="240" w:lineRule="auto"/>
              <w:ind w:left="8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56C">
              <w:rPr>
                <w:rFonts w:ascii="Times New Roman" w:hAnsi="Times New Roman"/>
                <w:sz w:val="24"/>
                <w:szCs w:val="24"/>
              </w:rPr>
              <w:t xml:space="preserve">Разное. </w:t>
            </w:r>
          </w:p>
        </w:tc>
        <w:tc>
          <w:tcPr>
            <w:tcW w:w="1843" w:type="dxa"/>
          </w:tcPr>
          <w:p w:rsidR="00540670" w:rsidRPr="000E356C" w:rsidRDefault="00540670" w:rsidP="000E35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56C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540670" w:rsidRPr="000E356C" w:rsidRDefault="00540670" w:rsidP="000E35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40670" w:rsidRPr="000E356C" w:rsidRDefault="00540670" w:rsidP="000E35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40670" w:rsidRPr="000E356C" w:rsidRDefault="00540670" w:rsidP="000E35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56C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</w:tr>
    </w:tbl>
    <w:p w:rsidR="004527A4" w:rsidRDefault="004527A4" w:rsidP="002307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EC7860" w:rsidRDefault="00EC7860" w:rsidP="002307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D4F36">
        <w:rPr>
          <w:rFonts w:ascii="Times New Roman" w:hAnsi="Times New Roman"/>
          <w:b/>
          <w:sz w:val="24"/>
          <w:szCs w:val="24"/>
        </w:rPr>
        <w:t>Советы Центра.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"/>
        <w:gridCol w:w="5388"/>
        <w:gridCol w:w="1842"/>
        <w:gridCol w:w="2552"/>
      </w:tblGrid>
      <w:tr w:rsidR="00F177AC" w:rsidRPr="003975B1" w:rsidTr="004527A4">
        <w:trPr>
          <w:trHeight w:val="4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F177AC" w:rsidRPr="003A7B65" w:rsidRDefault="00F177AC" w:rsidP="00452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7B6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F177AC" w:rsidRPr="003A7B65" w:rsidRDefault="00F177AC" w:rsidP="00452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7B65">
              <w:rPr>
                <w:rFonts w:ascii="Times New Roman" w:hAnsi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F177AC" w:rsidRPr="003A7B65" w:rsidRDefault="00F177AC" w:rsidP="00452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7B65"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F177AC" w:rsidRPr="003A7B65" w:rsidRDefault="00F177AC" w:rsidP="00452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7B65">
              <w:rPr>
                <w:rFonts w:ascii="Times New Roman" w:hAnsi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F177AC" w:rsidRPr="003975B1" w:rsidTr="00A10BE0">
        <w:trPr>
          <w:trHeight w:val="86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Об утверждении плана работы Совета Центра на 2014-2015 учебный год.</w:t>
            </w:r>
          </w:p>
          <w:p w:rsidR="00F177AC" w:rsidRPr="003A7B65" w:rsidRDefault="00F177AC" w:rsidP="00A10BE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Разное.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Сентябрь</w:t>
            </w:r>
            <w:r w:rsidR="00A10B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A7B65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7AC" w:rsidRPr="003975B1" w:rsidTr="00A10BE0">
        <w:trPr>
          <w:trHeight w:val="4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 xml:space="preserve">Система работы с родителями. </w:t>
            </w:r>
          </w:p>
          <w:p w:rsidR="00F177AC" w:rsidRPr="003A7B65" w:rsidRDefault="00F177AC" w:rsidP="00A10BE0">
            <w:pPr>
              <w:spacing w:after="0" w:line="240" w:lineRule="auto"/>
              <w:ind w:firstLine="1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Разное.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="00A10B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A7B65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</w:p>
        </w:tc>
      </w:tr>
      <w:tr w:rsidR="00F177AC" w:rsidRPr="003975B1" w:rsidTr="00A10BE0">
        <w:trPr>
          <w:trHeight w:val="92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учреждения.</w:t>
            </w:r>
          </w:p>
          <w:p w:rsidR="00F177AC" w:rsidRPr="003A7B65" w:rsidRDefault="00F177AC" w:rsidP="00A10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Разное.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Март 2015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Зам по АХЧ</w:t>
            </w:r>
          </w:p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7AC" w:rsidRPr="003975B1" w:rsidTr="00A10BE0">
        <w:trPr>
          <w:trHeight w:val="9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ind w:firstLine="2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Итоги работы учреждения в 2014-2015 учебном году.</w:t>
            </w:r>
          </w:p>
          <w:p w:rsidR="00F177AC" w:rsidRPr="003A7B65" w:rsidRDefault="00F177AC" w:rsidP="00A10BE0">
            <w:pPr>
              <w:spacing w:after="0" w:line="240" w:lineRule="auto"/>
              <w:ind w:firstLine="1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Разное.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Июнь 2015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F177AC" w:rsidRPr="003A7B65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B65">
              <w:rPr>
                <w:rFonts w:ascii="Times New Roman" w:hAnsi="Times New Roman"/>
                <w:sz w:val="24"/>
                <w:szCs w:val="24"/>
              </w:rPr>
              <w:t>Заместители директора по УВР, АХЧ</w:t>
            </w:r>
          </w:p>
        </w:tc>
      </w:tr>
    </w:tbl>
    <w:p w:rsidR="004527A4" w:rsidRPr="001D6D5A" w:rsidRDefault="004527A4" w:rsidP="002307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C7860" w:rsidRDefault="00EC7860" w:rsidP="002307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35A7">
        <w:rPr>
          <w:rFonts w:ascii="Times New Roman" w:hAnsi="Times New Roman"/>
          <w:b/>
          <w:sz w:val="24"/>
          <w:szCs w:val="24"/>
        </w:rPr>
        <w:t>Работа Педагогического совета.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"/>
        <w:gridCol w:w="4254"/>
        <w:gridCol w:w="1559"/>
        <w:gridCol w:w="1559"/>
        <w:gridCol w:w="2410"/>
      </w:tblGrid>
      <w:tr w:rsidR="00F177AC" w:rsidRPr="00A10BE0" w:rsidTr="004527A4">
        <w:trPr>
          <w:trHeight w:val="50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F177AC" w:rsidRPr="00A10BE0" w:rsidRDefault="00F177AC" w:rsidP="00452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0BE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F177AC" w:rsidRPr="00A10BE0" w:rsidRDefault="00F177AC" w:rsidP="00452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0BE0">
              <w:rPr>
                <w:rFonts w:ascii="Times New Roman" w:hAnsi="Times New Roman"/>
                <w:b/>
                <w:sz w:val="20"/>
                <w:szCs w:val="20"/>
              </w:rPr>
              <w:t>Мероприятие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F177AC" w:rsidRPr="00A10BE0" w:rsidRDefault="00F177AC" w:rsidP="00452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0BE0">
              <w:rPr>
                <w:rFonts w:ascii="Times New Roman" w:hAnsi="Times New Roman"/>
                <w:b/>
                <w:sz w:val="20"/>
                <w:szCs w:val="20"/>
              </w:rPr>
              <w:t>Участники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F177AC" w:rsidRPr="00A10BE0" w:rsidRDefault="00F177AC" w:rsidP="00452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0BE0">
              <w:rPr>
                <w:rFonts w:ascii="Times New Roman" w:hAnsi="Times New Roman"/>
                <w:b/>
                <w:sz w:val="20"/>
                <w:szCs w:val="20"/>
              </w:rPr>
              <w:t>Сроки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F177AC" w:rsidRPr="00A10BE0" w:rsidRDefault="00F177AC" w:rsidP="00452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0BE0">
              <w:rPr>
                <w:rFonts w:ascii="Times New Roman" w:hAnsi="Times New Roman"/>
                <w:b/>
                <w:sz w:val="20"/>
                <w:szCs w:val="20"/>
              </w:rPr>
              <w:t>Ответственные</w:t>
            </w:r>
          </w:p>
        </w:tc>
      </w:tr>
      <w:tr w:rsidR="00F177AC" w:rsidRPr="00A10BE0" w:rsidTr="00F177A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A10BE0" w:rsidRDefault="00F177AC" w:rsidP="00A10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A10BE0" w:rsidRDefault="00F177AC" w:rsidP="00A10BE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Педагогический Совет</w:t>
            </w:r>
            <w:r w:rsidRPr="00A10BE0">
              <w:rPr>
                <w:rFonts w:ascii="Times New Roman" w:hAnsi="Times New Roman"/>
                <w:sz w:val="24"/>
                <w:szCs w:val="24"/>
              </w:rPr>
              <w:t xml:space="preserve"> «Перспективы развития Центра в 2014-2015 учебном году. Реализация пятого этапа программы развития на 2011-2015 г.г».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A10BE0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Пед.</w:t>
            </w:r>
          </w:p>
          <w:p w:rsidR="00F177AC" w:rsidRPr="00A10BE0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коллектив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A10BE0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</w:p>
          <w:p w:rsidR="00F177AC" w:rsidRPr="00A10BE0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A10BE0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Наследова С.Ю.</w:t>
            </w:r>
          </w:p>
        </w:tc>
      </w:tr>
      <w:tr w:rsidR="00F177AC" w:rsidRPr="00A10BE0" w:rsidTr="00F177A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A10BE0" w:rsidRDefault="00F177AC" w:rsidP="00A10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A10BE0" w:rsidRDefault="00F177AC" w:rsidP="000E356C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Педагогический совет</w:t>
            </w:r>
            <w:r w:rsidRPr="00A10BE0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0E356C">
              <w:rPr>
                <w:rFonts w:ascii="Times New Roman" w:hAnsi="Times New Roman"/>
                <w:sz w:val="24"/>
                <w:szCs w:val="24"/>
              </w:rPr>
              <w:t>Взаимосвязь семьи и УДОД в интересах личности ребенка</w:t>
            </w:r>
            <w:r w:rsidRPr="00A10BE0">
              <w:rPr>
                <w:rFonts w:ascii="Times New Roman" w:hAnsi="Times New Roman"/>
                <w:iCs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A10BE0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Пед.</w:t>
            </w:r>
          </w:p>
          <w:p w:rsidR="00F177AC" w:rsidRPr="00A10BE0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Коллектив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A10BE0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  <w:p w:rsidR="00F177AC" w:rsidRPr="00A10BE0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2014 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A10BE0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Редько Д.А.</w:t>
            </w:r>
          </w:p>
          <w:p w:rsidR="00F177AC" w:rsidRPr="00A10BE0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Мазур Е.В.</w:t>
            </w:r>
          </w:p>
        </w:tc>
      </w:tr>
      <w:tr w:rsidR="00F177AC" w:rsidRPr="00A10BE0" w:rsidTr="00F177A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A10BE0" w:rsidRDefault="00F177AC" w:rsidP="00A10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A10BE0" w:rsidRDefault="00F177AC" w:rsidP="00A10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Педагогический совет</w:t>
            </w:r>
            <w:r w:rsidRPr="00A10BE0">
              <w:rPr>
                <w:rFonts w:ascii="Times New Roman" w:hAnsi="Times New Roman"/>
                <w:sz w:val="24"/>
                <w:szCs w:val="24"/>
              </w:rPr>
              <w:t xml:space="preserve"> «Барьероустойчивость педагогов в условиях внедрения инноваций в современном образовании»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A10BE0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Пед.</w:t>
            </w:r>
          </w:p>
          <w:p w:rsidR="00F177AC" w:rsidRPr="00A10BE0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коллектив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A10BE0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Февраль 2015 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A10BE0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Психологическая служба</w:t>
            </w:r>
          </w:p>
        </w:tc>
      </w:tr>
      <w:tr w:rsidR="00F177AC" w:rsidRPr="00A10BE0" w:rsidTr="00F177A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A10BE0" w:rsidRDefault="00F177AC" w:rsidP="00A10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A10BE0" w:rsidRDefault="00F177AC" w:rsidP="00A10BE0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Педагогический совет</w:t>
            </w:r>
            <w:r w:rsidRPr="00A10BE0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A10BE0">
              <w:rPr>
                <w:rFonts w:ascii="Times New Roman" w:hAnsi="Times New Roman"/>
                <w:iCs/>
                <w:sz w:val="24"/>
                <w:szCs w:val="24"/>
              </w:rPr>
              <w:t>Итоги реализации программы развития на 2010-2015 гг. Результаты самообследования учреждения»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A10BE0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Пед.</w:t>
            </w:r>
          </w:p>
          <w:p w:rsidR="00F177AC" w:rsidRPr="00A10BE0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Коллектив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A10BE0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  <w:p w:rsidR="00F177AC" w:rsidRPr="00A10BE0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2015 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A10BE0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Наследова С.Ю.</w:t>
            </w:r>
          </w:p>
          <w:p w:rsidR="00F177AC" w:rsidRPr="00A10BE0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Хисматова О.В.</w:t>
            </w:r>
          </w:p>
          <w:p w:rsidR="00F177AC" w:rsidRPr="00A10BE0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Редько Д.А.</w:t>
            </w:r>
          </w:p>
        </w:tc>
      </w:tr>
      <w:tr w:rsidR="00F177AC" w:rsidRPr="00A10BE0" w:rsidTr="00F177A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A10BE0" w:rsidRDefault="00F177AC" w:rsidP="00A10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A10BE0" w:rsidRDefault="00F177AC" w:rsidP="00A10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Общее собрание</w:t>
            </w:r>
            <w:r w:rsidRPr="00A10B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сотрудников</w:t>
            </w:r>
            <w:r w:rsidRPr="00A10BE0">
              <w:rPr>
                <w:rFonts w:ascii="Times New Roman" w:hAnsi="Times New Roman"/>
                <w:sz w:val="24"/>
                <w:szCs w:val="24"/>
              </w:rPr>
              <w:t xml:space="preserve"> "Успех года  - 2015 ".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A10BE0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Пед.</w:t>
            </w:r>
          </w:p>
          <w:p w:rsidR="00F177AC" w:rsidRPr="00A10BE0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 xml:space="preserve">коллектив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A10BE0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 xml:space="preserve">Май-июнь </w:t>
            </w:r>
          </w:p>
          <w:p w:rsidR="00F177AC" w:rsidRPr="00A10BE0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A10BE0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Наследова С.Ю.</w:t>
            </w:r>
          </w:p>
          <w:p w:rsidR="00F177AC" w:rsidRPr="00A10BE0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Хисматова О.В.</w:t>
            </w:r>
          </w:p>
          <w:p w:rsidR="00F177AC" w:rsidRPr="00A10BE0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Редько Д.А.</w:t>
            </w:r>
          </w:p>
        </w:tc>
      </w:tr>
    </w:tbl>
    <w:p w:rsidR="004527A4" w:rsidRDefault="004527A4" w:rsidP="00230796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EC7860" w:rsidRDefault="00EC7860" w:rsidP="004527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93AED">
        <w:rPr>
          <w:rFonts w:ascii="Times New Roman" w:hAnsi="Times New Roman"/>
          <w:b/>
          <w:sz w:val="24"/>
          <w:szCs w:val="24"/>
        </w:rPr>
        <w:t>Работа Художественного совета</w:t>
      </w:r>
    </w:p>
    <w:tbl>
      <w:tblPr>
        <w:tblW w:w="1020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"/>
        <w:gridCol w:w="5529"/>
        <w:gridCol w:w="1560"/>
        <w:gridCol w:w="2693"/>
      </w:tblGrid>
      <w:tr w:rsidR="00F177AC" w:rsidRPr="004527A4" w:rsidTr="004527A4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F177AC" w:rsidRPr="004527A4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7A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F177AC" w:rsidRPr="004527A4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7A4">
              <w:rPr>
                <w:rFonts w:ascii="Times New Roman" w:hAnsi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F177AC" w:rsidRPr="004527A4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7A4"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F177AC" w:rsidRPr="004527A4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7A4">
              <w:rPr>
                <w:rFonts w:ascii="Times New Roman" w:hAnsi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F177AC" w:rsidRPr="00A10BE0" w:rsidTr="00F177AC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7AC" w:rsidRPr="00A10BE0" w:rsidRDefault="00F177AC" w:rsidP="00620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7AC" w:rsidRPr="00A10BE0" w:rsidRDefault="00F177AC" w:rsidP="003F494D">
            <w:pPr>
              <w:pStyle w:val="af"/>
              <w:numPr>
                <w:ilvl w:val="0"/>
                <w:numId w:val="64"/>
              </w:numPr>
              <w:tabs>
                <w:tab w:val="left" w:pos="165"/>
              </w:tabs>
              <w:ind w:left="0" w:firstLine="0"/>
              <w:jc w:val="both"/>
            </w:pPr>
            <w:r w:rsidRPr="00A10BE0">
              <w:t>Утверждение плана работы художественного совета на 2014-2015 учебный год</w:t>
            </w:r>
          </w:p>
          <w:p w:rsidR="00F177AC" w:rsidRPr="00A10BE0" w:rsidRDefault="00F177AC" w:rsidP="003F494D">
            <w:pPr>
              <w:pStyle w:val="af"/>
              <w:numPr>
                <w:ilvl w:val="0"/>
                <w:numId w:val="64"/>
              </w:numPr>
              <w:tabs>
                <w:tab w:val="left" w:pos="165"/>
              </w:tabs>
              <w:ind w:left="0" w:firstLine="0"/>
              <w:jc w:val="both"/>
            </w:pPr>
            <w:r w:rsidRPr="00A10BE0">
              <w:t>О подготовке и проведении районного праздника первоклассника</w:t>
            </w:r>
          </w:p>
          <w:p w:rsidR="00F177AC" w:rsidRPr="00A10BE0" w:rsidRDefault="00F177AC" w:rsidP="003F494D">
            <w:pPr>
              <w:pStyle w:val="af"/>
              <w:numPr>
                <w:ilvl w:val="0"/>
                <w:numId w:val="64"/>
              </w:numPr>
              <w:tabs>
                <w:tab w:val="left" w:pos="165"/>
              </w:tabs>
              <w:ind w:left="0" w:firstLine="0"/>
              <w:jc w:val="both"/>
            </w:pPr>
            <w:r w:rsidRPr="00A10BE0">
              <w:t>О подготовке и проведении Дня города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7AC" w:rsidRPr="00A10BE0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="00A10BE0" w:rsidRPr="00A10BE0">
              <w:rPr>
                <w:rFonts w:ascii="Times New Roman" w:hAnsi="Times New Roman"/>
                <w:sz w:val="24"/>
                <w:szCs w:val="24"/>
              </w:rPr>
              <w:t xml:space="preserve"> 2014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7AC" w:rsidRPr="00A10BE0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Редько Д.А.</w:t>
            </w:r>
          </w:p>
          <w:p w:rsidR="00F177AC" w:rsidRPr="00A10BE0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Мазур Е.В.</w:t>
            </w:r>
          </w:p>
          <w:p w:rsidR="00F177AC" w:rsidRPr="00A10BE0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Кадырова Н.А.</w:t>
            </w:r>
          </w:p>
          <w:p w:rsidR="00F177AC" w:rsidRPr="00A10BE0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Ладе Е.А.</w:t>
            </w:r>
          </w:p>
          <w:p w:rsidR="00F177AC" w:rsidRPr="00A10BE0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7AC" w:rsidRPr="00A10BE0" w:rsidTr="00F177AC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7AC" w:rsidRPr="00A10BE0" w:rsidRDefault="00F177AC" w:rsidP="00620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7AC" w:rsidRPr="00A10BE0" w:rsidRDefault="00F177AC" w:rsidP="003F494D">
            <w:pPr>
              <w:pStyle w:val="af"/>
              <w:numPr>
                <w:ilvl w:val="0"/>
                <w:numId w:val="64"/>
              </w:numPr>
              <w:tabs>
                <w:tab w:val="left" w:pos="195"/>
              </w:tabs>
              <w:ind w:left="0" w:firstLine="0"/>
            </w:pPr>
            <w:r w:rsidRPr="00A10BE0">
              <w:t>О подготовке и проведении Дня пожилого человека</w:t>
            </w:r>
          </w:p>
          <w:p w:rsidR="00F177AC" w:rsidRPr="00A10BE0" w:rsidRDefault="00F177AC" w:rsidP="003F494D">
            <w:pPr>
              <w:pStyle w:val="af"/>
              <w:numPr>
                <w:ilvl w:val="0"/>
                <w:numId w:val="64"/>
              </w:numPr>
              <w:tabs>
                <w:tab w:val="left" w:pos="195"/>
              </w:tabs>
              <w:ind w:left="0" w:firstLine="0"/>
            </w:pPr>
            <w:r w:rsidRPr="00A10BE0">
              <w:t>О подготовке и проведении чествования работников педагогического труда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7AC" w:rsidRPr="00A10BE0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Сентябрь</w:t>
            </w:r>
            <w:r w:rsidR="00A10BE0" w:rsidRPr="00A10BE0">
              <w:rPr>
                <w:rFonts w:ascii="Times New Roman" w:hAnsi="Times New Roman"/>
                <w:sz w:val="24"/>
                <w:szCs w:val="24"/>
              </w:rPr>
              <w:t xml:space="preserve"> 2014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7AC" w:rsidRPr="00A10BE0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Редько Д.А.</w:t>
            </w:r>
          </w:p>
          <w:p w:rsidR="00F177AC" w:rsidRPr="00A10BE0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Мазур Е.В.</w:t>
            </w:r>
          </w:p>
          <w:p w:rsidR="00F177AC" w:rsidRPr="00A10BE0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Кадырова Н.А.</w:t>
            </w:r>
          </w:p>
          <w:p w:rsidR="00F177AC" w:rsidRPr="00A10BE0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Ладе Е.А.</w:t>
            </w:r>
          </w:p>
        </w:tc>
      </w:tr>
      <w:tr w:rsidR="00F177AC" w:rsidRPr="00A10BE0" w:rsidTr="00F177AC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7AC" w:rsidRPr="00A10BE0" w:rsidRDefault="00F177AC" w:rsidP="00620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7AC" w:rsidRPr="00A10BE0" w:rsidRDefault="00F177AC" w:rsidP="003F494D">
            <w:pPr>
              <w:pStyle w:val="af"/>
              <w:numPr>
                <w:ilvl w:val="0"/>
                <w:numId w:val="64"/>
              </w:numPr>
              <w:tabs>
                <w:tab w:val="left" w:pos="195"/>
              </w:tabs>
              <w:ind w:left="0" w:firstLine="0"/>
              <w:jc w:val="both"/>
            </w:pPr>
            <w:r w:rsidRPr="00A10BE0">
              <w:t>О подготовке и проведении «Семьи года 2014»</w:t>
            </w:r>
          </w:p>
          <w:p w:rsidR="00F177AC" w:rsidRPr="00A10BE0" w:rsidRDefault="00F177AC" w:rsidP="003F494D">
            <w:pPr>
              <w:pStyle w:val="af"/>
              <w:numPr>
                <w:ilvl w:val="0"/>
                <w:numId w:val="64"/>
              </w:numPr>
              <w:tabs>
                <w:tab w:val="left" w:pos="195"/>
              </w:tabs>
              <w:ind w:left="0" w:firstLine="0"/>
              <w:jc w:val="both"/>
            </w:pPr>
            <w:r w:rsidRPr="00A10BE0">
              <w:t>О подготовке и проведении праздника, посвященного Дню матери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7AC" w:rsidRPr="00A10BE0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="00A10BE0" w:rsidRPr="00A10BE0">
              <w:rPr>
                <w:rFonts w:ascii="Times New Roman" w:hAnsi="Times New Roman"/>
                <w:sz w:val="24"/>
                <w:szCs w:val="24"/>
              </w:rPr>
              <w:t xml:space="preserve"> 2014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7AC" w:rsidRPr="00A10BE0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Редько Д.А.</w:t>
            </w:r>
          </w:p>
          <w:p w:rsidR="00F177AC" w:rsidRPr="00A10BE0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Мазур Е.В.</w:t>
            </w:r>
          </w:p>
          <w:p w:rsidR="00F177AC" w:rsidRPr="00A10BE0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Педагоги-организаторы</w:t>
            </w:r>
          </w:p>
        </w:tc>
      </w:tr>
      <w:tr w:rsidR="00F177AC" w:rsidRPr="00A10BE0" w:rsidTr="00F177AC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7AC" w:rsidRPr="00A10BE0" w:rsidRDefault="00F177AC" w:rsidP="00620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7AC" w:rsidRPr="00A10BE0" w:rsidRDefault="00F177AC" w:rsidP="003F494D">
            <w:pPr>
              <w:pStyle w:val="af"/>
              <w:numPr>
                <w:ilvl w:val="0"/>
                <w:numId w:val="64"/>
              </w:numPr>
              <w:tabs>
                <w:tab w:val="left" w:pos="195"/>
              </w:tabs>
              <w:ind w:left="0" w:firstLine="0"/>
              <w:jc w:val="both"/>
            </w:pPr>
            <w:r w:rsidRPr="00A10BE0">
              <w:t>О подготовке к новогодней кампании (утверждение сценариев)</w:t>
            </w:r>
          </w:p>
          <w:p w:rsidR="00F177AC" w:rsidRPr="00A10BE0" w:rsidRDefault="00F177AC" w:rsidP="003F494D">
            <w:pPr>
              <w:pStyle w:val="af"/>
              <w:numPr>
                <w:ilvl w:val="0"/>
                <w:numId w:val="64"/>
              </w:numPr>
              <w:tabs>
                <w:tab w:val="left" w:pos="195"/>
              </w:tabs>
              <w:ind w:left="0" w:firstLine="0"/>
              <w:jc w:val="both"/>
            </w:pPr>
            <w:r w:rsidRPr="00A10BE0">
              <w:t>О подготовке и проведении Дня инвалида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7AC" w:rsidRPr="00A10BE0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="00A10BE0" w:rsidRPr="00A10BE0">
              <w:rPr>
                <w:rFonts w:ascii="Times New Roman" w:hAnsi="Times New Roman"/>
                <w:sz w:val="24"/>
                <w:szCs w:val="24"/>
              </w:rPr>
              <w:t xml:space="preserve"> 2014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7AC" w:rsidRPr="00A10BE0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Редько Д.А.</w:t>
            </w:r>
          </w:p>
          <w:p w:rsidR="00F177AC" w:rsidRPr="00A10BE0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Мазур Е.В.</w:t>
            </w:r>
          </w:p>
          <w:p w:rsidR="00F177AC" w:rsidRPr="00A10BE0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Педагоги-организаторы</w:t>
            </w:r>
          </w:p>
        </w:tc>
      </w:tr>
      <w:tr w:rsidR="00F177AC" w:rsidRPr="00A10BE0" w:rsidTr="00F177AC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7AC" w:rsidRPr="00A10BE0" w:rsidRDefault="00F177AC" w:rsidP="00620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7AC" w:rsidRPr="00A10BE0" w:rsidRDefault="00F177AC" w:rsidP="003F494D">
            <w:pPr>
              <w:pStyle w:val="af"/>
              <w:numPr>
                <w:ilvl w:val="0"/>
                <w:numId w:val="64"/>
              </w:numPr>
              <w:tabs>
                <w:tab w:val="left" w:pos="195"/>
              </w:tabs>
              <w:ind w:left="0" w:firstLine="0"/>
              <w:jc w:val="both"/>
            </w:pPr>
            <w:r w:rsidRPr="00A10BE0">
              <w:t>О подготовке и проведении открытия елок в микрорайонах</w:t>
            </w:r>
          </w:p>
          <w:p w:rsidR="00F177AC" w:rsidRPr="00A10BE0" w:rsidRDefault="00F177AC" w:rsidP="003F494D">
            <w:pPr>
              <w:pStyle w:val="af"/>
              <w:numPr>
                <w:ilvl w:val="0"/>
                <w:numId w:val="64"/>
              </w:numPr>
              <w:tabs>
                <w:tab w:val="left" w:pos="195"/>
              </w:tabs>
              <w:ind w:left="0" w:firstLine="0"/>
              <w:jc w:val="both"/>
            </w:pPr>
            <w:r w:rsidRPr="00A10BE0">
              <w:t>О подготовке и проведении конкурсов «Ведущий года» и «Забава 2015»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7AC" w:rsidRPr="00A10BE0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A10BE0" w:rsidRPr="00A10BE0">
              <w:rPr>
                <w:rFonts w:ascii="Times New Roman" w:hAnsi="Times New Roman"/>
                <w:sz w:val="24"/>
                <w:szCs w:val="24"/>
              </w:rPr>
              <w:t xml:space="preserve"> 2014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7AC" w:rsidRPr="00A10BE0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Редько Д.А.</w:t>
            </w:r>
          </w:p>
          <w:p w:rsidR="00F177AC" w:rsidRPr="00A10BE0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Мазур Е.В.</w:t>
            </w:r>
          </w:p>
          <w:p w:rsidR="00F177AC" w:rsidRPr="00A10BE0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Педагоги-организаторы</w:t>
            </w:r>
          </w:p>
        </w:tc>
      </w:tr>
      <w:tr w:rsidR="00F177AC" w:rsidRPr="00A10BE0" w:rsidTr="00F177AC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7AC" w:rsidRPr="00A10BE0" w:rsidRDefault="00F177AC" w:rsidP="00620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7AC" w:rsidRPr="00A10BE0" w:rsidRDefault="00F177AC" w:rsidP="003F494D">
            <w:pPr>
              <w:pStyle w:val="af"/>
              <w:numPr>
                <w:ilvl w:val="0"/>
                <w:numId w:val="64"/>
              </w:numPr>
              <w:tabs>
                <w:tab w:val="left" w:pos="195"/>
              </w:tabs>
              <w:ind w:left="0" w:firstLine="0"/>
              <w:jc w:val="both"/>
            </w:pPr>
            <w:r w:rsidRPr="00A10BE0">
              <w:t>О подготовке и проведении районного спортивного праздника «Один день в армии»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7AC" w:rsidRPr="00A10BE0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Февраль</w:t>
            </w:r>
            <w:r w:rsidR="00A10BE0" w:rsidRPr="00A10BE0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7AC" w:rsidRPr="00A10BE0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Редько Д.А.</w:t>
            </w:r>
          </w:p>
          <w:p w:rsidR="00F177AC" w:rsidRPr="00A10BE0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Мазур Е.В.</w:t>
            </w:r>
          </w:p>
          <w:p w:rsidR="00F177AC" w:rsidRPr="00A10BE0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Педагоги-организаторы</w:t>
            </w:r>
          </w:p>
        </w:tc>
      </w:tr>
      <w:tr w:rsidR="00F177AC" w:rsidRPr="00A10BE0" w:rsidTr="00F177AC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7AC" w:rsidRPr="00A10BE0" w:rsidRDefault="00F177AC" w:rsidP="00620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7AC" w:rsidRPr="00A10BE0" w:rsidRDefault="00F177AC" w:rsidP="003F494D">
            <w:pPr>
              <w:pStyle w:val="af"/>
              <w:numPr>
                <w:ilvl w:val="0"/>
                <w:numId w:val="64"/>
              </w:numPr>
              <w:tabs>
                <w:tab w:val="left" w:pos="195"/>
              </w:tabs>
              <w:ind w:left="0" w:firstLine="0"/>
              <w:jc w:val="both"/>
            </w:pPr>
            <w:r w:rsidRPr="00A10BE0">
              <w:t>О подготовке и проведении районных фестивалей - конкурсов «Школьная весна», «Вербный базар», «КВН».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7AC" w:rsidRPr="00A10BE0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Март</w:t>
            </w:r>
            <w:r w:rsidR="00A10BE0" w:rsidRPr="00A10BE0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7AC" w:rsidRPr="00A10BE0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Редько Д.А.</w:t>
            </w:r>
          </w:p>
          <w:p w:rsidR="00F177AC" w:rsidRPr="00A10BE0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Мазур Е.В.</w:t>
            </w:r>
          </w:p>
          <w:p w:rsidR="00F177AC" w:rsidRPr="00A10BE0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Педагоги-организаторы</w:t>
            </w:r>
          </w:p>
        </w:tc>
      </w:tr>
      <w:tr w:rsidR="00F177AC" w:rsidRPr="00A10BE0" w:rsidTr="00F177AC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7AC" w:rsidRPr="00A10BE0" w:rsidRDefault="00F177AC" w:rsidP="00620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7AC" w:rsidRPr="00A10BE0" w:rsidRDefault="00F177AC" w:rsidP="003F494D">
            <w:pPr>
              <w:pStyle w:val="af"/>
              <w:numPr>
                <w:ilvl w:val="0"/>
                <w:numId w:val="64"/>
              </w:numPr>
              <w:tabs>
                <w:tab w:val="left" w:pos="195"/>
              </w:tabs>
              <w:ind w:left="0" w:firstLine="0"/>
              <w:jc w:val="both"/>
            </w:pPr>
            <w:r w:rsidRPr="00A10BE0">
              <w:t>О подготовке и проведении Дня Победы</w:t>
            </w:r>
          </w:p>
          <w:p w:rsidR="00F177AC" w:rsidRPr="00A10BE0" w:rsidRDefault="00F177AC" w:rsidP="003F494D">
            <w:pPr>
              <w:pStyle w:val="af"/>
              <w:numPr>
                <w:ilvl w:val="0"/>
                <w:numId w:val="64"/>
              </w:numPr>
              <w:tabs>
                <w:tab w:val="left" w:pos="195"/>
              </w:tabs>
              <w:ind w:left="0" w:firstLine="0"/>
              <w:jc w:val="both"/>
            </w:pPr>
            <w:r w:rsidRPr="00A10BE0">
              <w:t>О подготовке и проведении районного конкурса военно-патриотической  иснценированной песни «Пою мое Отечество!»</w:t>
            </w:r>
          </w:p>
          <w:p w:rsidR="00F177AC" w:rsidRPr="00A10BE0" w:rsidRDefault="00F177AC" w:rsidP="003F494D">
            <w:pPr>
              <w:pStyle w:val="af"/>
              <w:numPr>
                <w:ilvl w:val="0"/>
                <w:numId w:val="64"/>
              </w:numPr>
              <w:tabs>
                <w:tab w:val="left" w:pos="195"/>
              </w:tabs>
              <w:ind w:left="0" w:firstLine="0"/>
              <w:jc w:val="both"/>
            </w:pPr>
            <w:r w:rsidRPr="00A10BE0">
              <w:t>О подготовке и проведении Областного Дня семьи и Дня детства</w:t>
            </w:r>
          </w:p>
          <w:p w:rsidR="00F177AC" w:rsidRPr="00A10BE0" w:rsidRDefault="00F177AC" w:rsidP="003F494D">
            <w:pPr>
              <w:pStyle w:val="af"/>
              <w:numPr>
                <w:ilvl w:val="0"/>
                <w:numId w:val="64"/>
              </w:numPr>
              <w:tabs>
                <w:tab w:val="left" w:pos="195"/>
              </w:tabs>
              <w:ind w:left="0" w:firstLine="0"/>
              <w:jc w:val="both"/>
            </w:pPr>
            <w:r w:rsidRPr="00A10BE0">
              <w:t>О подготовке и проведении церемонии «Успех года» для воспитанников ЦРТДЮ.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7AC" w:rsidRPr="00A10BE0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A10BE0" w:rsidRPr="00A10BE0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7AC" w:rsidRPr="00A10BE0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Редько Д.А.</w:t>
            </w:r>
          </w:p>
          <w:p w:rsidR="00F177AC" w:rsidRPr="00A10BE0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Мазур Е.В.</w:t>
            </w:r>
          </w:p>
          <w:p w:rsidR="00F177AC" w:rsidRPr="00A10BE0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Педагоги-организаторы</w:t>
            </w:r>
          </w:p>
          <w:p w:rsidR="00F177AC" w:rsidRPr="00A10BE0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77AC" w:rsidRPr="00A10BE0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77AC" w:rsidRPr="00A10BE0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77AC" w:rsidRPr="00A10BE0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7AC" w:rsidRPr="00A10BE0" w:rsidTr="00F177AC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7AC" w:rsidRPr="00A10BE0" w:rsidRDefault="00F177AC" w:rsidP="00620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7AC" w:rsidRPr="00A10BE0" w:rsidRDefault="00F177AC" w:rsidP="003F494D">
            <w:pPr>
              <w:pStyle w:val="af"/>
              <w:numPr>
                <w:ilvl w:val="0"/>
                <w:numId w:val="64"/>
              </w:numPr>
              <w:tabs>
                <w:tab w:val="left" w:pos="195"/>
              </w:tabs>
              <w:ind w:left="0" w:firstLine="0"/>
              <w:jc w:val="both"/>
            </w:pPr>
            <w:r w:rsidRPr="00A10BE0">
              <w:t>О подготовке и проведении районного мероприятия, посвященного Дню защиты детей</w:t>
            </w:r>
          </w:p>
          <w:p w:rsidR="00F177AC" w:rsidRPr="00A10BE0" w:rsidRDefault="00F177AC" w:rsidP="003F494D">
            <w:pPr>
              <w:pStyle w:val="af"/>
              <w:numPr>
                <w:ilvl w:val="0"/>
                <w:numId w:val="64"/>
              </w:numPr>
              <w:tabs>
                <w:tab w:val="left" w:pos="195"/>
              </w:tabs>
              <w:ind w:left="0" w:firstLine="0"/>
              <w:jc w:val="both"/>
            </w:pPr>
            <w:r w:rsidRPr="00A10BE0">
              <w:t xml:space="preserve">О подготовке и проведении районных мероприятий, посвященных Дню России и Дню </w:t>
            </w:r>
            <w:r w:rsidRPr="00A10BE0">
              <w:lastRenderedPageBreak/>
              <w:t>памяти начала ВОВ</w:t>
            </w:r>
          </w:p>
          <w:p w:rsidR="00F177AC" w:rsidRPr="00A10BE0" w:rsidRDefault="00F177AC" w:rsidP="003F494D">
            <w:pPr>
              <w:pStyle w:val="af"/>
              <w:numPr>
                <w:ilvl w:val="0"/>
                <w:numId w:val="64"/>
              </w:numPr>
              <w:tabs>
                <w:tab w:val="left" w:pos="195"/>
              </w:tabs>
              <w:ind w:left="0" w:firstLine="0"/>
              <w:jc w:val="both"/>
            </w:pPr>
            <w:r w:rsidRPr="00A10BE0">
              <w:t>О подготовке и проведении Дня Советского района.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7AC" w:rsidRPr="00A10BE0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lastRenderedPageBreak/>
              <w:t>Май</w:t>
            </w:r>
            <w:r w:rsidR="00A10BE0" w:rsidRPr="00A10BE0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7AC" w:rsidRPr="00A10BE0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Редько Д.А.</w:t>
            </w:r>
          </w:p>
          <w:p w:rsidR="00F177AC" w:rsidRPr="00A10BE0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Мазур Е.В.</w:t>
            </w:r>
          </w:p>
          <w:p w:rsidR="00F177AC" w:rsidRPr="00A10BE0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77AC" w:rsidRPr="00A10BE0" w:rsidRDefault="00F177AC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Педагоги-организаторы</w:t>
            </w:r>
          </w:p>
        </w:tc>
      </w:tr>
    </w:tbl>
    <w:p w:rsidR="004527A4" w:rsidRDefault="004527A4" w:rsidP="002307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EC7860" w:rsidRDefault="00EC7860" w:rsidP="002307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93AED">
        <w:rPr>
          <w:rFonts w:ascii="Times New Roman" w:hAnsi="Times New Roman"/>
          <w:b/>
          <w:sz w:val="24"/>
          <w:szCs w:val="24"/>
        </w:rPr>
        <w:t>Работа методического совета.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"/>
        <w:gridCol w:w="3545"/>
        <w:gridCol w:w="2126"/>
        <w:gridCol w:w="1418"/>
        <w:gridCol w:w="2693"/>
      </w:tblGrid>
      <w:tr w:rsidR="00F177AC" w:rsidRPr="00A10BE0" w:rsidTr="004527A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F177AC" w:rsidRPr="00A10BE0" w:rsidRDefault="00F177AC" w:rsidP="00452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F177AC" w:rsidRPr="00A10BE0" w:rsidRDefault="00F177AC" w:rsidP="00452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F177AC" w:rsidRPr="00A10BE0" w:rsidRDefault="00F177AC" w:rsidP="00452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Участники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F177AC" w:rsidRPr="00A10BE0" w:rsidRDefault="00F177AC" w:rsidP="00452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F177AC" w:rsidRPr="00A10BE0" w:rsidRDefault="00F177AC" w:rsidP="00452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F177AC" w:rsidRPr="00A10BE0" w:rsidTr="00F177A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A10BE0" w:rsidRDefault="00F177AC" w:rsidP="00A10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A10BE0" w:rsidRDefault="00F177AC" w:rsidP="00A10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Утверждение плана методической работы на 2014-2015 уч. год.</w:t>
            </w:r>
          </w:p>
          <w:p w:rsidR="00F177AC" w:rsidRPr="00A10BE0" w:rsidRDefault="00F177AC" w:rsidP="00A10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Утверждение тем самообразования педагогов Центра.</w:t>
            </w:r>
          </w:p>
          <w:p w:rsidR="00F177AC" w:rsidRPr="00A10BE0" w:rsidRDefault="00F177AC" w:rsidP="00A10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Утверждение образовательных программ и учебного плана на 2014-2015 уч.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A10BE0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РСП</w:t>
            </w:r>
          </w:p>
          <w:p w:rsidR="00F177AC" w:rsidRPr="00A10BE0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Члены методического совета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A10BE0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Сентябрь 2014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A10BE0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Хисматова О.В.</w:t>
            </w:r>
          </w:p>
          <w:p w:rsidR="00F177AC" w:rsidRPr="00A10BE0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77AC" w:rsidRPr="00A10BE0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Черникова Н.А..</w:t>
            </w:r>
          </w:p>
          <w:p w:rsidR="00F177AC" w:rsidRPr="00A10BE0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77AC" w:rsidRPr="00A10BE0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77AC" w:rsidRPr="00A10BE0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Демахина Т.П.</w:t>
            </w:r>
          </w:p>
        </w:tc>
      </w:tr>
      <w:tr w:rsidR="00F177AC" w:rsidRPr="00A10BE0" w:rsidTr="00A10BE0">
        <w:trPr>
          <w:trHeight w:val="11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A10BE0" w:rsidRDefault="00F177AC" w:rsidP="00A10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A10BE0" w:rsidRDefault="00F177AC" w:rsidP="00A10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«Итоги реализации программы развития Центра на 2011-2015 г.г. Перспективы развития на 2015-2020 гг.»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A10BE0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Члены методического совета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A10BE0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Февраль 2015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A10BE0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Хисматова О.В.</w:t>
            </w:r>
          </w:p>
        </w:tc>
      </w:tr>
      <w:tr w:rsidR="00F177AC" w:rsidRPr="00A10BE0" w:rsidTr="00F177AC">
        <w:trPr>
          <w:trHeight w:val="7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A10BE0" w:rsidRDefault="00F177AC" w:rsidP="00A10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A10BE0" w:rsidRDefault="00F177AC" w:rsidP="00A10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Итоги методической работы за 2014-2015 учебный год.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A10BE0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Члены методического совета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A10BE0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 xml:space="preserve">Май 2015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7AC" w:rsidRPr="00A10BE0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Черникова Н.А.</w:t>
            </w:r>
          </w:p>
          <w:p w:rsidR="00F177AC" w:rsidRPr="00A10BE0" w:rsidRDefault="00F177AC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Хисматова О.В.</w:t>
            </w:r>
          </w:p>
        </w:tc>
      </w:tr>
    </w:tbl>
    <w:p w:rsidR="004527A4" w:rsidRPr="001D6D5A" w:rsidRDefault="004527A4" w:rsidP="002307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C7860" w:rsidRPr="001D6D5A" w:rsidRDefault="00EC7860" w:rsidP="002307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93AED">
        <w:rPr>
          <w:rFonts w:ascii="Times New Roman" w:hAnsi="Times New Roman"/>
          <w:b/>
          <w:sz w:val="24"/>
          <w:szCs w:val="24"/>
        </w:rPr>
        <w:t>Расширенные аппаратные совещания при директоре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4527A4" w:rsidRPr="001D6D5A" w:rsidRDefault="004527A4" w:rsidP="002307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403"/>
        <w:gridCol w:w="2126"/>
        <w:gridCol w:w="1418"/>
        <w:gridCol w:w="2693"/>
      </w:tblGrid>
      <w:tr w:rsidR="00620C4A" w:rsidRPr="00A10BE0" w:rsidTr="004527A4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20C4A" w:rsidRPr="00A10BE0" w:rsidRDefault="00620C4A" w:rsidP="00452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0BE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20C4A" w:rsidRPr="00A10BE0" w:rsidRDefault="00620C4A" w:rsidP="00452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0BE0">
              <w:rPr>
                <w:rFonts w:ascii="Times New Roman" w:hAnsi="Times New Roman"/>
                <w:b/>
                <w:sz w:val="20"/>
                <w:szCs w:val="20"/>
              </w:rPr>
              <w:t>Мероприятие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20C4A" w:rsidRPr="00A10BE0" w:rsidRDefault="00620C4A" w:rsidP="00452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0BE0">
              <w:rPr>
                <w:rFonts w:ascii="Times New Roman" w:hAnsi="Times New Roman"/>
                <w:b/>
                <w:sz w:val="20"/>
                <w:szCs w:val="20"/>
              </w:rPr>
              <w:t>Участники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20C4A" w:rsidRPr="00A10BE0" w:rsidRDefault="00620C4A" w:rsidP="00452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0BE0">
              <w:rPr>
                <w:rFonts w:ascii="Times New Roman" w:hAnsi="Times New Roman"/>
                <w:b/>
                <w:sz w:val="20"/>
                <w:szCs w:val="20"/>
              </w:rPr>
              <w:t>Сроки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20C4A" w:rsidRPr="00A10BE0" w:rsidRDefault="00620C4A" w:rsidP="00452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0BE0">
              <w:rPr>
                <w:rFonts w:ascii="Times New Roman" w:hAnsi="Times New Roman"/>
                <w:b/>
                <w:sz w:val="20"/>
                <w:szCs w:val="20"/>
              </w:rPr>
              <w:t>Ответственные</w:t>
            </w:r>
          </w:p>
        </w:tc>
      </w:tr>
      <w:tr w:rsidR="00620C4A" w:rsidRPr="00A10BE0" w:rsidTr="00620C4A">
        <w:trPr>
          <w:trHeight w:val="23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C4A" w:rsidRPr="00A10BE0" w:rsidRDefault="00620C4A" w:rsidP="00A10BE0">
            <w:pPr>
              <w:spacing w:after="0" w:line="240" w:lineRule="auto"/>
              <w:ind w:firstLine="3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Анализ проведения летней оздоровительной кампании.</w:t>
            </w:r>
          </w:p>
          <w:p w:rsidR="00620C4A" w:rsidRPr="00A10BE0" w:rsidRDefault="00620C4A" w:rsidP="00A10BE0">
            <w:pPr>
              <w:spacing w:after="0" w:line="240" w:lineRule="auto"/>
              <w:ind w:firstLine="3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Готовность учреждения к новому 2014-2015 учебному году.</w:t>
            </w:r>
          </w:p>
          <w:p w:rsidR="00620C4A" w:rsidRPr="00A10BE0" w:rsidRDefault="00620C4A" w:rsidP="00A10BE0">
            <w:pPr>
              <w:spacing w:after="0" w:line="240" w:lineRule="auto"/>
              <w:ind w:firstLine="3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О выполнении решений, приказов, инструктивных писем органов УО.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Заместители директора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РСП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 xml:space="preserve">Август 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Редько Д.А.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Парамонова Е.А.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Наследова С.Ю.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Наследова С.Ю.</w:t>
            </w:r>
          </w:p>
        </w:tc>
      </w:tr>
      <w:tr w:rsidR="00620C4A" w:rsidRPr="00A10BE0" w:rsidTr="00620C4A">
        <w:trPr>
          <w:trHeight w:val="25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C4A" w:rsidRPr="00A10BE0" w:rsidRDefault="00620C4A" w:rsidP="00A10BE0">
            <w:pPr>
              <w:spacing w:after="0" w:line="240" w:lineRule="auto"/>
              <w:ind w:firstLine="3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 xml:space="preserve">Анализ комплектования учебных групп и объединений в новом учебном году. Организация образовательного процесса в учреждении. </w:t>
            </w:r>
          </w:p>
          <w:p w:rsidR="00620C4A" w:rsidRPr="00A10BE0" w:rsidRDefault="00620C4A" w:rsidP="00A10BE0">
            <w:pPr>
              <w:spacing w:after="0" w:line="240" w:lineRule="auto"/>
              <w:ind w:firstLine="3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О выполнении решений, приказов, инструктивных писем органов УО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Заместители директора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РСП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2014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Хисматова О.В.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Наследова С.Ю.</w:t>
            </w:r>
          </w:p>
        </w:tc>
      </w:tr>
      <w:tr w:rsidR="00620C4A" w:rsidRPr="00A10BE0" w:rsidTr="00620C4A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C4A" w:rsidRPr="00A10BE0" w:rsidRDefault="00620C4A" w:rsidP="00A10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О ходе подготовки к документарной проверке учреждения.</w:t>
            </w:r>
          </w:p>
          <w:p w:rsidR="00620C4A" w:rsidRPr="00A10BE0" w:rsidRDefault="00620C4A" w:rsidP="00A10BE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Организация работы в рамках договоров о сотрудничестве.</w:t>
            </w:r>
          </w:p>
          <w:p w:rsidR="00620C4A" w:rsidRPr="00A10BE0" w:rsidRDefault="00620C4A" w:rsidP="00A10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 xml:space="preserve">О выполнении решений, </w:t>
            </w:r>
            <w:r w:rsidRPr="00A10BE0">
              <w:rPr>
                <w:rFonts w:ascii="Times New Roman" w:hAnsi="Times New Roman"/>
                <w:sz w:val="24"/>
                <w:szCs w:val="24"/>
              </w:rPr>
              <w:lastRenderedPageBreak/>
              <w:t>приказов, инструктивных писем органов УО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lastRenderedPageBreak/>
              <w:t>Заместители директора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РСП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2014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Хисматова О.В.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Хисматова О.В.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Редько Д.А.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Наследова С.Ю.</w:t>
            </w:r>
          </w:p>
        </w:tc>
      </w:tr>
      <w:tr w:rsidR="00620C4A" w:rsidRPr="00A10BE0" w:rsidTr="00620C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C4A" w:rsidRPr="00A10BE0" w:rsidRDefault="00620C4A" w:rsidP="00A10BE0">
            <w:pPr>
              <w:spacing w:after="0" w:line="240" w:lineRule="auto"/>
              <w:ind w:firstLine="3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Система работы с родителями</w:t>
            </w:r>
          </w:p>
          <w:p w:rsidR="00620C4A" w:rsidRPr="00A10BE0" w:rsidRDefault="00620C4A" w:rsidP="00A10BE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Анализ проведения осенних каникул</w:t>
            </w:r>
          </w:p>
          <w:p w:rsidR="00620C4A" w:rsidRPr="00A10BE0" w:rsidRDefault="00620C4A" w:rsidP="00A10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Организация и проведение новогодней кампании и зимних каникул школьников в 2014-2015 учебном году.</w:t>
            </w:r>
          </w:p>
          <w:p w:rsidR="00620C4A" w:rsidRPr="00A10BE0" w:rsidRDefault="00620C4A" w:rsidP="00A10BE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Выполнение решений, стоящих на контроле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Заместители директора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РСП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Ноябрь 2014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Редько Д.А.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Маковчик Т.Ю.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Редько Д.А.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Гербер О.С.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Редько Д.А.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Парамонова Е.А.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Наследова С.Ю.</w:t>
            </w:r>
          </w:p>
        </w:tc>
      </w:tr>
      <w:tr w:rsidR="00620C4A" w:rsidRPr="00A10BE0" w:rsidTr="00620C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C4A" w:rsidRPr="00A10BE0" w:rsidRDefault="00620C4A" w:rsidP="00A10BE0">
            <w:pPr>
              <w:spacing w:after="0" w:line="240" w:lineRule="auto"/>
              <w:ind w:firstLine="3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Результаты мониторинга удовлетворенности качеством образовательных услуг</w:t>
            </w:r>
          </w:p>
          <w:p w:rsidR="00620C4A" w:rsidRPr="00A10BE0" w:rsidRDefault="00620C4A" w:rsidP="00A10BE0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Организация работы в области соблюдения пожарного законодательства для образовательных организаций. Выполнение предписаний.</w:t>
            </w:r>
          </w:p>
          <w:p w:rsidR="00620C4A" w:rsidRPr="00A10BE0" w:rsidRDefault="00620C4A" w:rsidP="00A10BE0">
            <w:pPr>
              <w:spacing w:after="0" w:line="240" w:lineRule="auto"/>
              <w:ind w:firstLine="3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Утверждение графика отпусков на следующий календарный год.</w:t>
            </w:r>
          </w:p>
          <w:p w:rsidR="00620C4A" w:rsidRPr="00A10BE0" w:rsidRDefault="00620C4A" w:rsidP="00A10BE0">
            <w:pPr>
              <w:spacing w:after="0" w:line="240" w:lineRule="auto"/>
              <w:ind w:firstLine="3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О выполнении принятых решений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Заместители директора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РСП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Декабрь 2014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Кузьмищева Е.А.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Скорина В.В.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Шичкина Н.П.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Наследова С.Ю.</w:t>
            </w:r>
          </w:p>
        </w:tc>
      </w:tr>
      <w:tr w:rsidR="00620C4A" w:rsidRPr="00A10BE0" w:rsidTr="00620C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C4A" w:rsidRPr="00A10BE0" w:rsidRDefault="00620C4A" w:rsidP="00A10BE0">
            <w:pPr>
              <w:spacing w:after="0" w:line="240" w:lineRule="auto"/>
              <w:ind w:firstLine="3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Анализ проведения новогодней кампании и зимних каникул школьников в 2014-2015 учебном году.</w:t>
            </w:r>
          </w:p>
          <w:p w:rsidR="00620C4A" w:rsidRPr="00A10BE0" w:rsidRDefault="00620C4A" w:rsidP="00A10BE0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Организация работы в области соблюдения законодательства санитарно-эпидемиологического благополучия граждан для образовательных организаций. Выполнение предписаний.</w:t>
            </w:r>
          </w:p>
          <w:p w:rsidR="00620C4A" w:rsidRPr="00A10BE0" w:rsidRDefault="00620C4A" w:rsidP="00A10BE0">
            <w:pPr>
              <w:spacing w:after="0" w:line="240" w:lineRule="auto"/>
              <w:ind w:firstLine="3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О выполнении решений, стоящих на контроле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Заместители директора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РСП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Январь 2015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Редько Д.А.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Шичкина Н.П.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Скорина В.В.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Пасечник О.П.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Наследова С.Ю.</w:t>
            </w:r>
          </w:p>
        </w:tc>
      </w:tr>
      <w:tr w:rsidR="00620C4A" w:rsidRPr="00A10BE0" w:rsidTr="00620C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C4A" w:rsidRPr="00A10BE0" w:rsidRDefault="00620C4A" w:rsidP="00A10BE0">
            <w:pPr>
              <w:spacing w:after="0" w:line="240" w:lineRule="auto"/>
              <w:ind w:firstLine="3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О результатах фронтальной проверки Учебного корпуса</w:t>
            </w:r>
          </w:p>
          <w:p w:rsidR="00620C4A" w:rsidRPr="00A10BE0" w:rsidRDefault="00620C4A" w:rsidP="00A10BE0">
            <w:pPr>
              <w:spacing w:after="0" w:line="240" w:lineRule="auto"/>
              <w:ind w:firstLine="3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Состояние охраны труда и техники безопасности в учреждении.</w:t>
            </w:r>
          </w:p>
          <w:p w:rsidR="00620C4A" w:rsidRPr="00A10BE0" w:rsidRDefault="00620C4A" w:rsidP="00A10BE0">
            <w:pPr>
              <w:spacing w:after="0" w:line="240" w:lineRule="auto"/>
              <w:ind w:firstLine="3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О выполнении решений, стоящих на контроле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Заместители директора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РСП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Хисматова О.В.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Редько Д.А.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Мачульская Л.А.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Гербер О.С.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Наследова С.Ю.</w:t>
            </w:r>
          </w:p>
        </w:tc>
      </w:tr>
      <w:tr w:rsidR="00620C4A" w:rsidRPr="00A10BE0" w:rsidTr="00A10BE0">
        <w:trPr>
          <w:trHeight w:val="19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C4A" w:rsidRPr="00A10BE0" w:rsidRDefault="00620C4A" w:rsidP="00A10BE0">
            <w:pPr>
              <w:spacing w:after="0" w:line="240" w:lineRule="auto"/>
              <w:ind w:firstLine="3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Анализ проведения весенних каникул</w:t>
            </w:r>
          </w:p>
          <w:p w:rsidR="00620C4A" w:rsidRPr="00A10BE0" w:rsidRDefault="00620C4A" w:rsidP="00A10BE0">
            <w:pPr>
              <w:spacing w:after="0" w:line="240" w:lineRule="auto"/>
              <w:ind w:firstLine="3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Об участии пед. работников в конкурсном движении.</w:t>
            </w:r>
          </w:p>
          <w:p w:rsidR="00620C4A" w:rsidRPr="00A10BE0" w:rsidRDefault="00620C4A" w:rsidP="00A10BE0">
            <w:pPr>
              <w:spacing w:after="0" w:line="240" w:lineRule="auto"/>
              <w:ind w:firstLine="3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О выполнении решений, стоящих на контроле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Заместители директора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РСП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Март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2015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Редько Д.А.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 xml:space="preserve">Ляшко Т.А. 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Черникова Н.А.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Наследова С.Ю.</w:t>
            </w:r>
          </w:p>
        </w:tc>
      </w:tr>
      <w:tr w:rsidR="00620C4A" w:rsidRPr="00A10BE0" w:rsidTr="00620C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C4A" w:rsidRPr="00A10BE0" w:rsidRDefault="00620C4A" w:rsidP="00A10BE0">
            <w:pPr>
              <w:spacing w:after="0" w:line="240" w:lineRule="auto"/>
              <w:ind w:firstLine="3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Организация работы в летний период.</w:t>
            </w:r>
          </w:p>
          <w:p w:rsidR="00620C4A" w:rsidRPr="00A10BE0" w:rsidRDefault="00620C4A" w:rsidP="00A10BE0">
            <w:pPr>
              <w:spacing w:after="0" w:line="240" w:lineRule="auto"/>
              <w:ind w:firstLine="3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О выполнении решений, стоящих на контроле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Заместители директора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РСП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Редько Д.А.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Парамонова Е.А.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Пасечник О.П.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Наследова С.Ю.</w:t>
            </w:r>
          </w:p>
        </w:tc>
      </w:tr>
      <w:tr w:rsidR="00620C4A" w:rsidRPr="00A10BE0" w:rsidTr="00620C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C4A" w:rsidRPr="00A10BE0" w:rsidRDefault="00620C4A" w:rsidP="00A10BE0">
            <w:pPr>
              <w:spacing w:after="0" w:line="240" w:lineRule="auto"/>
              <w:ind w:firstLine="3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Результаты мониторинга удовлетворенности качеством образовательных услуг</w:t>
            </w:r>
          </w:p>
          <w:p w:rsidR="00620C4A" w:rsidRPr="00A10BE0" w:rsidRDefault="00620C4A" w:rsidP="00A10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 xml:space="preserve">О подготовке к приемке учреждения </w:t>
            </w:r>
          </w:p>
          <w:p w:rsidR="00620C4A" w:rsidRPr="00A10BE0" w:rsidRDefault="00620C4A" w:rsidP="00A10BE0">
            <w:pPr>
              <w:spacing w:after="0" w:line="240" w:lineRule="auto"/>
              <w:ind w:firstLine="3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Выполнение решений, стоящих на контроле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Заместители директора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РСП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Май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2015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Кузьмищева Е.А.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Скорина В.В.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Директора д/к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Наследова С.Ю.</w:t>
            </w:r>
          </w:p>
        </w:tc>
      </w:tr>
      <w:tr w:rsidR="00620C4A" w:rsidRPr="00A10BE0" w:rsidTr="00620C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C4A" w:rsidRPr="00A10BE0" w:rsidRDefault="00620C4A" w:rsidP="00A10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Перспективное планирование на новый учебный год.</w:t>
            </w:r>
          </w:p>
          <w:p w:rsidR="00620C4A" w:rsidRPr="00A10BE0" w:rsidRDefault="00620C4A" w:rsidP="00A10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О выполнении решений, стоящих на контроле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Заместители директора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РСП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Июнь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2015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Наследова С.Ю.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Хисматова О.В.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Редько Д.А.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Наследова С.Ю.</w:t>
            </w:r>
          </w:p>
        </w:tc>
      </w:tr>
    </w:tbl>
    <w:p w:rsidR="004527A4" w:rsidRPr="001D6D5A" w:rsidRDefault="004527A4" w:rsidP="002307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C7860" w:rsidRDefault="00EC7860" w:rsidP="002307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</w:t>
      </w:r>
      <w:r w:rsidRPr="008D2A8D">
        <w:rPr>
          <w:rFonts w:ascii="Times New Roman" w:hAnsi="Times New Roman"/>
          <w:b/>
          <w:sz w:val="24"/>
          <w:szCs w:val="24"/>
        </w:rPr>
        <w:t xml:space="preserve">. </w:t>
      </w:r>
      <w:r w:rsidRPr="00093AED">
        <w:rPr>
          <w:rFonts w:ascii="Times New Roman" w:hAnsi="Times New Roman"/>
          <w:b/>
          <w:sz w:val="24"/>
          <w:szCs w:val="24"/>
        </w:rPr>
        <w:t>Руководство и контроль</w:t>
      </w:r>
      <w:r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694"/>
        <w:gridCol w:w="1559"/>
        <w:gridCol w:w="2977"/>
        <w:gridCol w:w="1276"/>
        <w:gridCol w:w="1134"/>
      </w:tblGrid>
      <w:tr w:rsidR="00620C4A" w:rsidRPr="004527A4" w:rsidTr="004527A4">
        <w:trPr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20C4A" w:rsidRPr="004527A4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7A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20C4A" w:rsidRPr="004527A4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7A4">
              <w:rPr>
                <w:rFonts w:ascii="Times New Roman" w:hAnsi="Times New Roman"/>
                <w:b/>
                <w:sz w:val="24"/>
                <w:szCs w:val="24"/>
              </w:rPr>
              <w:t>Вид и форма контроля</w:t>
            </w:r>
          </w:p>
          <w:p w:rsidR="00620C4A" w:rsidRPr="004527A4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20C4A" w:rsidRPr="004527A4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7A4">
              <w:rPr>
                <w:rFonts w:ascii="Times New Roman" w:hAnsi="Times New Roman"/>
                <w:b/>
                <w:sz w:val="24"/>
                <w:szCs w:val="24"/>
              </w:rPr>
              <w:t>Субъект</w:t>
            </w:r>
          </w:p>
          <w:p w:rsidR="00620C4A" w:rsidRPr="004527A4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7A4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20C4A" w:rsidRPr="004527A4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7A4">
              <w:rPr>
                <w:rFonts w:ascii="Times New Roman" w:hAnsi="Times New Roman"/>
                <w:b/>
                <w:sz w:val="24"/>
                <w:szCs w:val="24"/>
              </w:rPr>
              <w:t>Цель контроля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20C4A" w:rsidRPr="004527A4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7A4"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20C4A" w:rsidRPr="004527A4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7A4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620C4A" w:rsidRPr="00A10BE0" w:rsidTr="00620C4A">
        <w:trPr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Фронтальная проверка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 xml:space="preserve">СП «Учебный корпус»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Организация, содержание и результативность учебно-воспитательной деятельности клуба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Январь – февраль 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</w:tc>
      </w:tr>
      <w:tr w:rsidR="00620C4A" w:rsidRPr="00A10BE0" w:rsidTr="00620C4A">
        <w:trPr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Контроль:</w:t>
            </w:r>
          </w:p>
          <w:p w:rsidR="00620C4A" w:rsidRPr="00A10BE0" w:rsidRDefault="00620C4A" w:rsidP="003F494D">
            <w:pPr>
              <w:numPr>
                <w:ilvl w:val="0"/>
                <w:numId w:val="65"/>
              </w:numPr>
              <w:tabs>
                <w:tab w:val="clear" w:pos="360"/>
                <w:tab w:val="num" w:pos="1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состояние документации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3F494D">
            <w:pPr>
              <w:numPr>
                <w:ilvl w:val="0"/>
                <w:numId w:val="65"/>
              </w:numPr>
              <w:tabs>
                <w:tab w:val="clear" w:pos="360"/>
                <w:tab w:val="num" w:pos="1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уровень проводимых занятий, мероприятий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3F494D">
            <w:pPr>
              <w:numPr>
                <w:ilvl w:val="0"/>
                <w:numId w:val="65"/>
              </w:numPr>
              <w:tabs>
                <w:tab w:val="clear" w:pos="360"/>
                <w:tab w:val="num" w:pos="1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режим работы учреждения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3F494D">
            <w:pPr>
              <w:numPr>
                <w:ilvl w:val="0"/>
                <w:numId w:val="65"/>
              </w:numPr>
              <w:tabs>
                <w:tab w:val="clear" w:pos="360"/>
                <w:tab w:val="num" w:pos="1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 xml:space="preserve">массовые мероприятия 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3F494D">
            <w:pPr>
              <w:numPr>
                <w:ilvl w:val="0"/>
                <w:numId w:val="65"/>
              </w:numPr>
              <w:tabs>
                <w:tab w:val="clear" w:pos="360"/>
                <w:tab w:val="num" w:pos="1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сохранность контингента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3F494D">
            <w:pPr>
              <w:numPr>
                <w:ilvl w:val="0"/>
                <w:numId w:val="65"/>
              </w:numPr>
              <w:tabs>
                <w:tab w:val="clear" w:pos="360"/>
                <w:tab w:val="num" w:pos="1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программы, реализуемые в учреждении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3F494D">
            <w:pPr>
              <w:numPr>
                <w:ilvl w:val="0"/>
                <w:numId w:val="65"/>
              </w:numPr>
              <w:tabs>
                <w:tab w:val="clear" w:pos="360"/>
                <w:tab w:val="num" w:pos="1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санитарно-</w:t>
            </w:r>
            <w:r w:rsidRPr="00A10BE0">
              <w:rPr>
                <w:rFonts w:ascii="Times New Roman" w:hAnsi="Times New Roman"/>
                <w:sz w:val="24"/>
                <w:szCs w:val="24"/>
              </w:rPr>
              <w:lastRenderedPageBreak/>
              <w:t>гигиенический режим, техника безопасности</w:t>
            </w:r>
          </w:p>
          <w:p w:rsidR="00620C4A" w:rsidRPr="00A10BE0" w:rsidRDefault="00620C4A" w:rsidP="003F494D">
            <w:pPr>
              <w:numPr>
                <w:ilvl w:val="0"/>
                <w:numId w:val="65"/>
              </w:numPr>
              <w:tabs>
                <w:tab w:val="clear" w:pos="360"/>
                <w:tab w:val="num" w:pos="1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 xml:space="preserve">работа с одаренными детьми </w:t>
            </w:r>
          </w:p>
          <w:p w:rsidR="00620C4A" w:rsidRPr="00A10BE0" w:rsidRDefault="00620C4A" w:rsidP="003F494D">
            <w:pPr>
              <w:numPr>
                <w:ilvl w:val="0"/>
                <w:numId w:val="65"/>
              </w:numPr>
              <w:tabs>
                <w:tab w:val="clear" w:pos="360"/>
                <w:tab w:val="num" w:pos="1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входная, промежуточная, рубежная диагностики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Д/к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Отделы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педагоги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 xml:space="preserve">Д/к  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Педагоги, педагоги организаторы, инструктора по физической культуре, разработчики программ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 xml:space="preserve">педагоги, </w:t>
            </w:r>
            <w:r w:rsidRPr="00A10BE0">
              <w:rPr>
                <w:rFonts w:ascii="Times New Roman" w:hAnsi="Times New Roman"/>
                <w:sz w:val="24"/>
                <w:szCs w:val="24"/>
              </w:rPr>
              <w:lastRenderedPageBreak/>
              <w:t>работающие с НОУ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Педагоги, воспитанники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lastRenderedPageBreak/>
              <w:t>Выявление системы работы над документами, соответствие содержания документов нормативным требованиям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Качество преподавания.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 xml:space="preserve">Соответствие занятий утвержденному графику 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Уровень организации и проведения массовых мероприятий.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Выявление постоянного состава воспитанников объединений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Анализ содержания и соответствия программ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 xml:space="preserve">Проведение педагогами инструктажа по ТБ и ОТ, </w:t>
            </w:r>
            <w:r w:rsidRPr="00A10BE0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 педагогами здоровьезберегающих технологий на занятиях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Организация работы НОУ «Аргон»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Диагностика состояния ЗУНов воспитанников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Сентябрь 2014 - май 2015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Зам по ОД, ВР, РСП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Зам по ОД, ВР, РСП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 xml:space="preserve">Зам по ОД, </w:t>
            </w:r>
            <w:r w:rsidRPr="00A10BE0">
              <w:rPr>
                <w:rFonts w:ascii="Times New Roman" w:hAnsi="Times New Roman"/>
                <w:sz w:val="24"/>
                <w:szCs w:val="24"/>
              </w:rPr>
              <w:lastRenderedPageBreak/>
              <w:t>РСП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РСП</w:t>
            </w:r>
          </w:p>
        </w:tc>
      </w:tr>
      <w:tr w:rsidR="00620C4A" w:rsidRPr="00A10BE0" w:rsidTr="00620C4A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Материально-техническая база учреждения.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 xml:space="preserve"> д/к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Центр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 xml:space="preserve">Выполнение требований: санитарно-гигиенических, светового, теплового режима, сохранность инвентаря; противопожарной безопасности, ОТ и ТБ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Сентябрь 2014-август 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Зам по АХЧ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Директора д/к</w:t>
            </w:r>
          </w:p>
        </w:tc>
      </w:tr>
      <w:tr w:rsidR="00620C4A" w:rsidRPr="00A10BE0" w:rsidTr="00620C4A">
        <w:trPr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Работа с нормативными документами вышестоящих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Реализация содержания документов с учетом специфики Центра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Сентябрь 2014 -август 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</w:tr>
      <w:tr w:rsidR="00620C4A" w:rsidRPr="00A10BE0" w:rsidTr="00620C4A">
        <w:trPr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Персональный контроль педагогов, выходящих на соответствие и аттестацию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Аттестующиеся педагоги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Повышение квалификации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Сентябрь 2014 - май 2015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Зам по ОД, ВР, РСП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0C4A" w:rsidRPr="00A10BE0" w:rsidTr="00620C4A">
        <w:trPr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Персональный контроль молодых специалистов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Молодые специалисты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Оказание помощи молодым специалистам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Сентябрь 2014- май 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Зам по ОД, ВР, РСП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0C4A" w:rsidRPr="00A10BE0" w:rsidTr="00620C4A">
        <w:trPr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Тематический контроль «Обновление педагогических технологий в образ.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Педагогические сотрудники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Обновление педагогических технологий в образовательных объединениях Центра, на основе компетентностного подхода.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Зам по ОД; РСП</w:t>
            </w:r>
          </w:p>
        </w:tc>
      </w:tr>
      <w:tr w:rsidR="00620C4A" w:rsidRPr="00A10BE0" w:rsidTr="00620C4A">
        <w:trPr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Тематический контроль «Организация каникулярных мероприятий»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Педагогические сотрудники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Эффективность организации и проведения культурного досуга в период каникул.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Зам по ВР; РСП</w:t>
            </w:r>
          </w:p>
        </w:tc>
      </w:tr>
      <w:tr w:rsidR="00620C4A" w:rsidRPr="00A10BE0" w:rsidTr="00620C4A">
        <w:trPr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Обобщающий контроль «Состояние преподавания в объединениях 2 года обучения»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Педагоги, имеющие объединения 2 года обучения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Изучение уровня состояния преподавания в объединениях 2 года обучения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Февраль 2015.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Зам по ОД; РСП</w:t>
            </w:r>
          </w:p>
        </w:tc>
      </w:tr>
      <w:tr w:rsidR="00620C4A" w:rsidRPr="00A10BE0" w:rsidTr="00620C4A">
        <w:trPr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Персональный контроль «Выполнение методических рекомендаций молодыми специалистами»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Молодые специалисты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Анализ работы молодых специалистов по своевременному выполнению методических рекомендаций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Зам по ОД; РСП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0C4A" w:rsidRPr="00A10BE0" w:rsidTr="00620C4A">
        <w:trPr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 xml:space="preserve">Тематический контроль «Подготовка воспитанников к </w:t>
            </w:r>
            <w:r w:rsidRPr="00A10BE0">
              <w:rPr>
                <w:rFonts w:ascii="Times New Roman" w:hAnsi="Times New Roman"/>
                <w:sz w:val="24"/>
                <w:szCs w:val="24"/>
              </w:rPr>
              <w:lastRenderedPageBreak/>
              <w:t>итоговой аттестации»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Работа педагогов выпускных </w:t>
            </w:r>
            <w:r w:rsidRPr="00A10BE0">
              <w:rPr>
                <w:rFonts w:ascii="Times New Roman" w:hAnsi="Times New Roman"/>
                <w:sz w:val="24"/>
                <w:szCs w:val="24"/>
              </w:rPr>
              <w:lastRenderedPageBreak/>
              <w:t>групп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Проверка наличия контрольно-измерительных </w:t>
            </w:r>
            <w:r w:rsidRPr="00A10BE0">
              <w:rPr>
                <w:rFonts w:ascii="Times New Roman" w:hAnsi="Times New Roman"/>
                <w:sz w:val="24"/>
                <w:szCs w:val="24"/>
              </w:rPr>
              <w:lastRenderedPageBreak/>
              <w:t>материалов выпускных групп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lastRenderedPageBreak/>
              <w:t>Апрель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2015.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РСП</w:t>
            </w:r>
          </w:p>
        </w:tc>
      </w:tr>
      <w:tr w:rsidR="00620C4A" w:rsidRPr="00A10BE0" w:rsidTr="00620C4A">
        <w:trPr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Персональный контроль «Формирование портфолио детей занимающихся по ИОМам»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Педагогические работники работающие по ИОМам.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 xml:space="preserve">Результативность работы по ИОМам.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Январь – май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2015.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РСП</w:t>
            </w:r>
          </w:p>
        </w:tc>
      </w:tr>
      <w:tr w:rsidR="00620C4A" w:rsidRPr="00A10BE0" w:rsidTr="00620C4A">
        <w:trPr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Тематический контроль «Состояние работы с детскими активами в ЦРТДЮ «Созвездие»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Педагоги-организаторы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 xml:space="preserve"> Выявление системы работы с детскими активами в детских клубах по месту жительства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Ноябрь 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Редько Д.А.</w:t>
            </w:r>
          </w:p>
        </w:tc>
      </w:tr>
      <w:tr w:rsidR="00620C4A" w:rsidRPr="00A10BE0" w:rsidTr="00620C4A">
        <w:trPr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Тематический контроль «Организация воспитательной работы в рамках образовательного объединения»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пдо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 xml:space="preserve">Уровень организации воспитательной работы в рамках образовательного объединения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Январь – май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Редько Д.А.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Мазур Е.В.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527A4" w:rsidRPr="001D6D5A" w:rsidRDefault="004527A4" w:rsidP="002307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C7860" w:rsidRPr="00093AED" w:rsidRDefault="00EC7860" w:rsidP="002307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93AED">
        <w:rPr>
          <w:rFonts w:ascii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Pr="00093AED">
        <w:rPr>
          <w:rFonts w:ascii="Times New Roman" w:hAnsi="Times New Roman"/>
          <w:b/>
          <w:sz w:val="24"/>
          <w:szCs w:val="24"/>
        </w:rPr>
        <w:t xml:space="preserve">. </w:t>
      </w:r>
      <w:r w:rsidR="0072171C">
        <w:rPr>
          <w:rFonts w:ascii="Times New Roman" w:hAnsi="Times New Roman"/>
          <w:b/>
          <w:sz w:val="24"/>
          <w:szCs w:val="24"/>
        </w:rPr>
        <w:t>Образовательно</w:t>
      </w:r>
      <w:r w:rsidRPr="00093AED">
        <w:rPr>
          <w:rFonts w:ascii="Times New Roman" w:hAnsi="Times New Roman"/>
          <w:b/>
          <w:sz w:val="24"/>
          <w:szCs w:val="24"/>
        </w:rPr>
        <w:t xml:space="preserve"> – воспитательная деятельность.</w:t>
      </w:r>
    </w:p>
    <w:p w:rsidR="00EC7860" w:rsidRPr="00093AED" w:rsidRDefault="00EC7860" w:rsidP="002307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93AED">
        <w:rPr>
          <w:rFonts w:ascii="Times New Roman" w:hAnsi="Times New Roman"/>
          <w:b/>
          <w:sz w:val="24"/>
          <w:szCs w:val="24"/>
        </w:rPr>
        <w:t xml:space="preserve">План массовых городских и районных мероприятий, организуемых и проводимых Центром. </w:t>
      </w:r>
    </w:p>
    <w:tbl>
      <w:tblPr>
        <w:tblW w:w="1020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3970"/>
        <w:gridCol w:w="1276"/>
        <w:gridCol w:w="2835"/>
        <w:gridCol w:w="1559"/>
      </w:tblGrid>
      <w:tr w:rsidR="00620C4A" w:rsidRPr="00A10BE0" w:rsidTr="004527A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Организаторы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Участники</w:t>
            </w:r>
          </w:p>
        </w:tc>
      </w:tr>
      <w:tr w:rsidR="00620C4A" w:rsidRPr="00A10BE0" w:rsidTr="00620C4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A10BE0">
            <w:pPr>
              <w:pStyle w:val="af"/>
              <w:ind w:left="0"/>
              <w:jc w:val="center"/>
              <w:rPr>
                <w:lang w:eastAsia="en-US"/>
              </w:rPr>
            </w:pPr>
            <w:r w:rsidRPr="00A10BE0">
              <w:rPr>
                <w:lang w:eastAsia="en-US"/>
              </w:rPr>
              <w:t>1.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A10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«Наш любимый город» -районный праздник, посвященный Дню города (по отдельному плану)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="00A10BE0" w:rsidRPr="00A10BE0">
              <w:rPr>
                <w:rFonts w:ascii="Times New Roman" w:hAnsi="Times New Roman"/>
                <w:sz w:val="24"/>
                <w:szCs w:val="24"/>
              </w:rPr>
              <w:t xml:space="preserve"> 2014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Администрация Сов-го района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Жители района</w:t>
            </w:r>
          </w:p>
        </w:tc>
      </w:tr>
      <w:tr w:rsidR="00620C4A" w:rsidRPr="00A10BE0" w:rsidTr="00620C4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A10BE0">
            <w:pPr>
              <w:pStyle w:val="af"/>
              <w:ind w:left="0"/>
              <w:jc w:val="center"/>
              <w:rPr>
                <w:lang w:eastAsia="en-US"/>
              </w:rPr>
            </w:pPr>
            <w:r w:rsidRPr="00A10BE0">
              <w:rPr>
                <w:lang w:eastAsia="en-US"/>
              </w:rPr>
              <w:t>2.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A10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 xml:space="preserve">«Первый раз в первый класс» - районный праздник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="00A10BE0" w:rsidRPr="00A10BE0">
              <w:rPr>
                <w:rFonts w:ascii="Times New Roman" w:hAnsi="Times New Roman"/>
                <w:sz w:val="24"/>
                <w:szCs w:val="24"/>
              </w:rPr>
              <w:t xml:space="preserve"> 2014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ОСЗН Сов-го р-на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Дети-инвалиды</w:t>
            </w:r>
          </w:p>
        </w:tc>
      </w:tr>
      <w:tr w:rsidR="00620C4A" w:rsidRPr="00A10BE0" w:rsidTr="00620C4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A10BE0">
            <w:pPr>
              <w:pStyle w:val="af"/>
              <w:ind w:left="0"/>
              <w:jc w:val="center"/>
              <w:rPr>
                <w:lang w:eastAsia="en-US"/>
              </w:rPr>
            </w:pPr>
            <w:r w:rsidRPr="00A10BE0">
              <w:rPr>
                <w:lang w:eastAsia="en-US"/>
              </w:rPr>
              <w:t>3.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A10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«Осенний вальс» - творческие встречи ветеранов района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10BE0">
              <w:rPr>
                <w:rFonts w:ascii="Times New Roman" w:hAnsi="Times New Roman"/>
              </w:rPr>
              <w:t>Сентябрь</w:t>
            </w:r>
            <w:r w:rsidR="00A10BE0" w:rsidRPr="00A10BE0">
              <w:rPr>
                <w:rFonts w:ascii="Times New Roman" w:hAnsi="Times New Roman"/>
              </w:rPr>
              <w:t xml:space="preserve"> 2014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Администрация Сов-го района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Ветераны района</w:t>
            </w:r>
          </w:p>
        </w:tc>
      </w:tr>
      <w:tr w:rsidR="00620C4A" w:rsidRPr="00A10BE0" w:rsidTr="00620C4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A10BE0">
            <w:pPr>
              <w:pStyle w:val="af"/>
              <w:ind w:left="0"/>
              <w:jc w:val="center"/>
              <w:rPr>
                <w:lang w:eastAsia="en-US"/>
              </w:rPr>
            </w:pPr>
            <w:r w:rsidRPr="00A10BE0">
              <w:rPr>
                <w:lang w:eastAsia="en-US"/>
              </w:rPr>
              <w:t>4.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A10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Работа дискуссионного клуба «Подросток»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10BE0">
              <w:rPr>
                <w:rFonts w:ascii="Times New Roman" w:hAnsi="Times New Roman"/>
              </w:rPr>
              <w:t>Сентябрь</w:t>
            </w:r>
            <w:r w:rsidR="00A10BE0" w:rsidRPr="00A10BE0">
              <w:rPr>
                <w:rFonts w:ascii="Times New Roman" w:hAnsi="Times New Roman"/>
              </w:rPr>
              <w:t xml:space="preserve"> 2014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Школы Советского района</w:t>
            </w:r>
          </w:p>
        </w:tc>
      </w:tr>
      <w:tr w:rsidR="00620C4A" w:rsidRPr="00A10BE0" w:rsidTr="00620C4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A10BE0">
            <w:pPr>
              <w:pStyle w:val="af"/>
              <w:ind w:left="0"/>
              <w:jc w:val="center"/>
              <w:rPr>
                <w:b/>
                <w:lang w:eastAsia="en-US"/>
              </w:rPr>
            </w:pPr>
            <w:r w:rsidRPr="00A10BE0">
              <w:rPr>
                <w:b/>
                <w:lang w:eastAsia="en-US"/>
              </w:rPr>
              <w:t>5.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A10B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«С праздником!» - городское чествование ветеранов педагогического труда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Октябрь</w:t>
            </w:r>
            <w:r w:rsidR="00A10BE0" w:rsidRPr="00A10BE0">
              <w:rPr>
                <w:rFonts w:ascii="Times New Roman" w:hAnsi="Times New Roman"/>
                <w:b/>
                <w:sz w:val="24"/>
                <w:szCs w:val="24"/>
              </w:rPr>
              <w:t xml:space="preserve"> 2014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ЦРТДЮ «Созвездие»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Ветераны педагогического труда</w:t>
            </w:r>
          </w:p>
        </w:tc>
      </w:tr>
      <w:tr w:rsidR="00620C4A" w:rsidRPr="00A10BE0" w:rsidTr="00620C4A">
        <w:trPr>
          <w:trHeight w:val="12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A10BE0">
            <w:pPr>
              <w:pStyle w:val="af"/>
              <w:ind w:left="0"/>
              <w:jc w:val="center"/>
              <w:rPr>
                <w:lang w:eastAsia="en-US"/>
              </w:rPr>
            </w:pPr>
            <w:r w:rsidRPr="00A10BE0">
              <w:rPr>
                <w:lang w:eastAsia="en-US"/>
              </w:rPr>
              <w:t>6.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A10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 xml:space="preserve">«Не стареют душой ветераны» - районная концертная программа, посвященные Дню пожилого человека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="00A10BE0" w:rsidRPr="00A10BE0">
              <w:rPr>
                <w:rFonts w:ascii="Times New Roman" w:hAnsi="Times New Roman"/>
                <w:sz w:val="24"/>
                <w:szCs w:val="24"/>
              </w:rPr>
              <w:t xml:space="preserve"> 2014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Администрация Сов-го района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ОСЗН Сов-го района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Ветераны района</w:t>
            </w:r>
          </w:p>
        </w:tc>
      </w:tr>
      <w:tr w:rsidR="00620C4A" w:rsidRPr="00A10BE0" w:rsidTr="00620C4A">
        <w:trPr>
          <w:trHeight w:val="12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A10BE0">
            <w:pPr>
              <w:pStyle w:val="af"/>
              <w:ind w:left="0"/>
              <w:jc w:val="center"/>
              <w:rPr>
                <w:lang w:eastAsia="en-US"/>
              </w:rPr>
            </w:pPr>
            <w:r w:rsidRPr="00A10BE0">
              <w:rPr>
                <w:lang w:eastAsia="en-US"/>
              </w:rPr>
              <w:t>7.</w:t>
            </w:r>
          </w:p>
        </w:tc>
        <w:tc>
          <w:tcPr>
            <w:tcW w:w="3970" w:type="dxa"/>
          </w:tcPr>
          <w:p w:rsidR="00620C4A" w:rsidRPr="00A10BE0" w:rsidRDefault="00620C4A" w:rsidP="00A10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«Сердце отдаю детям» - конкурс профессионального мастерства педагогов дополнительного образования</w:t>
            </w:r>
          </w:p>
        </w:tc>
        <w:tc>
          <w:tcPr>
            <w:tcW w:w="1276" w:type="dxa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6.11.14</w:t>
            </w:r>
          </w:p>
        </w:tc>
        <w:tc>
          <w:tcPr>
            <w:tcW w:w="2835" w:type="dxa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  <w:tc>
          <w:tcPr>
            <w:tcW w:w="1559" w:type="dxa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Педагоги ЦРТДЮ</w:t>
            </w:r>
          </w:p>
        </w:tc>
      </w:tr>
      <w:tr w:rsidR="00620C4A" w:rsidRPr="00A10BE0" w:rsidTr="00620C4A">
        <w:trPr>
          <w:trHeight w:val="12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A10BE0">
            <w:pPr>
              <w:pStyle w:val="af"/>
              <w:ind w:left="0"/>
              <w:jc w:val="center"/>
              <w:rPr>
                <w:b/>
                <w:lang w:eastAsia="en-US"/>
              </w:rPr>
            </w:pPr>
            <w:r w:rsidRPr="00A10BE0">
              <w:rPr>
                <w:b/>
                <w:lang w:eastAsia="en-US"/>
              </w:rPr>
              <w:t>8.</w:t>
            </w:r>
          </w:p>
        </w:tc>
        <w:tc>
          <w:tcPr>
            <w:tcW w:w="3970" w:type="dxa"/>
          </w:tcPr>
          <w:p w:rsidR="00620C4A" w:rsidRPr="00A10BE0" w:rsidRDefault="00620C4A" w:rsidP="00A10B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«Зов джунглей» - городские спортивные соревнования дошкольников в системе дополнительного образования</w:t>
            </w:r>
          </w:p>
        </w:tc>
        <w:tc>
          <w:tcPr>
            <w:tcW w:w="1276" w:type="dxa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7.11.14</w:t>
            </w:r>
          </w:p>
        </w:tc>
        <w:tc>
          <w:tcPr>
            <w:tcW w:w="2835" w:type="dxa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ЦРТДЮ «Созвездие»</w:t>
            </w:r>
          </w:p>
        </w:tc>
        <w:tc>
          <w:tcPr>
            <w:tcW w:w="1559" w:type="dxa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Обучающиеся ЦРР УДОД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родители</w:t>
            </w:r>
          </w:p>
        </w:tc>
      </w:tr>
      <w:tr w:rsidR="00620C4A" w:rsidRPr="00A10BE0" w:rsidTr="00620C4A">
        <w:trPr>
          <w:trHeight w:val="9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A10BE0">
            <w:pPr>
              <w:pStyle w:val="af"/>
              <w:ind w:left="0"/>
              <w:jc w:val="center"/>
              <w:rPr>
                <w:b/>
                <w:lang w:eastAsia="en-US"/>
              </w:rPr>
            </w:pPr>
            <w:r w:rsidRPr="00A10BE0">
              <w:rPr>
                <w:b/>
                <w:lang w:eastAsia="en-US"/>
              </w:rPr>
              <w:lastRenderedPageBreak/>
              <w:t>9.</w:t>
            </w:r>
          </w:p>
        </w:tc>
        <w:tc>
          <w:tcPr>
            <w:tcW w:w="3970" w:type="dxa"/>
          </w:tcPr>
          <w:p w:rsidR="00620C4A" w:rsidRPr="00A10BE0" w:rsidRDefault="00620C4A" w:rsidP="00A10B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Городские соревнования по пулевой стрельбе на кубок КЮМ им матроса И. Кузнецова</w:t>
            </w:r>
          </w:p>
        </w:tc>
        <w:tc>
          <w:tcPr>
            <w:tcW w:w="1276" w:type="dxa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15.11.1</w:t>
            </w:r>
            <w:r w:rsidR="00A10BE0" w:rsidRPr="00A10BE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ЦРТДЮ «Созвездие»</w:t>
            </w:r>
          </w:p>
        </w:tc>
        <w:tc>
          <w:tcPr>
            <w:tcW w:w="1559" w:type="dxa"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Яценко В.В.</w:t>
            </w:r>
          </w:p>
        </w:tc>
      </w:tr>
      <w:tr w:rsidR="00620C4A" w:rsidRPr="00A10BE0" w:rsidTr="00620C4A">
        <w:trPr>
          <w:trHeight w:val="87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A10BE0">
            <w:pPr>
              <w:pStyle w:val="af"/>
              <w:ind w:left="0"/>
              <w:jc w:val="center"/>
              <w:rPr>
                <w:lang w:eastAsia="en-US"/>
              </w:rPr>
            </w:pPr>
            <w:r w:rsidRPr="00A10BE0">
              <w:rPr>
                <w:lang w:eastAsia="en-US"/>
              </w:rPr>
              <w:t>10.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A10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Интеллектуальная игра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="00A10BE0" w:rsidRPr="00A10BE0">
              <w:rPr>
                <w:rFonts w:ascii="Times New Roman" w:hAnsi="Times New Roman"/>
                <w:sz w:val="24"/>
                <w:szCs w:val="24"/>
              </w:rPr>
              <w:t xml:space="preserve"> 2014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Школы Советского района</w:t>
            </w:r>
          </w:p>
        </w:tc>
      </w:tr>
      <w:tr w:rsidR="00620C4A" w:rsidRPr="00A10BE0" w:rsidTr="00A10BE0">
        <w:trPr>
          <w:trHeight w:val="9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A10BE0">
            <w:pPr>
              <w:pStyle w:val="af"/>
              <w:ind w:left="0"/>
              <w:jc w:val="center"/>
              <w:rPr>
                <w:lang w:eastAsia="en-US"/>
              </w:rPr>
            </w:pPr>
            <w:r w:rsidRPr="00A10BE0">
              <w:rPr>
                <w:lang w:eastAsia="en-US"/>
              </w:rPr>
              <w:t>11.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A10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 xml:space="preserve">«КВН» открытое мероприятие в рамках заседания ГМО педагогов-организаторов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="00A10BE0" w:rsidRPr="00A10BE0">
              <w:rPr>
                <w:rFonts w:ascii="Times New Roman" w:hAnsi="Times New Roman"/>
                <w:sz w:val="24"/>
                <w:szCs w:val="24"/>
              </w:rPr>
              <w:t xml:space="preserve"> 2014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Педагоги-организаторы города</w:t>
            </w:r>
          </w:p>
        </w:tc>
      </w:tr>
      <w:tr w:rsidR="00620C4A" w:rsidRPr="00A10BE0" w:rsidTr="00620C4A">
        <w:trPr>
          <w:trHeight w:val="5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A10BE0">
            <w:pPr>
              <w:pStyle w:val="af"/>
              <w:ind w:left="0"/>
              <w:jc w:val="center"/>
              <w:rPr>
                <w:lang w:eastAsia="en-US"/>
              </w:rPr>
            </w:pPr>
            <w:r w:rsidRPr="00A10BE0">
              <w:rPr>
                <w:lang w:eastAsia="en-US"/>
              </w:rPr>
              <w:t>12.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A10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«От всей души» - районный праздник, посвященный Дню матери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="00A10BE0" w:rsidRPr="00A10BE0">
              <w:rPr>
                <w:rFonts w:ascii="Times New Roman" w:hAnsi="Times New Roman"/>
                <w:sz w:val="24"/>
                <w:szCs w:val="24"/>
              </w:rPr>
              <w:t xml:space="preserve"> 2014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Администрация Сов-го района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Жители района</w:t>
            </w:r>
          </w:p>
        </w:tc>
      </w:tr>
      <w:tr w:rsidR="00620C4A" w:rsidRPr="00A10BE0" w:rsidTr="00620C4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A10BE0">
            <w:pPr>
              <w:pStyle w:val="af"/>
              <w:ind w:left="0"/>
              <w:jc w:val="center"/>
              <w:rPr>
                <w:lang w:eastAsia="en-US"/>
              </w:rPr>
            </w:pPr>
            <w:r w:rsidRPr="00A10BE0">
              <w:rPr>
                <w:lang w:eastAsia="en-US"/>
              </w:rPr>
              <w:t>13.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A10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«Спешите делать добро» - районный праздник, посвященный Дню инвалида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A10BE0" w:rsidRPr="00A10BE0">
              <w:rPr>
                <w:rFonts w:ascii="Times New Roman" w:hAnsi="Times New Roman"/>
                <w:sz w:val="24"/>
                <w:szCs w:val="24"/>
              </w:rPr>
              <w:t xml:space="preserve"> 2014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Администрация Сов-го района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ОСЗН Сов-го района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Дети-инвалиды</w:t>
            </w:r>
          </w:p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родители</w:t>
            </w:r>
          </w:p>
        </w:tc>
      </w:tr>
      <w:tr w:rsidR="00620C4A" w:rsidRPr="00A10BE0" w:rsidTr="00620C4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A10BE0">
            <w:pPr>
              <w:pStyle w:val="af"/>
              <w:ind w:left="0"/>
              <w:jc w:val="center"/>
              <w:rPr>
                <w:lang w:eastAsia="en-US"/>
              </w:rPr>
            </w:pPr>
            <w:r w:rsidRPr="00A10BE0">
              <w:rPr>
                <w:lang w:eastAsia="en-US"/>
              </w:rPr>
              <w:t>14.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A10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«Игры у елки» - мастер класс в рамках ГТП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A10BE0" w:rsidRPr="00A10BE0">
              <w:rPr>
                <w:rFonts w:ascii="Times New Roman" w:hAnsi="Times New Roman"/>
                <w:sz w:val="24"/>
                <w:szCs w:val="24"/>
              </w:rPr>
              <w:t xml:space="preserve"> 2014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A10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Педагоги-организаторы города</w:t>
            </w:r>
          </w:p>
        </w:tc>
      </w:tr>
      <w:tr w:rsidR="00620C4A" w:rsidRPr="00A10BE0" w:rsidTr="00620C4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pStyle w:val="af"/>
              <w:ind w:left="0"/>
              <w:jc w:val="center"/>
              <w:rPr>
                <w:lang w:eastAsia="en-US"/>
              </w:rPr>
            </w:pPr>
            <w:r w:rsidRPr="00A10BE0">
              <w:rPr>
                <w:lang w:eastAsia="en-US"/>
              </w:rPr>
              <w:t>15.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Работа дискуссионного клуба «Подросток»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A10BE0" w:rsidRPr="00A10BE0">
              <w:rPr>
                <w:rFonts w:ascii="Times New Roman" w:hAnsi="Times New Roman"/>
                <w:sz w:val="24"/>
                <w:szCs w:val="24"/>
              </w:rPr>
              <w:t xml:space="preserve"> 2014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Школы Советского района</w:t>
            </w:r>
          </w:p>
        </w:tc>
      </w:tr>
      <w:tr w:rsidR="00620C4A" w:rsidRPr="00A10BE0" w:rsidTr="00620C4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pStyle w:val="af"/>
              <w:ind w:left="0"/>
              <w:jc w:val="center"/>
              <w:rPr>
                <w:lang w:eastAsia="en-US"/>
              </w:rPr>
            </w:pPr>
            <w:r w:rsidRPr="00A10BE0">
              <w:rPr>
                <w:lang w:eastAsia="en-US"/>
              </w:rPr>
              <w:t>16.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«Новогодний сувенир» - районный конкурс детского творчества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A10BE0" w:rsidRPr="00A10BE0">
              <w:rPr>
                <w:rFonts w:ascii="Times New Roman" w:hAnsi="Times New Roman"/>
                <w:sz w:val="24"/>
                <w:szCs w:val="24"/>
              </w:rPr>
              <w:t xml:space="preserve"> 2014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Школы Советского района</w:t>
            </w:r>
          </w:p>
        </w:tc>
      </w:tr>
      <w:tr w:rsidR="00620C4A" w:rsidRPr="00A10BE0" w:rsidTr="00620C4A">
        <w:trPr>
          <w:trHeight w:val="51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pStyle w:val="af"/>
              <w:ind w:left="0"/>
              <w:jc w:val="center"/>
              <w:rPr>
                <w:lang w:eastAsia="en-US"/>
              </w:rPr>
            </w:pPr>
            <w:r w:rsidRPr="00A10BE0">
              <w:rPr>
                <w:lang w:eastAsia="en-US"/>
              </w:rPr>
              <w:t>17.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 xml:space="preserve">«С новым годом, друзья» - открытие районных поселковых елок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A10BE0" w:rsidRPr="00A10BE0">
              <w:rPr>
                <w:rFonts w:ascii="Times New Roman" w:hAnsi="Times New Roman"/>
                <w:sz w:val="24"/>
                <w:szCs w:val="24"/>
              </w:rPr>
              <w:t xml:space="preserve"> 2014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Администрация Сов-го района</w:t>
            </w:r>
          </w:p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Жители района</w:t>
            </w:r>
          </w:p>
        </w:tc>
      </w:tr>
      <w:tr w:rsidR="00620C4A" w:rsidRPr="00A10BE0" w:rsidTr="00620C4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pStyle w:val="af"/>
              <w:ind w:left="0"/>
              <w:jc w:val="center"/>
              <w:rPr>
                <w:lang w:eastAsia="en-US"/>
              </w:rPr>
            </w:pPr>
            <w:r w:rsidRPr="00A10BE0">
              <w:rPr>
                <w:lang w:eastAsia="en-US"/>
              </w:rPr>
              <w:t>18.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«С новым годом» - новогодние утренники для детей инвалидов и детей из многодетных семей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A10BE0" w:rsidRPr="00A10BE0">
              <w:rPr>
                <w:rFonts w:ascii="Times New Roman" w:hAnsi="Times New Roman"/>
                <w:sz w:val="24"/>
                <w:szCs w:val="24"/>
              </w:rPr>
              <w:t xml:space="preserve"> 2014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Администрация Сов-го района</w:t>
            </w:r>
          </w:p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ОСЗН г. Орска</w:t>
            </w:r>
          </w:p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Дети-инвалиды, дети из многодетных семей</w:t>
            </w:r>
          </w:p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родители</w:t>
            </w:r>
          </w:p>
        </w:tc>
      </w:tr>
      <w:tr w:rsidR="00620C4A" w:rsidRPr="00A10BE0" w:rsidTr="00620C4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pStyle w:val="af"/>
              <w:ind w:left="0"/>
              <w:rPr>
                <w:b/>
                <w:lang w:eastAsia="en-US"/>
              </w:rPr>
            </w:pPr>
            <w:r w:rsidRPr="00A10BE0">
              <w:rPr>
                <w:b/>
                <w:lang w:eastAsia="en-US"/>
              </w:rPr>
              <w:t>19.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«Всезнайка и Ко» - IV городская НПК для дошкольников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Январь</w:t>
            </w:r>
            <w:r w:rsidR="00A10BE0" w:rsidRPr="00A10BE0">
              <w:rPr>
                <w:rFonts w:ascii="Times New Roman" w:hAnsi="Times New Roman"/>
                <w:b/>
                <w:sz w:val="24"/>
                <w:szCs w:val="24"/>
              </w:rPr>
              <w:t xml:space="preserve"> 2015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УО, ЦРТДЮ «Созвездие»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Учащиеся ЦРР, родители</w:t>
            </w:r>
          </w:p>
        </w:tc>
      </w:tr>
      <w:tr w:rsidR="00620C4A" w:rsidRPr="00A10BE0" w:rsidTr="00620C4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pStyle w:val="af"/>
              <w:ind w:left="0"/>
              <w:jc w:val="center"/>
              <w:rPr>
                <w:b/>
                <w:lang w:eastAsia="en-US"/>
              </w:rPr>
            </w:pPr>
            <w:r w:rsidRPr="00A10BE0">
              <w:rPr>
                <w:b/>
                <w:lang w:eastAsia="en-US"/>
              </w:rPr>
              <w:t>20.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«Забава 2015» - I открытый конкурс игровых программ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Январь</w:t>
            </w:r>
            <w:r w:rsidR="00A10BE0" w:rsidRPr="00A10BE0">
              <w:rPr>
                <w:rFonts w:ascii="Times New Roman" w:hAnsi="Times New Roman"/>
                <w:b/>
                <w:sz w:val="24"/>
                <w:szCs w:val="24"/>
              </w:rPr>
              <w:t xml:space="preserve"> 2015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ЦРТДЮ «Созвездие»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Педагоги-организаторы</w:t>
            </w:r>
          </w:p>
        </w:tc>
      </w:tr>
      <w:tr w:rsidR="00620C4A" w:rsidRPr="00A10BE0" w:rsidTr="00620C4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pStyle w:val="af"/>
              <w:ind w:left="0"/>
              <w:rPr>
                <w:lang w:eastAsia="en-US"/>
              </w:rPr>
            </w:pPr>
            <w:r w:rsidRPr="00A10BE0">
              <w:rPr>
                <w:lang w:eastAsia="en-US"/>
              </w:rPr>
              <w:t>21.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«Один день в армии» - районный спортивный праздник, посвященный Дню Защитника Отечества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Февраль</w:t>
            </w:r>
            <w:r w:rsidR="00A10BE0" w:rsidRPr="00A10BE0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Администрация Сов-го района</w:t>
            </w:r>
          </w:p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Учащиеся школ Сов. р-на</w:t>
            </w:r>
          </w:p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Воспитанники ЦРТДЮ «Созвездие»</w:t>
            </w:r>
          </w:p>
        </w:tc>
      </w:tr>
      <w:tr w:rsidR="00620C4A" w:rsidRPr="00A10BE0" w:rsidTr="00620C4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pStyle w:val="af"/>
              <w:ind w:left="0"/>
              <w:rPr>
                <w:lang w:eastAsia="en-US"/>
              </w:rPr>
            </w:pPr>
            <w:r w:rsidRPr="00A10BE0">
              <w:rPr>
                <w:lang w:eastAsia="en-US"/>
              </w:rPr>
              <w:t>22.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«Будь достоин» - встреча трех поколений, посвященная Дню Защитника Отечества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Февраль</w:t>
            </w:r>
            <w:r w:rsidR="00A10BE0" w:rsidRPr="00A10BE0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Pr="00A10BE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Администрация Сов-го района</w:t>
            </w:r>
          </w:p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Ветераны локальных войн</w:t>
            </w:r>
          </w:p>
        </w:tc>
      </w:tr>
      <w:tr w:rsidR="00620C4A" w:rsidRPr="00A10BE0" w:rsidTr="00620C4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pStyle w:val="af"/>
              <w:ind w:left="0"/>
              <w:rPr>
                <w:lang w:eastAsia="en-US"/>
              </w:rPr>
            </w:pPr>
            <w:r w:rsidRPr="00A10BE0">
              <w:rPr>
                <w:lang w:eastAsia="en-US"/>
              </w:rPr>
              <w:t>23.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Интеллектуальная игра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Февраль</w:t>
            </w:r>
            <w:r w:rsidR="00A10BE0" w:rsidRPr="00A10BE0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Pr="00A10BE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 xml:space="preserve">Школы Советского </w:t>
            </w:r>
            <w:r w:rsidRPr="00A10BE0">
              <w:rPr>
                <w:rFonts w:ascii="Times New Roman" w:hAnsi="Times New Roman"/>
                <w:sz w:val="24"/>
                <w:szCs w:val="24"/>
              </w:rPr>
              <w:lastRenderedPageBreak/>
              <w:t>района</w:t>
            </w:r>
          </w:p>
        </w:tc>
      </w:tr>
      <w:tr w:rsidR="00620C4A" w:rsidRPr="00A10BE0" w:rsidTr="00620C4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pStyle w:val="af"/>
              <w:ind w:left="0"/>
              <w:rPr>
                <w:lang w:eastAsia="en-US"/>
              </w:rPr>
            </w:pPr>
            <w:r w:rsidRPr="00A10BE0">
              <w:lastRenderedPageBreak/>
              <w:t>24.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11 НПК учащихся УДОД района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Март</w:t>
            </w:r>
            <w:r w:rsidR="00A10BE0" w:rsidRPr="00A10BE0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Школы Сов. р-на</w:t>
            </w:r>
          </w:p>
        </w:tc>
      </w:tr>
      <w:tr w:rsidR="00620C4A" w:rsidRPr="00A10BE0" w:rsidTr="00620C4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«Для вас!» - районный праздник, посвященный международному женскому дню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Март</w:t>
            </w:r>
            <w:r w:rsidR="00A10BE0" w:rsidRPr="00A10BE0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Администрация Сов-го района</w:t>
            </w:r>
          </w:p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Многодетные семьи и семьи с детьми-инвалидами</w:t>
            </w:r>
          </w:p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родители</w:t>
            </w:r>
          </w:p>
        </w:tc>
      </w:tr>
      <w:tr w:rsidR="00620C4A" w:rsidRPr="00A10BE0" w:rsidTr="00620C4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pStyle w:val="af"/>
              <w:ind w:left="0"/>
              <w:rPr>
                <w:b/>
                <w:lang w:eastAsia="en-US"/>
              </w:rPr>
            </w:pPr>
            <w:r w:rsidRPr="00A10BE0">
              <w:rPr>
                <w:b/>
                <w:lang w:eastAsia="en-US"/>
              </w:rPr>
              <w:t>26.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 xml:space="preserve">«Фестиваль дружбы народов» - городской конкурс в рамках </w:t>
            </w:r>
            <w:r w:rsidRPr="00A10BE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VII</w:t>
            </w: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 xml:space="preserve"> открытого районного фестиваля-конкурса творческих коллективов «Вербный базар – 2015»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Март (каникулы)</w:t>
            </w:r>
            <w:r w:rsidR="00A10BE0" w:rsidRPr="00A10BE0">
              <w:rPr>
                <w:rFonts w:ascii="Times New Roman" w:hAnsi="Times New Roman"/>
                <w:b/>
                <w:sz w:val="24"/>
                <w:szCs w:val="24"/>
              </w:rPr>
              <w:t xml:space="preserve"> 2015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Администрация Советского района,</w:t>
            </w:r>
          </w:p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ЦРТДЮ «Созвездие»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Детские клубы по месту жительства,</w:t>
            </w:r>
          </w:p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школы района</w:t>
            </w:r>
          </w:p>
        </w:tc>
      </w:tr>
      <w:tr w:rsidR="00620C4A" w:rsidRPr="00A10BE0" w:rsidTr="00620C4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pStyle w:val="af"/>
              <w:ind w:left="0"/>
              <w:rPr>
                <w:lang w:eastAsia="en-US"/>
              </w:rPr>
            </w:pPr>
            <w:r w:rsidRPr="00A10BE0">
              <w:rPr>
                <w:lang w:eastAsia="en-US"/>
              </w:rPr>
              <w:t>27.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Работа дискуссионного клуба «Подросток»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Март</w:t>
            </w:r>
            <w:r w:rsidR="00A10BE0" w:rsidRPr="00A10BE0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Школы Советского района</w:t>
            </w:r>
          </w:p>
        </w:tc>
      </w:tr>
      <w:tr w:rsidR="00620C4A" w:rsidRPr="00A10BE0" w:rsidTr="00620C4A">
        <w:trPr>
          <w:trHeight w:val="9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pStyle w:val="af"/>
              <w:ind w:left="0"/>
              <w:rPr>
                <w:lang w:eastAsia="en-US"/>
              </w:rPr>
            </w:pPr>
            <w:r w:rsidRPr="00A10BE0">
              <w:rPr>
                <w:lang w:eastAsia="en-US"/>
              </w:rPr>
              <w:t>28.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 xml:space="preserve">«Школьная весна – 2015» - районный фестиваль-конкурс самодеятельного творчества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A10BE0" w:rsidRPr="00A10BE0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Администрация Сов-го района</w:t>
            </w:r>
          </w:p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Школы района</w:t>
            </w:r>
          </w:p>
        </w:tc>
      </w:tr>
      <w:tr w:rsidR="00620C4A" w:rsidRPr="00A10BE0" w:rsidTr="00620C4A">
        <w:trPr>
          <w:trHeight w:val="9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pStyle w:val="af"/>
              <w:ind w:left="0"/>
              <w:jc w:val="center"/>
              <w:rPr>
                <w:lang w:eastAsia="en-US"/>
              </w:rPr>
            </w:pPr>
            <w:r w:rsidRPr="00A10BE0">
              <w:rPr>
                <w:lang w:eastAsia="en-US"/>
              </w:rPr>
              <w:t>29.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«Этот День Победы» - районный конкурс детского рисунка, посвященный 70 - летию окончания Великой Отечественной войны.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Апрель-май</w:t>
            </w:r>
            <w:r w:rsidR="00A10BE0" w:rsidRPr="00A10BE0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Школы Советского района</w:t>
            </w:r>
          </w:p>
        </w:tc>
      </w:tr>
      <w:tr w:rsidR="00620C4A" w:rsidRPr="00A10BE0" w:rsidTr="00620C4A">
        <w:trPr>
          <w:trHeight w:val="9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pStyle w:val="af"/>
              <w:ind w:left="0"/>
              <w:jc w:val="center"/>
              <w:rPr>
                <w:lang w:eastAsia="en-US"/>
              </w:rPr>
            </w:pPr>
            <w:r w:rsidRPr="00A10BE0">
              <w:rPr>
                <w:lang w:eastAsia="en-US"/>
              </w:rPr>
              <w:t>30.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ind w:firstLine="2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«Если звезды зажигают» - районный КВН, посвященный Дню космонавтики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A10BE0" w:rsidRPr="00A10BE0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Администрация Сов-го района</w:t>
            </w:r>
          </w:p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Школы района</w:t>
            </w:r>
          </w:p>
        </w:tc>
      </w:tr>
      <w:tr w:rsidR="00620C4A" w:rsidRPr="00A10BE0" w:rsidTr="00620C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620C4A">
            <w:pPr>
              <w:pStyle w:val="af"/>
              <w:ind w:left="0"/>
              <w:rPr>
                <w:b/>
                <w:lang w:eastAsia="en-US"/>
              </w:rPr>
            </w:pPr>
            <w:r w:rsidRPr="00A10BE0">
              <w:rPr>
                <w:b/>
                <w:lang w:eastAsia="en-US"/>
              </w:rPr>
              <w:t>31.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 xml:space="preserve">«Кенгуренок» - городской интеллектуальный конкурс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31.03.15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УО, ЦРТДЮ «Созвездие»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Обучающиеся ЦРР</w:t>
            </w:r>
          </w:p>
        </w:tc>
      </w:tr>
      <w:tr w:rsidR="00620C4A" w:rsidRPr="00A10BE0" w:rsidTr="00620C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620C4A">
            <w:pPr>
              <w:pStyle w:val="af"/>
              <w:ind w:left="0"/>
              <w:rPr>
                <w:b/>
                <w:lang w:eastAsia="en-US"/>
              </w:rPr>
            </w:pPr>
            <w:r w:rsidRPr="00A10BE0">
              <w:rPr>
                <w:b/>
                <w:lang w:eastAsia="en-US"/>
              </w:rPr>
              <w:t>32.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 xml:space="preserve">«Пою мое Отечество!» - </w:t>
            </w:r>
            <w:r w:rsidRPr="00A10BE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 xml:space="preserve"> городской конкурс инсценированной патриотической песни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Май</w:t>
            </w:r>
            <w:r w:rsidR="00A10BE0" w:rsidRPr="00A10BE0">
              <w:rPr>
                <w:rFonts w:ascii="Times New Roman" w:hAnsi="Times New Roman"/>
                <w:b/>
                <w:sz w:val="24"/>
                <w:szCs w:val="24"/>
              </w:rPr>
              <w:t xml:space="preserve"> 2015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Администрация Сов-го района</w:t>
            </w:r>
          </w:p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ЦРТДЮ «Созвездие»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Детские клубы по месту жительства, школы районы</w:t>
            </w:r>
          </w:p>
        </w:tc>
      </w:tr>
      <w:tr w:rsidR="00620C4A" w:rsidRPr="00A10BE0" w:rsidTr="00620C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620C4A">
            <w:pPr>
              <w:pStyle w:val="af"/>
              <w:ind w:left="0"/>
              <w:rPr>
                <w:lang w:eastAsia="en-US"/>
              </w:rPr>
            </w:pPr>
            <w:r w:rsidRPr="00A10BE0">
              <w:rPr>
                <w:lang w:eastAsia="en-US"/>
              </w:rPr>
              <w:t>33.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«День Победы» - районные мероприятия, посвященные 70-летию со дня победы в ВОВ (по отдельному плану)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Май</w:t>
            </w:r>
            <w:r w:rsidR="00A10BE0" w:rsidRPr="00A10BE0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620C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Администрация Сов-го района</w:t>
            </w:r>
          </w:p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620C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Жители района</w:t>
            </w:r>
          </w:p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детские клубы по месту жительства, школы районы</w:t>
            </w:r>
          </w:p>
        </w:tc>
      </w:tr>
      <w:tr w:rsidR="00620C4A" w:rsidRPr="00A10BE0" w:rsidTr="00620C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620C4A">
            <w:pPr>
              <w:pStyle w:val="af"/>
              <w:ind w:left="0"/>
              <w:rPr>
                <w:lang w:eastAsia="en-US"/>
              </w:rPr>
            </w:pPr>
            <w:r w:rsidRPr="00A10BE0">
              <w:rPr>
                <w:lang w:eastAsia="en-US"/>
              </w:rPr>
              <w:t>34.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Интеллектуальная игра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Май</w:t>
            </w:r>
            <w:r w:rsidR="00A10BE0" w:rsidRPr="00A10BE0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Школы Советского района</w:t>
            </w:r>
          </w:p>
        </w:tc>
      </w:tr>
      <w:tr w:rsidR="00620C4A" w:rsidRPr="00A10BE0" w:rsidTr="00620C4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pStyle w:val="af"/>
              <w:ind w:left="0"/>
              <w:rPr>
                <w:lang w:eastAsia="en-US"/>
              </w:rPr>
            </w:pPr>
            <w:r w:rsidRPr="00A10BE0">
              <w:rPr>
                <w:lang w:eastAsia="en-US"/>
              </w:rPr>
              <w:t>35.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«Лучики добра» - районный праздник, посвященный Международному Дню защиты детей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Июнь</w:t>
            </w:r>
            <w:r w:rsidR="00A10BE0" w:rsidRPr="00A10BE0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Администрация Сов-го района</w:t>
            </w:r>
          </w:p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 xml:space="preserve">Дети семей риска, </w:t>
            </w:r>
          </w:p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20C4A" w:rsidRPr="00A10BE0" w:rsidTr="00620C4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pStyle w:val="af"/>
              <w:ind w:left="0"/>
              <w:rPr>
                <w:lang w:eastAsia="en-US"/>
              </w:rPr>
            </w:pPr>
            <w:r w:rsidRPr="00A10BE0">
              <w:rPr>
                <w:lang w:eastAsia="en-US"/>
              </w:rPr>
              <w:lastRenderedPageBreak/>
              <w:t>36.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 xml:space="preserve">«Патриоты России» - районные спортивные соревнования, посвященные Дню России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Июнь</w:t>
            </w:r>
            <w:r w:rsidR="00A10BE0" w:rsidRPr="00A10BE0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Администрация Сов-го района</w:t>
            </w:r>
          </w:p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 xml:space="preserve">Лагеря дневного пребывания </w:t>
            </w:r>
          </w:p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20C4A" w:rsidRPr="00A10BE0" w:rsidTr="00620C4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pStyle w:val="af"/>
              <w:ind w:left="0"/>
              <w:rPr>
                <w:lang w:eastAsia="en-US"/>
              </w:rPr>
            </w:pPr>
            <w:r w:rsidRPr="00A10BE0">
              <w:rPr>
                <w:lang w:eastAsia="en-US"/>
              </w:rPr>
              <w:t>37.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«Советскому району 43» - концертная программа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Июнь</w:t>
            </w:r>
            <w:r w:rsidR="00A10BE0" w:rsidRPr="00A10BE0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Администрация Сов-го района</w:t>
            </w:r>
          </w:p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Жители района</w:t>
            </w:r>
          </w:p>
        </w:tc>
      </w:tr>
      <w:tr w:rsidR="00620C4A" w:rsidRPr="00A10BE0" w:rsidTr="00620C4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pStyle w:val="af"/>
              <w:ind w:left="0"/>
              <w:rPr>
                <w:lang w:eastAsia="en-US"/>
              </w:rPr>
            </w:pPr>
            <w:r w:rsidRPr="00A10BE0">
              <w:rPr>
                <w:lang w:eastAsia="en-US"/>
              </w:rPr>
              <w:t>38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«Советскому району 43» - игровая программа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Июнь</w:t>
            </w:r>
            <w:r w:rsidR="00A10BE0" w:rsidRPr="00A10BE0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Администрация Сов-го района</w:t>
            </w:r>
          </w:p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Жители района</w:t>
            </w:r>
          </w:p>
        </w:tc>
      </w:tr>
      <w:tr w:rsidR="00620C4A" w:rsidRPr="00A10BE0" w:rsidTr="00620C4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4A" w:rsidRPr="00A10BE0" w:rsidRDefault="00620C4A" w:rsidP="00620C4A">
            <w:pPr>
              <w:pStyle w:val="af"/>
              <w:ind w:left="0"/>
              <w:rPr>
                <w:b/>
                <w:lang w:eastAsia="en-US"/>
              </w:rPr>
            </w:pPr>
            <w:r w:rsidRPr="00A10BE0">
              <w:rPr>
                <w:b/>
                <w:lang w:eastAsia="en-US"/>
              </w:rPr>
              <w:t>39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Чествование медалистов города Орска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Июнь</w:t>
            </w:r>
            <w:r w:rsidR="00A10BE0" w:rsidRPr="00A10BE0">
              <w:rPr>
                <w:rFonts w:ascii="Times New Roman" w:hAnsi="Times New Roman"/>
                <w:b/>
                <w:sz w:val="24"/>
                <w:szCs w:val="24"/>
              </w:rPr>
              <w:t xml:space="preserve"> 2015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ЦРТДЮ «Созвездие»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Школы города</w:t>
            </w:r>
          </w:p>
        </w:tc>
      </w:tr>
    </w:tbl>
    <w:p w:rsidR="00620C4A" w:rsidRPr="00093AED" w:rsidRDefault="00620C4A" w:rsidP="002307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C7860" w:rsidRDefault="00EC7860" w:rsidP="002307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93AED">
        <w:rPr>
          <w:rFonts w:ascii="Times New Roman" w:hAnsi="Times New Roman"/>
          <w:b/>
          <w:sz w:val="24"/>
          <w:szCs w:val="24"/>
        </w:rPr>
        <w:t>Участие в конкурсах, выставках, соревнованиях:</w:t>
      </w:r>
    </w:p>
    <w:p w:rsidR="00620C4A" w:rsidRPr="00093AED" w:rsidRDefault="00620C4A" w:rsidP="003B2D79">
      <w:pPr>
        <w:spacing w:line="240" w:lineRule="auto"/>
        <w:ind w:left="-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Городской уровень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8081"/>
        <w:gridCol w:w="1559"/>
      </w:tblGrid>
      <w:tr w:rsidR="00620C4A" w:rsidRPr="00A10BE0" w:rsidTr="004527A4">
        <w:tc>
          <w:tcPr>
            <w:tcW w:w="567" w:type="dxa"/>
            <w:shd w:val="clear" w:color="auto" w:fill="DBE5F1" w:themeFill="accent1" w:themeFillTint="33"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8081" w:type="dxa"/>
            <w:shd w:val="clear" w:color="auto" w:fill="DBE5F1" w:themeFill="accent1" w:themeFillTint="33"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0BE0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620C4A" w:rsidRPr="00A10BE0" w:rsidTr="00620C4A">
        <w:tc>
          <w:tcPr>
            <w:tcW w:w="567" w:type="dxa"/>
          </w:tcPr>
          <w:p w:rsidR="00620C4A" w:rsidRPr="00A10BE0" w:rsidRDefault="00620C4A" w:rsidP="003F494D">
            <w:pPr>
              <w:numPr>
                <w:ilvl w:val="0"/>
                <w:numId w:val="66"/>
              </w:numPr>
              <w:tabs>
                <w:tab w:val="left" w:pos="162"/>
              </w:tabs>
              <w:spacing w:after="0" w:line="240" w:lineRule="auto"/>
              <w:ind w:left="0" w:hanging="4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1" w:type="dxa"/>
          </w:tcPr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Городской фестиваль мультимедийных проектов «Шаг навстречу здоровью»</w:t>
            </w:r>
          </w:p>
        </w:tc>
        <w:tc>
          <w:tcPr>
            <w:tcW w:w="1559" w:type="dxa"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 xml:space="preserve">Ноябрь </w:t>
            </w:r>
          </w:p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</w:tr>
      <w:tr w:rsidR="00620C4A" w:rsidRPr="00A10BE0" w:rsidTr="00620C4A">
        <w:tc>
          <w:tcPr>
            <w:tcW w:w="567" w:type="dxa"/>
          </w:tcPr>
          <w:p w:rsidR="00620C4A" w:rsidRPr="00A10BE0" w:rsidRDefault="00620C4A" w:rsidP="003F494D">
            <w:pPr>
              <w:numPr>
                <w:ilvl w:val="0"/>
                <w:numId w:val="66"/>
              </w:numPr>
              <w:tabs>
                <w:tab w:val="left" w:pos="162"/>
              </w:tabs>
              <w:spacing w:after="0" w:line="240" w:lineRule="auto"/>
              <w:ind w:left="0" w:hanging="4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1" w:type="dxa"/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Конкурс детского и юношеского творчества “Премьера - 2014”</w:t>
            </w:r>
          </w:p>
        </w:tc>
        <w:tc>
          <w:tcPr>
            <w:tcW w:w="1559" w:type="dxa"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Декабрь 2014</w:t>
            </w:r>
          </w:p>
        </w:tc>
      </w:tr>
      <w:tr w:rsidR="00620C4A" w:rsidRPr="00A10BE0" w:rsidTr="00620C4A">
        <w:tc>
          <w:tcPr>
            <w:tcW w:w="567" w:type="dxa"/>
          </w:tcPr>
          <w:p w:rsidR="00620C4A" w:rsidRPr="00A10BE0" w:rsidRDefault="00620C4A" w:rsidP="003F494D">
            <w:pPr>
              <w:numPr>
                <w:ilvl w:val="0"/>
                <w:numId w:val="66"/>
              </w:numPr>
              <w:tabs>
                <w:tab w:val="left" w:pos="162"/>
              </w:tabs>
              <w:spacing w:after="0" w:line="240" w:lineRule="auto"/>
              <w:ind w:left="0" w:hanging="4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1" w:type="dxa"/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5  городской конкурс исследовательских работ дошкольников «Всезнайка и К»</w:t>
            </w:r>
          </w:p>
        </w:tc>
        <w:tc>
          <w:tcPr>
            <w:tcW w:w="1559" w:type="dxa"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Декабрь 2014</w:t>
            </w:r>
          </w:p>
        </w:tc>
      </w:tr>
      <w:tr w:rsidR="00620C4A" w:rsidRPr="00A10BE0" w:rsidTr="00620C4A">
        <w:tc>
          <w:tcPr>
            <w:tcW w:w="567" w:type="dxa"/>
          </w:tcPr>
          <w:p w:rsidR="00620C4A" w:rsidRPr="00A10BE0" w:rsidRDefault="00620C4A" w:rsidP="003F494D">
            <w:pPr>
              <w:numPr>
                <w:ilvl w:val="0"/>
                <w:numId w:val="66"/>
              </w:numPr>
              <w:tabs>
                <w:tab w:val="left" w:pos="162"/>
              </w:tabs>
              <w:spacing w:after="0" w:line="240" w:lineRule="auto"/>
              <w:ind w:left="0" w:hanging="4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1" w:type="dxa"/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Первенство г.Орска по футболу между детскими клубами по месту жительства в зачет Спартакиады</w:t>
            </w:r>
          </w:p>
        </w:tc>
        <w:tc>
          <w:tcPr>
            <w:tcW w:w="1559" w:type="dxa"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Февраль 2015</w:t>
            </w:r>
          </w:p>
        </w:tc>
      </w:tr>
      <w:tr w:rsidR="00620C4A" w:rsidRPr="00A10BE0" w:rsidTr="00620C4A">
        <w:tc>
          <w:tcPr>
            <w:tcW w:w="567" w:type="dxa"/>
          </w:tcPr>
          <w:p w:rsidR="00620C4A" w:rsidRPr="00A10BE0" w:rsidRDefault="00620C4A" w:rsidP="003F494D">
            <w:pPr>
              <w:numPr>
                <w:ilvl w:val="0"/>
                <w:numId w:val="66"/>
              </w:numPr>
              <w:tabs>
                <w:tab w:val="left" w:pos="162"/>
              </w:tabs>
              <w:spacing w:after="0" w:line="240" w:lineRule="auto"/>
              <w:ind w:left="0" w:hanging="4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1" w:type="dxa"/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 xml:space="preserve">Городской конкурс профессионального мастерства «Храбрый портняжка – 2015», </w:t>
            </w:r>
          </w:p>
        </w:tc>
        <w:tc>
          <w:tcPr>
            <w:tcW w:w="1559" w:type="dxa"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Февраль  2015</w:t>
            </w:r>
          </w:p>
        </w:tc>
      </w:tr>
      <w:tr w:rsidR="00620C4A" w:rsidRPr="00A10BE0" w:rsidTr="00620C4A">
        <w:tc>
          <w:tcPr>
            <w:tcW w:w="567" w:type="dxa"/>
          </w:tcPr>
          <w:p w:rsidR="00620C4A" w:rsidRPr="00A10BE0" w:rsidRDefault="00620C4A" w:rsidP="003F494D">
            <w:pPr>
              <w:numPr>
                <w:ilvl w:val="0"/>
                <w:numId w:val="66"/>
              </w:numPr>
              <w:tabs>
                <w:tab w:val="left" w:pos="162"/>
              </w:tabs>
              <w:spacing w:after="0" w:line="240" w:lineRule="auto"/>
              <w:ind w:left="0" w:hanging="4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1" w:type="dxa"/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Городские соревнования по настольному теннису между детскими клубами по месту жительства в зачет Спартакиады</w:t>
            </w:r>
          </w:p>
        </w:tc>
        <w:tc>
          <w:tcPr>
            <w:tcW w:w="1559" w:type="dxa"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Март  2015</w:t>
            </w:r>
          </w:p>
        </w:tc>
      </w:tr>
      <w:tr w:rsidR="00620C4A" w:rsidRPr="00A10BE0" w:rsidTr="00620C4A">
        <w:tc>
          <w:tcPr>
            <w:tcW w:w="567" w:type="dxa"/>
          </w:tcPr>
          <w:p w:rsidR="00620C4A" w:rsidRPr="00A10BE0" w:rsidRDefault="00620C4A" w:rsidP="003F494D">
            <w:pPr>
              <w:numPr>
                <w:ilvl w:val="0"/>
                <w:numId w:val="66"/>
              </w:numPr>
              <w:tabs>
                <w:tab w:val="left" w:pos="162"/>
              </w:tabs>
              <w:spacing w:after="0" w:line="240" w:lineRule="auto"/>
              <w:ind w:left="0" w:hanging="4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1" w:type="dxa"/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 xml:space="preserve">Городская НПК </w:t>
            </w:r>
          </w:p>
        </w:tc>
        <w:tc>
          <w:tcPr>
            <w:tcW w:w="1559" w:type="dxa"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Март  2015</w:t>
            </w:r>
          </w:p>
        </w:tc>
      </w:tr>
      <w:tr w:rsidR="00620C4A" w:rsidRPr="00A10BE0" w:rsidTr="00620C4A">
        <w:tc>
          <w:tcPr>
            <w:tcW w:w="567" w:type="dxa"/>
          </w:tcPr>
          <w:p w:rsidR="00620C4A" w:rsidRPr="00A10BE0" w:rsidRDefault="00620C4A" w:rsidP="003F494D">
            <w:pPr>
              <w:numPr>
                <w:ilvl w:val="0"/>
                <w:numId w:val="66"/>
              </w:numPr>
              <w:tabs>
                <w:tab w:val="left" w:pos="162"/>
              </w:tabs>
              <w:spacing w:after="0" w:line="240" w:lineRule="auto"/>
              <w:ind w:left="0" w:hanging="4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1" w:type="dxa"/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Городской конкурс детского рисунка «Солнечный лучик детства»</w:t>
            </w:r>
          </w:p>
        </w:tc>
        <w:tc>
          <w:tcPr>
            <w:tcW w:w="1559" w:type="dxa"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Март  2015</w:t>
            </w:r>
          </w:p>
        </w:tc>
      </w:tr>
      <w:tr w:rsidR="00620C4A" w:rsidRPr="00A10BE0" w:rsidTr="00620C4A">
        <w:tc>
          <w:tcPr>
            <w:tcW w:w="567" w:type="dxa"/>
          </w:tcPr>
          <w:p w:rsidR="00620C4A" w:rsidRPr="00A10BE0" w:rsidRDefault="00620C4A" w:rsidP="003F494D">
            <w:pPr>
              <w:numPr>
                <w:ilvl w:val="0"/>
                <w:numId w:val="66"/>
              </w:numPr>
              <w:tabs>
                <w:tab w:val="left" w:pos="162"/>
              </w:tabs>
              <w:spacing w:after="0" w:line="240" w:lineRule="auto"/>
              <w:ind w:left="0" w:hanging="4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1" w:type="dxa"/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 xml:space="preserve">Городской конкурс- фестиваль музыкального творчества детей и юношества “Талант! Музыка! Дети!” </w:t>
            </w:r>
          </w:p>
        </w:tc>
        <w:tc>
          <w:tcPr>
            <w:tcW w:w="1559" w:type="dxa"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Февраль  2015</w:t>
            </w:r>
          </w:p>
        </w:tc>
      </w:tr>
      <w:tr w:rsidR="00620C4A" w:rsidRPr="00A10BE0" w:rsidTr="00620C4A">
        <w:tc>
          <w:tcPr>
            <w:tcW w:w="567" w:type="dxa"/>
          </w:tcPr>
          <w:p w:rsidR="00620C4A" w:rsidRPr="00A10BE0" w:rsidRDefault="00620C4A" w:rsidP="003F494D">
            <w:pPr>
              <w:numPr>
                <w:ilvl w:val="0"/>
                <w:numId w:val="66"/>
              </w:numPr>
              <w:tabs>
                <w:tab w:val="left" w:pos="162"/>
              </w:tabs>
              <w:spacing w:after="0" w:line="240" w:lineRule="auto"/>
              <w:ind w:left="0" w:hanging="4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1" w:type="dxa"/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 xml:space="preserve">Городская выставка декоративно – прикладного творчества «Уют и комфорт в твоем доме» </w:t>
            </w:r>
          </w:p>
        </w:tc>
        <w:tc>
          <w:tcPr>
            <w:tcW w:w="1559" w:type="dxa"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Март 2015</w:t>
            </w:r>
          </w:p>
        </w:tc>
      </w:tr>
      <w:tr w:rsidR="00620C4A" w:rsidRPr="00A10BE0" w:rsidTr="00620C4A">
        <w:tc>
          <w:tcPr>
            <w:tcW w:w="567" w:type="dxa"/>
          </w:tcPr>
          <w:p w:rsidR="00620C4A" w:rsidRPr="00A10BE0" w:rsidRDefault="00620C4A" w:rsidP="003F494D">
            <w:pPr>
              <w:numPr>
                <w:ilvl w:val="0"/>
                <w:numId w:val="66"/>
              </w:numPr>
              <w:tabs>
                <w:tab w:val="left" w:pos="162"/>
              </w:tabs>
              <w:spacing w:after="0" w:line="240" w:lineRule="auto"/>
              <w:ind w:left="0" w:hanging="4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1" w:type="dxa"/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Городские соревнования по футболу в зачет Спартакиады</w:t>
            </w:r>
          </w:p>
        </w:tc>
        <w:tc>
          <w:tcPr>
            <w:tcW w:w="1559" w:type="dxa"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Март 2015</w:t>
            </w:r>
          </w:p>
        </w:tc>
      </w:tr>
      <w:tr w:rsidR="00620C4A" w:rsidRPr="00A10BE0" w:rsidTr="00620C4A">
        <w:tc>
          <w:tcPr>
            <w:tcW w:w="567" w:type="dxa"/>
          </w:tcPr>
          <w:p w:rsidR="00620C4A" w:rsidRPr="00A10BE0" w:rsidRDefault="00620C4A" w:rsidP="003F494D">
            <w:pPr>
              <w:numPr>
                <w:ilvl w:val="0"/>
                <w:numId w:val="66"/>
              </w:numPr>
              <w:tabs>
                <w:tab w:val="left" w:pos="162"/>
              </w:tabs>
              <w:spacing w:after="0" w:line="240" w:lineRule="auto"/>
              <w:ind w:left="0" w:hanging="4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1" w:type="dxa"/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 xml:space="preserve">Городской фестиваль детского творчества “Хрустальная капелька”, </w:t>
            </w:r>
          </w:p>
        </w:tc>
        <w:tc>
          <w:tcPr>
            <w:tcW w:w="1559" w:type="dxa"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Март 2015</w:t>
            </w:r>
          </w:p>
        </w:tc>
      </w:tr>
      <w:tr w:rsidR="00620C4A" w:rsidRPr="00A10BE0" w:rsidTr="00620C4A">
        <w:tc>
          <w:tcPr>
            <w:tcW w:w="567" w:type="dxa"/>
          </w:tcPr>
          <w:p w:rsidR="00620C4A" w:rsidRPr="00A10BE0" w:rsidRDefault="00620C4A" w:rsidP="003F494D">
            <w:pPr>
              <w:numPr>
                <w:ilvl w:val="0"/>
                <w:numId w:val="66"/>
              </w:numPr>
              <w:tabs>
                <w:tab w:val="left" w:pos="162"/>
              </w:tabs>
              <w:spacing w:after="0" w:line="240" w:lineRule="auto"/>
              <w:ind w:left="0" w:hanging="4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1" w:type="dxa"/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 xml:space="preserve">Первенство города  по аэробике </w:t>
            </w:r>
          </w:p>
        </w:tc>
        <w:tc>
          <w:tcPr>
            <w:tcW w:w="1559" w:type="dxa"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Апрель 2015</w:t>
            </w:r>
          </w:p>
        </w:tc>
      </w:tr>
      <w:tr w:rsidR="00620C4A" w:rsidRPr="00A10BE0" w:rsidTr="00620C4A">
        <w:tc>
          <w:tcPr>
            <w:tcW w:w="567" w:type="dxa"/>
          </w:tcPr>
          <w:p w:rsidR="00620C4A" w:rsidRPr="00A10BE0" w:rsidRDefault="00620C4A" w:rsidP="003F494D">
            <w:pPr>
              <w:numPr>
                <w:ilvl w:val="0"/>
                <w:numId w:val="66"/>
              </w:numPr>
              <w:tabs>
                <w:tab w:val="left" w:pos="162"/>
              </w:tabs>
              <w:spacing w:after="0" w:line="240" w:lineRule="auto"/>
              <w:ind w:left="0" w:hanging="4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1" w:type="dxa"/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Городская научно-практическая конференция учащихся</w:t>
            </w:r>
          </w:p>
        </w:tc>
        <w:tc>
          <w:tcPr>
            <w:tcW w:w="1559" w:type="dxa"/>
          </w:tcPr>
          <w:p w:rsidR="00620C4A" w:rsidRPr="00A10BE0" w:rsidRDefault="00620C4A" w:rsidP="00620C4A">
            <w:pPr>
              <w:pStyle w:val="af1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Апрель 2015</w:t>
            </w:r>
          </w:p>
        </w:tc>
      </w:tr>
      <w:tr w:rsidR="00620C4A" w:rsidRPr="00A10BE0" w:rsidTr="00620C4A">
        <w:tc>
          <w:tcPr>
            <w:tcW w:w="567" w:type="dxa"/>
          </w:tcPr>
          <w:p w:rsidR="00620C4A" w:rsidRPr="00A10BE0" w:rsidRDefault="00620C4A" w:rsidP="003F494D">
            <w:pPr>
              <w:numPr>
                <w:ilvl w:val="0"/>
                <w:numId w:val="66"/>
              </w:numPr>
              <w:tabs>
                <w:tab w:val="left" w:pos="162"/>
              </w:tabs>
              <w:spacing w:after="0" w:line="240" w:lineRule="auto"/>
              <w:ind w:left="0" w:hanging="4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1" w:type="dxa"/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Городская  интеллектуальная игра для дошкольников «Кенгуренок»</w:t>
            </w:r>
          </w:p>
        </w:tc>
        <w:tc>
          <w:tcPr>
            <w:tcW w:w="1559" w:type="dxa"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Апрель 2015</w:t>
            </w:r>
          </w:p>
        </w:tc>
      </w:tr>
      <w:tr w:rsidR="00620C4A" w:rsidRPr="00A10BE0" w:rsidTr="00620C4A">
        <w:tc>
          <w:tcPr>
            <w:tcW w:w="567" w:type="dxa"/>
          </w:tcPr>
          <w:p w:rsidR="00620C4A" w:rsidRPr="00A10BE0" w:rsidRDefault="00620C4A" w:rsidP="003F494D">
            <w:pPr>
              <w:numPr>
                <w:ilvl w:val="0"/>
                <w:numId w:val="66"/>
              </w:numPr>
              <w:tabs>
                <w:tab w:val="left" w:pos="162"/>
              </w:tabs>
              <w:spacing w:after="0" w:line="240" w:lineRule="auto"/>
              <w:ind w:left="0" w:hanging="4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1" w:type="dxa"/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Городская НПК «Исследователь окружающего мира»</w:t>
            </w:r>
          </w:p>
        </w:tc>
        <w:tc>
          <w:tcPr>
            <w:tcW w:w="1559" w:type="dxa"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Апрель 2015</w:t>
            </w:r>
          </w:p>
        </w:tc>
      </w:tr>
    </w:tbl>
    <w:p w:rsidR="00620C4A" w:rsidRPr="00093AED" w:rsidRDefault="00620C4A" w:rsidP="00620C4A">
      <w:pPr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  <w:r w:rsidRPr="00093AED">
        <w:rPr>
          <w:rFonts w:ascii="Times New Roman" w:hAnsi="Times New Roman"/>
          <w:b/>
          <w:sz w:val="24"/>
          <w:szCs w:val="24"/>
        </w:rPr>
        <w:t>Зональный уровень.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8081"/>
        <w:gridCol w:w="1559"/>
      </w:tblGrid>
      <w:tr w:rsidR="00620C4A" w:rsidRPr="00A10BE0" w:rsidTr="004527A4">
        <w:trPr>
          <w:trHeight w:val="338"/>
        </w:trPr>
        <w:tc>
          <w:tcPr>
            <w:tcW w:w="567" w:type="dxa"/>
            <w:shd w:val="clear" w:color="auto" w:fill="DBE5F1" w:themeFill="accent1" w:themeFillTint="33"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0BE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8081" w:type="dxa"/>
            <w:shd w:val="clear" w:color="auto" w:fill="DBE5F1" w:themeFill="accent1" w:themeFillTint="33"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0BE0">
              <w:rPr>
                <w:rFonts w:ascii="Times New Roman" w:hAnsi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0BE0">
              <w:rPr>
                <w:rFonts w:ascii="Times New Roman" w:hAnsi="Times New Roman"/>
                <w:b/>
                <w:sz w:val="20"/>
                <w:szCs w:val="20"/>
              </w:rPr>
              <w:t>Дата</w:t>
            </w:r>
          </w:p>
        </w:tc>
      </w:tr>
      <w:tr w:rsidR="00620C4A" w:rsidRPr="00A10BE0" w:rsidTr="00620C4A">
        <w:tc>
          <w:tcPr>
            <w:tcW w:w="567" w:type="dxa"/>
          </w:tcPr>
          <w:p w:rsidR="00620C4A" w:rsidRPr="00A10BE0" w:rsidRDefault="00620C4A" w:rsidP="003F494D">
            <w:pPr>
              <w:numPr>
                <w:ilvl w:val="0"/>
                <w:numId w:val="67"/>
              </w:numPr>
              <w:tabs>
                <w:tab w:val="left" w:pos="1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1" w:type="dxa"/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 xml:space="preserve"> Открытый конкурс эстрадной песни «Золотые голоса» г. Гай </w:t>
            </w:r>
          </w:p>
        </w:tc>
        <w:tc>
          <w:tcPr>
            <w:tcW w:w="1559" w:type="dxa"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Октябрь 2014</w:t>
            </w:r>
          </w:p>
        </w:tc>
      </w:tr>
      <w:tr w:rsidR="00620C4A" w:rsidRPr="00A10BE0" w:rsidTr="00620C4A">
        <w:tc>
          <w:tcPr>
            <w:tcW w:w="567" w:type="dxa"/>
          </w:tcPr>
          <w:p w:rsidR="00620C4A" w:rsidRPr="00A10BE0" w:rsidRDefault="00620C4A" w:rsidP="003F494D">
            <w:pPr>
              <w:numPr>
                <w:ilvl w:val="0"/>
                <w:numId w:val="67"/>
              </w:numPr>
              <w:tabs>
                <w:tab w:val="left" w:pos="1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1" w:type="dxa"/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Фестиваль-конкурс исполнителей эстрадной песни «Волшебный микрофон» г. Новотроицк.</w:t>
            </w:r>
          </w:p>
        </w:tc>
        <w:tc>
          <w:tcPr>
            <w:tcW w:w="1559" w:type="dxa"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Ноябрь 2014</w:t>
            </w:r>
          </w:p>
        </w:tc>
      </w:tr>
      <w:tr w:rsidR="00620C4A" w:rsidRPr="00A10BE0" w:rsidTr="00620C4A">
        <w:tc>
          <w:tcPr>
            <w:tcW w:w="567" w:type="dxa"/>
          </w:tcPr>
          <w:p w:rsidR="00620C4A" w:rsidRPr="00A10BE0" w:rsidRDefault="00620C4A" w:rsidP="003F494D">
            <w:pPr>
              <w:numPr>
                <w:ilvl w:val="0"/>
                <w:numId w:val="67"/>
              </w:numPr>
              <w:tabs>
                <w:tab w:val="left" w:pos="1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1" w:type="dxa"/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Региональный фестиваль детских театров моды «Стиль» (зональный отборочный тур)</w:t>
            </w:r>
          </w:p>
        </w:tc>
        <w:tc>
          <w:tcPr>
            <w:tcW w:w="1559" w:type="dxa"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Ноябрь  2014</w:t>
            </w:r>
          </w:p>
        </w:tc>
      </w:tr>
      <w:tr w:rsidR="00620C4A" w:rsidRPr="00A10BE0" w:rsidTr="00620C4A">
        <w:tc>
          <w:tcPr>
            <w:tcW w:w="567" w:type="dxa"/>
          </w:tcPr>
          <w:p w:rsidR="00620C4A" w:rsidRPr="00A10BE0" w:rsidRDefault="00620C4A" w:rsidP="003F494D">
            <w:pPr>
              <w:numPr>
                <w:ilvl w:val="0"/>
                <w:numId w:val="67"/>
              </w:numPr>
              <w:tabs>
                <w:tab w:val="left" w:pos="1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1" w:type="dxa"/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Pr="00A10BE0">
              <w:rPr>
                <w:rFonts w:ascii="Times New Roman" w:hAnsi="Times New Roman"/>
                <w:sz w:val="24"/>
                <w:szCs w:val="24"/>
              </w:rPr>
              <w:t xml:space="preserve"> открытый конкурс- фестиваль по аэробике «Мир движений и красоты», ДК Нефтехимиков</w:t>
            </w:r>
          </w:p>
        </w:tc>
        <w:tc>
          <w:tcPr>
            <w:tcW w:w="1559" w:type="dxa"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Апрель 2015</w:t>
            </w:r>
          </w:p>
        </w:tc>
      </w:tr>
    </w:tbl>
    <w:p w:rsidR="00620C4A" w:rsidRPr="00093AED" w:rsidRDefault="00620C4A" w:rsidP="00620C4A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  <w:r w:rsidRPr="00093AED">
        <w:rPr>
          <w:rFonts w:ascii="Times New Roman" w:hAnsi="Times New Roman"/>
          <w:b/>
          <w:sz w:val="24"/>
          <w:szCs w:val="24"/>
        </w:rPr>
        <w:lastRenderedPageBreak/>
        <w:t>Област</w:t>
      </w:r>
      <w:r>
        <w:rPr>
          <w:rFonts w:ascii="Times New Roman" w:hAnsi="Times New Roman"/>
          <w:b/>
          <w:sz w:val="24"/>
          <w:szCs w:val="24"/>
        </w:rPr>
        <w:t>ной уровень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8081"/>
        <w:gridCol w:w="1559"/>
      </w:tblGrid>
      <w:tr w:rsidR="00620C4A" w:rsidRPr="00A10BE0" w:rsidTr="004527A4">
        <w:trPr>
          <w:trHeight w:val="338"/>
        </w:trPr>
        <w:tc>
          <w:tcPr>
            <w:tcW w:w="567" w:type="dxa"/>
            <w:shd w:val="clear" w:color="auto" w:fill="DBE5F1" w:themeFill="accent1" w:themeFillTint="33"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0BE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8081" w:type="dxa"/>
            <w:shd w:val="clear" w:color="auto" w:fill="DBE5F1" w:themeFill="accent1" w:themeFillTint="33"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0BE0">
              <w:rPr>
                <w:rFonts w:ascii="Times New Roman" w:hAnsi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0BE0">
              <w:rPr>
                <w:rFonts w:ascii="Times New Roman" w:hAnsi="Times New Roman"/>
                <w:b/>
                <w:sz w:val="20"/>
                <w:szCs w:val="20"/>
              </w:rPr>
              <w:t>Дата</w:t>
            </w:r>
          </w:p>
        </w:tc>
      </w:tr>
      <w:tr w:rsidR="00620C4A" w:rsidRPr="00A10BE0" w:rsidTr="003B2D79">
        <w:tc>
          <w:tcPr>
            <w:tcW w:w="567" w:type="dxa"/>
          </w:tcPr>
          <w:p w:rsidR="00620C4A" w:rsidRPr="00A10BE0" w:rsidRDefault="00620C4A" w:rsidP="003F494D">
            <w:pPr>
              <w:numPr>
                <w:ilvl w:val="0"/>
                <w:numId w:val="68"/>
              </w:numPr>
              <w:tabs>
                <w:tab w:val="left" w:pos="259"/>
              </w:tabs>
              <w:spacing w:after="0" w:line="240" w:lineRule="auto"/>
              <w:ind w:lef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1" w:type="dxa"/>
          </w:tcPr>
          <w:p w:rsidR="00620C4A" w:rsidRPr="00A10BE0" w:rsidRDefault="00620C4A" w:rsidP="00620C4A">
            <w:pPr>
              <w:pStyle w:val="af1"/>
              <w:snapToGrid w:val="0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Областной конкурс декоративно – прикладного творчества «Мастера и подмастерья», ОДТДиМ им. В. Поляничко г. Оренбурга</w:t>
            </w:r>
          </w:p>
        </w:tc>
        <w:tc>
          <w:tcPr>
            <w:tcW w:w="1559" w:type="dxa"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Март 2015</w:t>
            </w:r>
          </w:p>
        </w:tc>
      </w:tr>
      <w:tr w:rsidR="00620C4A" w:rsidRPr="00A10BE0" w:rsidTr="003B2D79">
        <w:tc>
          <w:tcPr>
            <w:tcW w:w="567" w:type="dxa"/>
          </w:tcPr>
          <w:p w:rsidR="00620C4A" w:rsidRPr="00A10BE0" w:rsidRDefault="00620C4A" w:rsidP="003F494D">
            <w:pPr>
              <w:numPr>
                <w:ilvl w:val="0"/>
                <w:numId w:val="68"/>
              </w:numPr>
              <w:tabs>
                <w:tab w:val="left" w:pos="259"/>
              </w:tabs>
              <w:spacing w:after="0" w:line="240" w:lineRule="auto"/>
              <w:ind w:lef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1" w:type="dxa"/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Областной конкурс детского рисунка «Мастера волшебной кисти», ОДТДиМ им. В. Поляничко г. Оренбурга,.</w:t>
            </w:r>
          </w:p>
        </w:tc>
        <w:tc>
          <w:tcPr>
            <w:tcW w:w="1559" w:type="dxa"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Март 2015</w:t>
            </w:r>
          </w:p>
        </w:tc>
      </w:tr>
      <w:tr w:rsidR="00620C4A" w:rsidRPr="00A10BE0" w:rsidTr="003B2D79">
        <w:tc>
          <w:tcPr>
            <w:tcW w:w="567" w:type="dxa"/>
          </w:tcPr>
          <w:p w:rsidR="00620C4A" w:rsidRPr="00A10BE0" w:rsidRDefault="00620C4A" w:rsidP="003F494D">
            <w:pPr>
              <w:numPr>
                <w:ilvl w:val="0"/>
                <w:numId w:val="68"/>
              </w:numPr>
              <w:tabs>
                <w:tab w:val="left" w:pos="259"/>
              </w:tabs>
              <w:spacing w:after="0" w:line="240" w:lineRule="auto"/>
              <w:ind w:lef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1" w:type="dxa"/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 xml:space="preserve">Открытый областной конкурс-фестиваль музыкального творчества детей и юношества «Талант! Музыка! Дети!», г. Оренбург, </w:t>
            </w:r>
          </w:p>
        </w:tc>
        <w:tc>
          <w:tcPr>
            <w:tcW w:w="1559" w:type="dxa"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Март 2015</w:t>
            </w:r>
          </w:p>
        </w:tc>
      </w:tr>
      <w:tr w:rsidR="00620C4A" w:rsidRPr="00A10BE0" w:rsidTr="003B2D79">
        <w:tc>
          <w:tcPr>
            <w:tcW w:w="567" w:type="dxa"/>
          </w:tcPr>
          <w:p w:rsidR="00620C4A" w:rsidRPr="00A10BE0" w:rsidRDefault="00620C4A" w:rsidP="003F494D">
            <w:pPr>
              <w:numPr>
                <w:ilvl w:val="0"/>
                <w:numId w:val="68"/>
              </w:numPr>
              <w:tabs>
                <w:tab w:val="left" w:pos="259"/>
              </w:tabs>
              <w:spacing w:after="0" w:line="240" w:lineRule="auto"/>
              <w:ind w:lef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1" w:type="dxa"/>
          </w:tcPr>
          <w:p w:rsidR="00620C4A" w:rsidRPr="00A10BE0" w:rsidRDefault="00620C4A" w:rsidP="00620C4A">
            <w:pPr>
              <w:pStyle w:val="af1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Областной конкурс детского литературного творчества «Рукописная книга»</w:t>
            </w:r>
          </w:p>
        </w:tc>
        <w:tc>
          <w:tcPr>
            <w:tcW w:w="1559" w:type="dxa"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Январь - Февраль 2015</w:t>
            </w:r>
          </w:p>
        </w:tc>
      </w:tr>
      <w:tr w:rsidR="00620C4A" w:rsidRPr="00A10BE0" w:rsidTr="003B2D79">
        <w:tc>
          <w:tcPr>
            <w:tcW w:w="567" w:type="dxa"/>
          </w:tcPr>
          <w:p w:rsidR="00620C4A" w:rsidRPr="00A10BE0" w:rsidRDefault="00620C4A" w:rsidP="003F494D">
            <w:pPr>
              <w:numPr>
                <w:ilvl w:val="0"/>
                <w:numId w:val="68"/>
              </w:numPr>
              <w:tabs>
                <w:tab w:val="left" w:pos="259"/>
              </w:tabs>
              <w:spacing w:after="0" w:line="240" w:lineRule="auto"/>
              <w:ind w:lef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1" w:type="dxa"/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Областной фестиваль по фитнес-аэробике “Мир движений”,  ОДТДиМ</w:t>
            </w:r>
          </w:p>
        </w:tc>
        <w:tc>
          <w:tcPr>
            <w:tcW w:w="1559" w:type="dxa"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Апрель 2015</w:t>
            </w:r>
          </w:p>
        </w:tc>
      </w:tr>
      <w:tr w:rsidR="00620C4A" w:rsidRPr="00A10BE0" w:rsidTr="003B2D79">
        <w:tc>
          <w:tcPr>
            <w:tcW w:w="567" w:type="dxa"/>
          </w:tcPr>
          <w:p w:rsidR="00620C4A" w:rsidRPr="00A10BE0" w:rsidRDefault="00620C4A" w:rsidP="003F494D">
            <w:pPr>
              <w:numPr>
                <w:ilvl w:val="0"/>
                <w:numId w:val="68"/>
              </w:numPr>
              <w:tabs>
                <w:tab w:val="left" w:pos="259"/>
              </w:tabs>
              <w:spacing w:after="0" w:line="240" w:lineRule="auto"/>
              <w:ind w:lef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1" w:type="dxa"/>
          </w:tcPr>
          <w:p w:rsidR="00620C4A" w:rsidRPr="00A10BE0" w:rsidRDefault="00620C4A" w:rsidP="00620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Областной конкурс творческих работ учащихся по информатике и информационным технологиям «ОренИнфо- 2013»</w:t>
            </w:r>
          </w:p>
        </w:tc>
        <w:tc>
          <w:tcPr>
            <w:tcW w:w="1559" w:type="dxa"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Апрель 2015</w:t>
            </w:r>
          </w:p>
        </w:tc>
      </w:tr>
      <w:tr w:rsidR="00620C4A" w:rsidRPr="00A10BE0" w:rsidTr="003B2D79">
        <w:tc>
          <w:tcPr>
            <w:tcW w:w="567" w:type="dxa"/>
          </w:tcPr>
          <w:p w:rsidR="00620C4A" w:rsidRPr="00A10BE0" w:rsidRDefault="00620C4A" w:rsidP="003F494D">
            <w:pPr>
              <w:numPr>
                <w:ilvl w:val="0"/>
                <w:numId w:val="68"/>
              </w:numPr>
              <w:tabs>
                <w:tab w:val="left" w:pos="259"/>
              </w:tabs>
              <w:spacing w:after="0" w:line="240" w:lineRule="auto"/>
              <w:ind w:lef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1" w:type="dxa"/>
          </w:tcPr>
          <w:p w:rsidR="00620C4A" w:rsidRPr="00A10BE0" w:rsidRDefault="00620C4A" w:rsidP="00620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 xml:space="preserve">Первенство области по пауэрлифтингу среди юниоров </w:t>
            </w:r>
          </w:p>
        </w:tc>
        <w:tc>
          <w:tcPr>
            <w:tcW w:w="1559" w:type="dxa"/>
          </w:tcPr>
          <w:p w:rsidR="00620C4A" w:rsidRPr="00A10BE0" w:rsidRDefault="00620C4A" w:rsidP="00620C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BE0">
              <w:rPr>
                <w:rFonts w:ascii="Times New Roman" w:hAnsi="Times New Roman"/>
                <w:sz w:val="24"/>
                <w:szCs w:val="24"/>
              </w:rPr>
              <w:t>Апрель 2015</w:t>
            </w:r>
          </w:p>
        </w:tc>
      </w:tr>
    </w:tbl>
    <w:p w:rsidR="00540670" w:rsidRDefault="00540670" w:rsidP="00A10B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2D79" w:rsidRDefault="003B2D79" w:rsidP="00A10B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Работа с обучающимися.</w:t>
      </w:r>
    </w:p>
    <w:tbl>
      <w:tblPr>
        <w:tblStyle w:val="aa"/>
        <w:tblW w:w="10207" w:type="dxa"/>
        <w:tblInd w:w="-743" w:type="dxa"/>
        <w:tblLayout w:type="fixed"/>
        <w:tblLook w:val="04A0"/>
      </w:tblPr>
      <w:tblGrid>
        <w:gridCol w:w="567"/>
        <w:gridCol w:w="2694"/>
        <w:gridCol w:w="2890"/>
        <w:gridCol w:w="1821"/>
        <w:gridCol w:w="2235"/>
      </w:tblGrid>
      <w:tr w:rsidR="003B2D79" w:rsidRPr="00A10BE0" w:rsidTr="004527A4">
        <w:tc>
          <w:tcPr>
            <w:tcW w:w="567" w:type="dxa"/>
            <w:shd w:val="clear" w:color="auto" w:fill="DBE5F1" w:themeFill="accent1" w:themeFillTint="33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10BE0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694" w:type="dxa"/>
            <w:shd w:val="clear" w:color="auto" w:fill="DBE5F1" w:themeFill="accent1" w:themeFillTint="33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10BE0"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2890" w:type="dxa"/>
            <w:shd w:val="clear" w:color="auto" w:fill="DBE5F1" w:themeFill="accent1" w:themeFillTint="33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10BE0">
              <w:rPr>
                <w:b/>
                <w:sz w:val="24"/>
                <w:szCs w:val="24"/>
              </w:rPr>
              <w:t>Сроки</w:t>
            </w:r>
          </w:p>
        </w:tc>
        <w:tc>
          <w:tcPr>
            <w:tcW w:w="1821" w:type="dxa"/>
            <w:shd w:val="clear" w:color="auto" w:fill="DBE5F1" w:themeFill="accent1" w:themeFillTint="33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10BE0">
              <w:rPr>
                <w:b/>
                <w:sz w:val="24"/>
                <w:szCs w:val="24"/>
              </w:rPr>
              <w:t>Организаторы</w:t>
            </w:r>
          </w:p>
        </w:tc>
        <w:tc>
          <w:tcPr>
            <w:tcW w:w="2235" w:type="dxa"/>
            <w:shd w:val="clear" w:color="auto" w:fill="DBE5F1" w:themeFill="accent1" w:themeFillTint="33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10BE0">
              <w:rPr>
                <w:b/>
                <w:sz w:val="24"/>
                <w:szCs w:val="24"/>
              </w:rPr>
              <w:t>Участники</w:t>
            </w:r>
          </w:p>
        </w:tc>
      </w:tr>
      <w:tr w:rsidR="003B2D79" w:rsidRPr="00A10BE0" w:rsidTr="003B2D79">
        <w:tc>
          <w:tcPr>
            <w:tcW w:w="567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3B2D79" w:rsidRPr="00A10BE0" w:rsidRDefault="003B2D79" w:rsidP="003B2D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Диагностика дошкольной зрелости</w:t>
            </w:r>
          </w:p>
        </w:tc>
        <w:tc>
          <w:tcPr>
            <w:tcW w:w="2890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Сентябрь-ноябрь 2014</w:t>
            </w:r>
          </w:p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Апрель 2015</w:t>
            </w:r>
          </w:p>
        </w:tc>
        <w:tc>
          <w:tcPr>
            <w:tcW w:w="1821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Психологи</w:t>
            </w:r>
          </w:p>
        </w:tc>
        <w:tc>
          <w:tcPr>
            <w:tcW w:w="2235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Дошкольники ЦРР</w:t>
            </w:r>
          </w:p>
        </w:tc>
      </w:tr>
      <w:tr w:rsidR="003B2D79" w:rsidRPr="00A10BE0" w:rsidTr="003B2D79">
        <w:tc>
          <w:tcPr>
            <w:tcW w:w="567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B2D79" w:rsidRPr="00A10BE0" w:rsidRDefault="003B2D79" w:rsidP="003B2D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Занятия с дошкольниками по программе «Развитие творческого мышления», «Логика для дошкольников»</w:t>
            </w:r>
          </w:p>
        </w:tc>
        <w:tc>
          <w:tcPr>
            <w:tcW w:w="2890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в течение года по расписанию</w:t>
            </w:r>
          </w:p>
        </w:tc>
        <w:tc>
          <w:tcPr>
            <w:tcW w:w="1821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 xml:space="preserve">Вавилина И.П. </w:t>
            </w:r>
          </w:p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Ткаченко Т.В.</w:t>
            </w:r>
          </w:p>
        </w:tc>
        <w:tc>
          <w:tcPr>
            <w:tcW w:w="2235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Дошкольники ЦРР</w:t>
            </w:r>
          </w:p>
        </w:tc>
      </w:tr>
      <w:tr w:rsidR="003B2D79" w:rsidRPr="00A10BE0" w:rsidTr="003B2D79">
        <w:tc>
          <w:tcPr>
            <w:tcW w:w="567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3B2D79" w:rsidRPr="00A10BE0" w:rsidRDefault="003B2D79" w:rsidP="003B2D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Занятия по коррекции навыков чтения</w:t>
            </w:r>
          </w:p>
        </w:tc>
        <w:tc>
          <w:tcPr>
            <w:tcW w:w="2890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в течение года по расписанию</w:t>
            </w:r>
          </w:p>
        </w:tc>
        <w:tc>
          <w:tcPr>
            <w:tcW w:w="1821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Психологи</w:t>
            </w:r>
          </w:p>
        </w:tc>
        <w:tc>
          <w:tcPr>
            <w:tcW w:w="2235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Младшие школьники</w:t>
            </w:r>
          </w:p>
        </w:tc>
      </w:tr>
      <w:tr w:rsidR="003B2D79" w:rsidRPr="00A10BE0" w:rsidTr="003B2D79">
        <w:tc>
          <w:tcPr>
            <w:tcW w:w="567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3B2D79" w:rsidRPr="00A10BE0" w:rsidRDefault="003B2D79" w:rsidP="003B2D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Занятия с учащимися по программе «Линия жизни»</w:t>
            </w:r>
          </w:p>
        </w:tc>
        <w:tc>
          <w:tcPr>
            <w:tcW w:w="2890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в течение года по заявкам</w:t>
            </w:r>
          </w:p>
        </w:tc>
        <w:tc>
          <w:tcPr>
            <w:tcW w:w="1821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Психологи</w:t>
            </w:r>
          </w:p>
        </w:tc>
        <w:tc>
          <w:tcPr>
            <w:tcW w:w="2235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Подростки</w:t>
            </w:r>
          </w:p>
        </w:tc>
      </w:tr>
      <w:tr w:rsidR="003B2D79" w:rsidRPr="00A10BE0" w:rsidTr="003B2D79">
        <w:tc>
          <w:tcPr>
            <w:tcW w:w="567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5</w:t>
            </w:r>
          </w:p>
        </w:tc>
        <w:tc>
          <w:tcPr>
            <w:tcW w:w="2694" w:type="dxa"/>
          </w:tcPr>
          <w:p w:rsidR="003B2D79" w:rsidRPr="00A10BE0" w:rsidRDefault="003B2D79" w:rsidP="003B2D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Занятия по профориентации</w:t>
            </w:r>
          </w:p>
        </w:tc>
        <w:tc>
          <w:tcPr>
            <w:tcW w:w="2890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в течение года по заявкам</w:t>
            </w:r>
          </w:p>
        </w:tc>
        <w:tc>
          <w:tcPr>
            <w:tcW w:w="1821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Психологи</w:t>
            </w:r>
          </w:p>
        </w:tc>
        <w:tc>
          <w:tcPr>
            <w:tcW w:w="2235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Старшеклассники</w:t>
            </w:r>
          </w:p>
        </w:tc>
      </w:tr>
      <w:tr w:rsidR="003B2D79" w:rsidRPr="00A10BE0" w:rsidTr="003B2D79">
        <w:tc>
          <w:tcPr>
            <w:tcW w:w="567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:rsidR="003B2D79" w:rsidRPr="00A10BE0" w:rsidRDefault="003B2D79" w:rsidP="003B2D79">
            <w:pPr>
              <w:spacing w:after="0" w:line="240" w:lineRule="auto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Веревочный курс</w:t>
            </w:r>
          </w:p>
        </w:tc>
        <w:tc>
          <w:tcPr>
            <w:tcW w:w="2890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в течение года по заявкам</w:t>
            </w:r>
          </w:p>
        </w:tc>
        <w:tc>
          <w:tcPr>
            <w:tcW w:w="1821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Лоскутова Е.Ю.</w:t>
            </w:r>
          </w:p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Ткаченко Т.В.</w:t>
            </w:r>
          </w:p>
        </w:tc>
        <w:tc>
          <w:tcPr>
            <w:tcW w:w="2235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Учащиеся всех возрастов</w:t>
            </w:r>
          </w:p>
        </w:tc>
      </w:tr>
      <w:tr w:rsidR="003B2D79" w:rsidRPr="00A10BE0" w:rsidTr="003B2D79">
        <w:tc>
          <w:tcPr>
            <w:tcW w:w="567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7</w:t>
            </w:r>
          </w:p>
        </w:tc>
        <w:tc>
          <w:tcPr>
            <w:tcW w:w="2694" w:type="dxa"/>
          </w:tcPr>
          <w:p w:rsidR="003B2D79" w:rsidRPr="00A10BE0" w:rsidRDefault="003B2D79" w:rsidP="003B2D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Занятия с учащимися клуба «Хочу все знать»</w:t>
            </w:r>
          </w:p>
        </w:tc>
        <w:tc>
          <w:tcPr>
            <w:tcW w:w="2890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в течение года по заявкам</w:t>
            </w:r>
          </w:p>
        </w:tc>
        <w:tc>
          <w:tcPr>
            <w:tcW w:w="1821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Вавилина И.П.</w:t>
            </w:r>
          </w:p>
        </w:tc>
        <w:tc>
          <w:tcPr>
            <w:tcW w:w="2235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Младшие школьники</w:t>
            </w:r>
          </w:p>
        </w:tc>
      </w:tr>
      <w:tr w:rsidR="003B2D79" w:rsidRPr="00A10BE0" w:rsidTr="003B2D79">
        <w:tc>
          <w:tcPr>
            <w:tcW w:w="567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8</w:t>
            </w:r>
          </w:p>
        </w:tc>
        <w:tc>
          <w:tcPr>
            <w:tcW w:w="2694" w:type="dxa"/>
          </w:tcPr>
          <w:p w:rsidR="003B2D79" w:rsidRPr="00A10BE0" w:rsidRDefault="003B2D79" w:rsidP="003B2D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Большая психологическая игра</w:t>
            </w:r>
          </w:p>
        </w:tc>
        <w:tc>
          <w:tcPr>
            <w:tcW w:w="2890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Ноябрь 2014</w:t>
            </w:r>
          </w:p>
        </w:tc>
        <w:tc>
          <w:tcPr>
            <w:tcW w:w="1821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Вавилина И.П.</w:t>
            </w:r>
          </w:p>
        </w:tc>
        <w:tc>
          <w:tcPr>
            <w:tcW w:w="2235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Все участники образовательного процесса</w:t>
            </w:r>
          </w:p>
        </w:tc>
      </w:tr>
      <w:tr w:rsidR="003B2D79" w:rsidRPr="00A10BE0" w:rsidTr="003B2D79">
        <w:tc>
          <w:tcPr>
            <w:tcW w:w="567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9</w:t>
            </w:r>
          </w:p>
        </w:tc>
        <w:tc>
          <w:tcPr>
            <w:tcW w:w="2694" w:type="dxa"/>
          </w:tcPr>
          <w:p w:rsidR="003B2D79" w:rsidRPr="00A10BE0" w:rsidRDefault="003B2D79" w:rsidP="003B2D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Психологическая игра «Холодное сердце»</w:t>
            </w:r>
          </w:p>
        </w:tc>
        <w:tc>
          <w:tcPr>
            <w:tcW w:w="2890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Февраль 2015</w:t>
            </w:r>
          </w:p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Март 2015</w:t>
            </w:r>
          </w:p>
        </w:tc>
        <w:tc>
          <w:tcPr>
            <w:tcW w:w="1821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Ткаченко Т.В.</w:t>
            </w:r>
          </w:p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Лоскутова Е.Ю.</w:t>
            </w:r>
          </w:p>
        </w:tc>
        <w:tc>
          <w:tcPr>
            <w:tcW w:w="2235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Учащиеся ЦРР,</w:t>
            </w:r>
          </w:p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родители</w:t>
            </w:r>
          </w:p>
        </w:tc>
      </w:tr>
      <w:tr w:rsidR="003B2D79" w:rsidRPr="00A10BE0" w:rsidTr="003B2D79">
        <w:tc>
          <w:tcPr>
            <w:tcW w:w="567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10</w:t>
            </w:r>
          </w:p>
        </w:tc>
        <w:tc>
          <w:tcPr>
            <w:tcW w:w="2694" w:type="dxa"/>
          </w:tcPr>
          <w:p w:rsidR="003B2D79" w:rsidRPr="00A10BE0" w:rsidRDefault="003B2D79" w:rsidP="003B2D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Интерактивные лекции для детей и подростков</w:t>
            </w:r>
          </w:p>
        </w:tc>
        <w:tc>
          <w:tcPr>
            <w:tcW w:w="2890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в течение года по заявкам</w:t>
            </w:r>
          </w:p>
        </w:tc>
        <w:tc>
          <w:tcPr>
            <w:tcW w:w="1821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Психологи</w:t>
            </w:r>
          </w:p>
        </w:tc>
        <w:tc>
          <w:tcPr>
            <w:tcW w:w="2235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Учащиеся всех возрастов</w:t>
            </w:r>
          </w:p>
        </w:tc>
      </w:tr>
      <w:tr w:rsidR="003B2D79" w:rsidRPr="00A10BE0" w:rsidTr="003B2D79">
        <w:tc>
          <w:tcPr>
            <w:tcW w:w="567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11</w:t>
            </w:r>
          </w:p>
        </w:tc>
        <w:tc>
          <w:tcPr>
            <w:tcW w:w="2694" w:type="dxa"/>
          </w:tcPr>
          <w:p w:rsidR="003B2D79" w:rsidRPr="00A10BE0" w:rsidRDefault="003B2D79" w:rsidP="003B2D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 xml:space="preserve">Занятия «Имидж педагога» </w:t>
            </w:r>
          </w:p>
        </w:tc>
        <w:tc>
          <w:tcPr>
            <w:tcW w:w="2890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21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Ткаченко Т.В.</w:t>
            </w:r>
          </w:p>
        </w:tc>
        <w:tc>
          <w:tcPr>
            <w:tcW w:w="2235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Педагоги Школы проф. роста</w:t>
            </w:r>
          </w:p>
        </w:tc>
      </w:tr>
      <w:tr w:rsidR="003B2D79" w:rsidRPr="00A10BE0" w:rsidTr="003B2D79">
        <w:tc>
          <w:tcPr>
            <w:tcW w:w="567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12</w:t>
            </w:r>
          </w:p>
        </w:tc>
        <w:tc>
          <w:tcPr>
            <w:tcW w:w="2694" w:type="dxa"/>
          </w:tcPr>
          <w:p w:rsidR="003B2D79" w:rsidRPr="00A10BE0" w:rsidRDefault="003B2D79" w:rsidP="003B2D79">
            <w:pPr>
              <w:spacing w:after="0" w:line="240" w:lineRule="auto"/>
              <w:jc w:val="both"/>
              <w:rPr>
                <w:sz w:val="24"/>
                <w:szCs w:val="24"/>
                <w:highlight w:val="yellow"/>
              </w:rPr>
            </w:pPr>
            <w:r w:rsidRPr="00A10BE0">
              <w:rPr>
                <w:sz w:val="24"/>
                <w:szCs w:val="24"/>
              </w:rPr>
              <w:t>Занятие «Я и моя профессия»</w:t>
            </w:r>
          </w:p>
        </w:tc>
        <w:tc>
          <w:tcPr>
            <w:tcW w:w="2890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21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Вавилина И.П.</w:t>
            </w:r>
          </w:p>
        </w:tc>
        <w:tc>
          <w:tcPr>
            <w:tcW w:w="2235" w:type="dxa"/>
          </w:tcPr>
          <w:p w:rsidR="003B2D79" w:rsidRPr="00A10BE0" w:rsidRDefault="003B2D79" w:rsidP="003B2D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0BE0">
              <w:rPr>
                <w:sz w:val="24"/>
                <w:szCs w:val="24"/>
              </w:rPr>
              <w:t>Педагоги Школы проф. роста</w:t>
            </w:r>
          </w:p>
        </w:tc>
      </w:tr>
    </w:tbl>
    <w:p w:rsidR="00540670" w:rsidRDefault="00540670" w:rsidP="003B2D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2D79" w:rsidRDefault="003B2D79" w:rsidP="003B2D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93AED">
        <w:rPr>
          <w:rFonts w:ascii="Times New Roman" w:hAnsi="Times New Roman"/>
          <w:b/>
          <w:sz w:val="24"/>
          <w:szCs w:val="24"/>
        </w:rPr>
        <w:lastRenderedPageBreak/>
        <w:t>Работа с родителями</w:t>
      </w:r>
    </w:p>
    <w:tbl>
      <w:tblPr>
        <w:tblW w:w="10236" w:type="dxa"/>
        <w:tblInd w:w="-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5461"/>
        <w:gridCol w:w="1560"/>
        <w:gridCol w:w="2648"/>
      </w:tblGrid>
      <w:tr w:rsidR="003B2D79" w:rsidRPr="000C7B0C" w:rsidTr="004527A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7B0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7B0C"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3B2D79" w:rsidRPr="000C7B0C" w:rsidRDefault="003B2D79" w:rsidP="00D020F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C7B0C"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3B2D79" w:rsidRPr="000C7B0C" w:rsidRDefault="003B2D79" w:rsidP="00D020F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C7B0C">
              <w:rPr>
                <w:rFonts w:ascii="Times New Roman" w:hAnsi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3B2D79" w:rsidRPr="000C7B0C" w:rsidTr="003B2D7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3B2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«Мы снова рады встрече с вами» - линейка, посвященная началу учебного года.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A10BE0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С</w:t>
            </w:r>
            <w:r w:rsidR="003B2D79" w:rsidRPr="000C7B0C">
              <w:rPr>
                <w:rFonts w:ascii="Times New Roman" w:hAnsi="Times New Roman"/>
                <w:sz w:val="24"/>
                <w:szCs w:val="24"/>
              </w:rPr>
              <w:t>ентябрь</w:t>
            </w:r>
            <w:r w:rsidRPr="000C7B0C">
              <w:rPr>
                <w:rFonts w:ascii="Times New Roman" w:hAnsi="Times New Roman"/>
                <w:sz w:val="24"/>
                <w:szCs w:val="24"/>
              </w:rPr>
              <w:t xml:space="preserve"> 2014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Ладе Е.А.</w:t>
            </w:r>
          </w:p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Кадырова Н.А.</w:t>
            </w:r>
          </w:p>
        </w:tc>
      </w:tr>
      <w:tr w:rsidR="003B2D79" w:rsidRPr="000C7B0C" w:rsidTr="003B2D7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3B2D7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C7B0C">
              <w:rPr>
                <w:rFonts w:ascii="Times New Roman" w:hAnsi="Times New Roman"/>
              </w:rPr>
              <w:t>Родительское собрание «Роль семьи в духовно-нравственном воспитании детей и подростков»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7B0C">
              <w:rPr>
                <w:rFonts w:ascii="Times New Roman" w:hAnsi="Times New Roman"/>
              </w:rPr>
              <w:t>Сентябрь 2014</w:t>
            </w:r>
          </w:p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7B0C">
              <w:rPr>
                <w:rFonts w:ascii="Times New Roman" w:hAnsi="Times New Roman"/>
              </w:rPr>
              <w:t>Ноябрь 2014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7B0C">
              <w:rPr>
                <w:rFonts w:ascii="Times New Roman" w:hAnsi="Times New Roman"/>
              </w:rPr>
              <w:t>Лоскутова Е.Ю.</w:t>
            </w:r>
          </w:p>
        </w:tc>
      </w:tr>
      <w:tr w:rsidR="003B2D79" w:rsidRPr="000C7B0C" w:rsidTr="003B2D7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3B2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 xml:space="preserve">«Зов джунглей» - районный спортивный праздник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</w:tr>
      <w:tr w:rsidR="003B2D79" w:rsidRPr="000C7B0C" w:rsidTr="003B2D7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3B2D7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C7B0C">
              <w:rPr>
                <w:rFonts w:ascii="Times New Roman" w:hAnsi="Times New Roman"/>
              </w:rPr>
              <w:t>Родительское собрание «Удачный старт»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7B0C">
              <w:rPr>
                <w:rFonts w:ascii="Times New Roman" w:hAnsi="Times New Roman"/>
              </w:rPr>
              <w:t>Сентябрь-декабрь 2014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7B0C">
              <w:rPr>
                <w:rFonts w:ascii="Times New Roman" w:hAnsi="Times New Roman"/>
              </w:rPr>
              <w:t>Психологи</w:t>
            </w:r>
          </w:p>
        </w:tc>
      </w:tr>
      <w:tr w:rsidR="003B2D79" w:rsidRPr="000C7B0C" w:rsidTr="003B2D7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3B2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«Моя милая мамочка» концертная программа, посвященная Дню матери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="000C7B0C" w:rsidRPr="000C7B0C">
              <w:rPr>
                <w:rFonts w:ascii="Times New Roman" w:hAnsi="Times New Roman"/>
                <w:sz w:val="24"/>
                <w:szCs w:val="24"/>
              </w:rPr>
              <w:t xml:space="preserve"> 2014</w:t>
            </w:r>
          </w:p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Ладе Е.А.</w:t>
            </w:r>
          </w:p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Кадырова Н.А.</w:t>
            </w:r>
          </w:p>
        </w:tc>
      </w:tr>
      <w:tr w:rsidR="003B2D79" w:rsidRPr="000C7B0C" w:rsidTr="003B2D7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3B2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Новогодняя кампания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0C7B0C" w:rsidRPr="000C7B0C">
              <w:rPr>
                <w:rFonts w:ascii="Times New Roman" w:hAnsi="Times New Roman"/>
                <w:sz w:val="24"/>
                <w:szCs w:val="24"/>
              </w:rPr>
              <w:t xml:space="preserve"> 2014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Редько Д.А. Мазур Е.В.</w:t>
            </w:r>
          </w:p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Ладе Е.А.</w:t>
            </w:r>
          </w:p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Кадырова Н.А.</w:t>
            </w:r>
          </w:p>
        </w:tc>
      </w:tr>
      <w:tr w:rsidR="003B2D79" w:rsidRPr="000C7B0C" w:rsidTr="003B2D7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3B2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«Праздник пап», концертно-развлекательная программа, посвященная Дню Защитника Отечества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Февраль</w:t>
            </w:r>
            <w:r w:rsidR="000C7B0C" w:rsidRPr="000C7B0C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Ладе Е.А.</w:t>
            </w:r>
          </w:p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Кадырова Н.А.</w:t>
            </w:r>
          </w:p>
        </w:tc>
      </w:tr>
      <w:tr w:rsidR="003B2D79" w:rsidRPr="000C7B0C" w:rsidTr="003B2D7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3B2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«Женщина, весна, любовь» - концертно-развлекательная программа, посвященная Международному женскому дню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Март</w:t>
            </w:r>
            <w:r w:rsidR="000C7B0C" w:rsidRPr="000C7B0C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Ладе Е.А.</w:t>
            </w:r>
          </w:p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Кадырова Н.А.</w:t>
            </w:r>
          </w:p>
        </w:tc>
      </w:tr>
      <w:tr w:rsidR="003B2D79" w:rsidRPr="000C7B0C" w:rsidTr="003B2D7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3B2D7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C7B0C">
              <w:rPr>
                <w:rFonts w:ascii="Times New Roman" w:hAnsi="Times New Roman"/>
              </w:rPr>
              <w:t>Групповая консультация «Первый раз – в первый класс»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7B0C">
              <w:rPr>
                <w:rFonts w:ascii="Times New Roman" w:hAnsi="Times New Roman"/>
              </w:rPr>
              <w:t>Март 2015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7B0C">
              <w:rPr>
                <w:rFonts w:ascii="Times New Roman" w:hAnsi="Times New Roman"/>
              </w:rPr>
              <w:t>Ткаченко Т.В.</w:t>
            </w:r>
          </w:p>
        </w:tc>
      </w:tr>
      <w:tr w:rsidR="003B2D79" w:rsidRPr="000C7B0C" w:rsidTr="003B2D7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3B2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«Весенняя капель» - районный конкурс – фестиваль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12-13.03.15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</w:tr>
      <w:tr w:rsidR="003B2D79" w:rsidRPr="000C7B0C" w:rsidTr="003B2D7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3B2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«Широкая масленица» - народные гуляния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Март-апрель</w:t>
            </w:r>
            <w:r w:rsidR="000C7B0C" w:rsidRPr="000C7B0C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Ладе Е.А.</w:t>
            </w:r>
          </w:p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Кадырова Н.А.</w:t>
            </w:r>
          </w:p>
        </w:tc>
      </w:tr>
      <w:tr w:rsidR="003B2D79" w:rsidRPr="000C7B0C" w:rsidTr="003B2D7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3B2D7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C7B0C">
              <w:rPr>
                <w:rFonts w:ascii="Times New Roman" w:hAnsi="Times New Roman"/>
              </w:rPr>
              <w:t>Родительское собрание «Первый раз – в первый класс»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7B0C">
              <w:rPr>
                <w:rFonts w:ascii="Times New Roman" w:hAnsi="Times New Roman"/>
              </w:rPr>
              <w:t>Апрель-май 2015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7B0C">
              <w:rPr>
                <w:rFonts w:ascii="Times New Roman" w:hAnsi="Times New Roman"/>
              </w:rPr>
              <w:t>Психологи</w:t>
            </w:r>
          </w:p>
        </w:tc>
      </w:tr>
      <w:tr w:rsidR="003B2D79" w:rsidRPr="000C7B0C" w:rsidTr="003B2D7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3B2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 xml:space="preserve">«Теплый дом» - отборочный тур городского фестиваля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18.04.15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</w:tr>
      <w:tr w:rsidR="003B2D79" w:rsidRPr="000C7B0C" w:rsidTr="003B2D7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3B2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«Успех года» - чествование одаренных учащихся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Май</w:t>
            </w:r>
            <w:r w:rsidR="000C7B0C" w:rsidRPr="000C7B0C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</w:tr>
      <w:tr w:rsidR="003B2D79" w:rsidRPr="000C7B0C" w:rsidTr="003B2D7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3B2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Отчетные концерты учащихся различных объединений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Май</w:t>
            </w:r>
            <w:r w:rsidR="000C7B0C" w:rsidRPr="000C7B0C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Педагоги</w:t>
            </w:r>
          </w:p>
        </w:tc>
      </w:tr>
      <w:tr w:rsidR="003B2D79" w:rsidRPr="000C7B0C" w:rsidTr="003B2D7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3B2D7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C7B0C">
              <w:rPr>
                <w:rFonts w:ascii="Times New Roman" w:hAnsi="Times New Roman"/>
              </w:rPr>
              <w:t>Тренинг ДРО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в течение года по заявкам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7B0C">
              <w:rPr>
                <w:rFonts w:ascii="Times New Roman" w:hAnsi="Times New Roman"/>
              </w:rPr>
              <w:t>Ткаченко Т.В.</w:t>
            </w:r>
          </w:p>
        </w:tc>
      </w:tr>
      <w:tr w:rsidR="003B2D79" w:rsidRPr="000C7B0C" w:rsidTr="003B2D7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3B2D7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Индивидуальное консультирование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в течение года по заявкам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7B0C">
              <w:rPr>
                <w:rFonts w:ascii="Times New Roman" w:hAnsi="Times New Roman"/>
              </w:rPr>
              <w:t>Психологи</w:t>
            </w:r>
          </w:p>
        </w:tc>
      </w:tr>
      <w:tr w:rsidR="003B2D79" w:rsidRPr="000C7B0C" w:rsidTr="003B2D7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3B2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Просвещение через информационный уголок психолога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7B0C">
              <w:rPr>
                <w:rFonts w:ascii="Times New Roman" w:hAnsi="Times New Roman"/>
              </w:rPr>
              <w:t>Психологи</w:t>
            </w:r>
          </w:p>
        </w:tc>
      </w:tr>
    </w:tbl>
    <w:p w:rsidR="00620C4A" w:rsidRDefault="00620C4A" w:rsidP="002307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C7860" w:rsidRDefault="00EC7860" w:rsidP="002307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93AED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093AED">
        <w:rPr>
          <w:rFonts w:ascii="Times New Roman" w:hAnsi="Times New Roman"/>
          <w:b/>
          <w:sz w:val="24"/>
          <w:szCs w:val="24"/>
        </w:rPr>
        <w:t>. Методическая деятельность.</w:t>
      </w:r>
    </w:p>
    <w:p w:rsidR="006179FC" w:rsidRDefault="006179FC" w:rsidP="00230796">
      <w:pPr>
        <w:spacing w:after="0" w:line="240" w:lineRule="auto"/>
        <w:jc w:val="center"/>
        <w:rPr>
          <w:rFonts w:ascii="Times New Roman" w:hAnsi="Times New Roman"/>
          <w:b/>
          <w:i/>
        </w:rPr>
      </w:pPr>
      <w:r w:rsidRPr="006179FC">
        <w:rPr>
          <w:rFonts w:ascii="Times New Roman" w:hAnsi="Times New Roman"/>
          <w:b/>
          <w:i/>
        </w:rPr>
        <w:t>Повышение профессиональной компетенции и профессионального мастерства педагогических работников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6096"/>
        <w:gridCol w:w="1418"/>
        <w:gridCol w:w="2126"/>
      </w:tblGrid>
      <w:tr w:rsidR="003B2D79" w:rsidRPr="000C7B0C" w:rsidTr="004527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B2D79" w:rsidRPr="000C7B0C" w:rsidRDefault="003B2D79" w:rsidP="00D020F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C7B0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7B0C">
              <w:rPr>
                <w:rFonts w:ascii="Times New Roman" w:hAnsi="Times New Roman"/>
                <w:b/>
                <w:sz w:val="24"/>
                <w:szCs w:val="24"/>
              </w:rPr>
              <w:t>Форма проведения, Тема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7B0C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7B0C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3B2D79" w:rsidRPr="000C7B0C" w:rsidTr="003B2D79">
        <w:tc>
          <w:tcPr>
            <w:tcW w:w="567" w:type="dxa"/>
          </w:tcPr>
          <w:p w:rsidR="003B2D79" w:rsidRPr="000C7B0C" w:rsidRDefault="003B2D79" w:rsidP="00D02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3B2D79" w:rsidRPr="000C7B0C" w:rsidRDefault="003B2D79" w:rsidP="000C7B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Семинар-практикум «Досуговая программа как средство создания условий развития общей культуры учащихся, раскрытия их творческой индивидуальности»</w:t>
            </w:r>
          </w:p>
        </w:tc>
        <w:tc>
          <w:tcPr>
            <w:tcW w:w="1418" w:type="dxa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Октябрь 2014г.</w:t>
            </w:r>
          </w:p>
        </w:tc>
        <w:tc>
          <w:tcPr>
            <w:tcW w:w="2126" w:type="dxa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Демахина Т.П.</w:t>
            </w:r>
          </w:p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Мазур Е.В.</w:t>
            </w:r>
          </w:p>
        </w:tc>
      </w:tr>
      <w:tr w:rsidR="003B2D79" w:rsidRPr="000C7B0C" w:rsidTr="003B2D79">
        <w:tc>
          <w:tcPr>
            <w:tcW w:w="567" w:type="dxa"/>
          </w:tcPr>
          <w:p w:rsidR="003B2D79" w:rsidRPr="000C7B0C" w:rsidRDefault="003B2D79" w:rsidP="00D02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3B2D79" w:rsidRPr="000C7B0C" w:rsidRDefault="003B2D79" w:rsidP="00D020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 xml:space="preserve">Конкурс профессионального мастерства «Сердце отдаю детям» среди педагогов ЦРТДЮ «Созвездие» </w:t>
            </w:r>
          </w:p>
        </w:tc>
        <w:tc>
          <w:tcPr>
            <w:tcW w:w="1418" w:type="dxa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Октябрь -</w:t>
            </w:r>
          </w:p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 xml:space="preserve">Ноябрь </w:t>
            </w:r>
            <w:r w:rsidRPr="000C7B0C">
              <w:rPr>
                <w:rFonts w:ascii="Times New Roman" w:hAnsi="Times New Roman"/>
                <w:sz w:val="24"/>
                <w:szCs w:val="24"/>
              </w:rPr>
              <w:lastRenderedPageBreak/>
              <w:t>2014г.</w:t>
            </w:r>
          </w:p>
        </w:tc>
        <w:tc>
          <w:tcPr>
            <w:tcW w:w="2126" w:type="dxa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lastRenderedPageBreak/>
              <w:t>Методисты ИМК</w:t>
            </w:r>
          </w:p>
        </w:tc>
      </w:tr>
      <w:tr w:rsidR="003B2D79" w:rsidRPr="000C7B0C" w:rsidTr="003B2D79">
        <w:tc>
          <w:tcPr>
            <w:tcW w:w="567" w:type="dxa"/>
          </w:tcPr>
          <w:p w:rsidR="003B2D79" w:rsidRPr="000C7B0C" w:rsidRDefault="003B2D79" w:rsidP="00D02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096" w:type="dxa"/>
          </w:tcPr>
          <w:p w:rsidR="003B2D79" w:rsidRPr="000C7B0C" w:rsidRDefault="003B2D79" w:rsidP="00D020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Г</w:t>
            </w:r>
            <w:r w:rsidRPr="000C7B0C">
              <w:rPr>
                <w:rFonts w:ascii="Times New Roman" w:eastAsia="Calibri" w:hAnsi="Times New Roman"/>
                <w:sz w:val="24"/>
                <w:szCs w:val="24"/>
              </w:rPr>
              <w:t>ородск</w:t>
            </w:r>
            <w:r w:rsidRPr="000C7B0C">
              <w:rPr>
                <w:rFonts w:ascii="Times New Roman" w:hAnsi="Times New Roman"/>
                <w:sz w:val="24"/>
                <w:szCs w:val="24"/>
              </w:rPr>
              <w:t>ие</w:t>
            </w:r>
            <w:r w:rsidRPr="000C7B0C">
              <w:rPr>
                <w:rFonts w:ascii="Times New Roman" w:eastAsia="Calibri" w:hAnsi="Times New Roman"/>
                <w:sz w:val="24"/>
                <w:szCs w:val="24"/>
              </w:rPr>
              <w:t xml:space="preserve"> спортивн</w:t>
            </w:r>
            <w:r w:rsidRPr="000C7B0C">
              <w:rPr>
                <w:rFonts w:ascii="Times New Roman" w:hAnsi="Times New Roman"/>
                <w:sz w:val="24"/>
                <w:szCs w:val="24"/>
              </w:rPr>
              <w:t>ые</w:t>
            </w:r>
            <w:r w:rsidRPr="000C7B0C">
              <w:rPr>
                <w:rFonts w:ascii="Times New Roman" w:eastAsia="Calibri" w:hAnsi="Times New Roman"/>
                <w:sz w:val="24"/>
                <w:szCs w:val="24"/>
              </w:rPr>
              <w:t xml:space="preserve"> соревнования дошкольников в системе дополнительного образования « Зов Джунглей»</w:t>
            </w:r>
          </w:p>
        </w:tc>
        <w:tc>
          <w:tcPr>
            <w:tcW w:w="1418" w:type="dxa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7 </w:t>
            </w:r>
            <w:r w:rsidRPr="000C7B0C">
              <w:rPr>
                <w:rFonts w:ascii="Times New Roman" w:hAnsi="Times New Roman"/>
                <w:sz w:val="24"/>
                <w:szCs w:val="24"/>
              </w:rPr>
              <w:t>ноября 2014г.</w:t>
            </w:r>
          </w:p>
        </w:tc>
        <w:tc>
          <w:tcPr>
            <w:tcW w:w="2126" w:type="dxa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Фоменкова Н.Л.</w:t>
            </w:r>
          </w:p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Голованова М.А.</w:t>
            </w:r>
          </w:p>
        </w:tc>
      </w:tr>
      <w:tr w:rsidR="003B2D79" w:rsidRPr="000C7B0C" w:rsidTr="003B2D79">
        <w:tc>
          <w:tcPr>
            <w:tcW w:w="567" w:type="dxa"/>
          </w:tcPr>
          <w:p w:rsidR="003B2D79" w:rsidRPr="000C7B0C" w:rsidRDefault="003B2D79" w:rsidP="00D02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3B2D79" w:rsidRPr="000C7B0C" w:rsidRDefault="003B2D79" w:rsidP="00D020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ГТП: «Фестиваль инновационного педагогического опыта» (Представление педагогического опыта по темам: «Развитие творческого мышления старших дошкольников на занятиях ИЗОдеятельности»; «ИКТ в дошкольном образовании»; «Интегративные качества личности дошкольника как основа становления УУД младшего школьника»; «Воспитание культуры поведения у детей дошкольного возраста»)</w:t>
            </w:r>
          </w:p>
        </w:tc>
        <w:tc>
          <w:tcPr>
            <w:tcW w:w="1418" w:type="dxa"/>
            <w:vAlign w:val="center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28 ноября 2014 г.</w:t>
            </w:r>
          </w:p>
        </w:tc>
        <w:tc>
          <w:tcPr>
            <w:tcW w:w="2126" w:type="dxa"/>
            <w:vAlign w:val="center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Фоменкова Н.Л.</w:t>
            </w:r>
          </w:p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Черникова Н.А.</w:t>
            </w:r>
          </w:p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Цветнова О.В.</w:t>
            </w:r>
          </w:p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Швецова Л.Н.</w:t>
            </w:r>
          </w:p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Плаксина Н.В.</w:t>
            </w:r>
          </w:p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Сидорова М.И.</w:t>
            </w:r>
          </w:p>
        </w:tc>
      </w:tr>
      <w:tr w:rsidR="003B2D79" w:rsidRPr="000C7B0C" w:rsidTr="003B2D79">
        <w:tc>
          <w:tcPr>
            <w:tcW w:w="567" w:type="dxa"/>
          </w:tcPr>
          <w:p w:rsidR="003B2D79" w:rsidRPr="000C7B0C" w:rsidRDefault="003B2D79" w:rsidP="00D02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3B2D79" w:rsidRPr="000C7B0C" w:rsidRDefault="003B2D79" w:rsidP="00D02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Открытое занятие по русскому языку. Тема: «Занимательная омонимия»</w:t>
            </w:r>
          </w:p>
        </w:tc>
        <w:tc>
          <w:tcPr>
            <w:tcW w:w="1418" w:type="dxa"/>
            <w:vAlign w:val="center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Ноябрь 2014г.</w:t>
            </w:r>
          </w:p>
        </w:tc>
        <w:tc>
          <w:tcPr>
            <w:tcW w:w="2126" w:type="dxa"/>
            <w:vAlign w:val="center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Евсюкова Л.Н.</w:t>
            </w:r>
          </w:p>
        </w:tc>
      </w:tr>
      <w:tr w:rsidR="003B2D79" w:rsidRPr="000C7B0C" w:rsidTr="003B2D79">
        <w:tc>
          <w:tcPr>
            <w:tcW w:w="567" w:type="dxa"/>
          </w:tcPr>
          <w:p w:rsidR="003B2D79" w:rsidRPr="000C7B0C" w:rsidRDefault="003B2D79" w:rsidP="00D02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:rsidR="003B2D79" w:rsidRPr="000C7B0C" w:rsidRDefault="003B2D79" w:rsidP="00D02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Открытое мероприятие «КВН»</w:t>
            </w:r>
          </w:p>
        </w:tc>
        <w:tc>
          <w:tcPr>
            <w:tcW w:w="1418" w:type="dxa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Ноябрь 2014г.</w:t>
            </w:r>
          </w:p>
        </w:tc>
        <w:tc>
          <w:tcPr>
            <w:tcW w:w="2126" w:type="dxa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Асабаева О.Б.</w:t>
            </w:r>
          </w:p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Подкорытова И.Б.</w:t>
            </w:r>
          </w:p>
        </w:tc>
      </w:tr>
      <w:tr w:rsidR="003B2D79" w:rsidRPr="000C7B0C" w:rsidTr="003B2D79">
        <w:tc>
          <w:tcPr>
            <w:tcW w:w="567" w:type="dxa"/>
          </w:tcPr>
          <w:p w:rsidR="003B2D79" w:rsidRPr="000C7B0C" w:rsidRDefault="003B2D79" w:rsidP="00D02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:rsidR="003B2D79" w:rsidRPr="000C7B0C" w:rsidRDefault="003B2D79" w:rsidP="00D02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Мастер-класс «Игры у елки»</w:t>
            </w:r>
          </w:p>
        </w:tc>
        <w:tc>
          <w:tcPr>
            <w:tcW w:w="1418" w:type="dxa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Декабрь 2014г.</w:t>
            </w:r>
          </w:p>
        </w:tc>
        <w:tc>
          <w:tcPr>
            <w:tcW w:w="2126" w:type="dxa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Кадырова Н.А.</w:t>
            </w:r>
          </w:p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Календарева О.С.</w:t>
            </w:r>
          </w:p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Штепенко С.Ю.</w:t>
            </w:r>
          </w:p>
        </w:tc>
      </w:tr>
      <w:tr w:rsidR="003B2D79" w:rsidRPr="000C7B0C" w:rsidTr="003B2D79">
        <w:tc>
          <w:tcPr>
            <w:tcW w:w="567" w:type="dxa"/>
          </w:tcPr>
          <w:p w:rsidR="003B2D79" w:rsidRPr="000C7B0C" w:rsidRDefault="003B2D79" w:rsidP="00D02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6" w:type="dxa"/>
          </w:tcPr>
          <w:p w:rsidR="003B2D79" w:rsidRPr="000C7B0C" w:rsidRDefault="003B2D79" w:rsidP="00D02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Открытое воспитательное мероприятие по английскому языку. Тема: «Путешествие по Британии»</w:t>
            </w:r>
          </w:p>
        </w:tc>
        <w:tc>
          <w:tcPr>
            <w:tcW w:w="1418" w:type="dxa"/>
            <w:vAlign w:val="center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Декабрь 2014г.</w:t>
            </w:r>
          </w:p>
        </w:tc>
        <w:tc>
          <w:tcPr>
            <w:tcW w:w="2126" w:type="dxa"/>
            <w:vAlign w:val="center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Рожкова Т.В.</w:t>
            </w:r>
          </w:p>
        </w:tc>
      </w:tr>
      <w:tr w:rsidR="003B2D79" w:rsidRPr="000C7B0C" w:rsidTr="003B2D79">
        <w:trPr>
          <w:trHeight w:val="724"/>
        </w:trPr>
        <w:tc>
          <w:tcPr>
            <w:tcW w:w="567" w:type="dxa"/>
          </w:tcPr>
          <w:p w:rsidR="003B2D79" w:rsidRPr="000C7B0C" w:rsidRDefault="003B2D79" w:rsidP="00D02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6" w:type="dxa"/>
          </w:tcPr>
          <w:p w:rsidR="003B2D79" w:rsidRPr="000C7B0C" w:rsidRDefault="003B2D79" w:rsidP="00D020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Диагностика барьероустойчивости педагогов к инновационной деятельности</w:t>
            </w:r>
          </w:p>
        </w:tc>
        <w:tc>
          <w:tcPr>
            <w:tcW w:w="1418" w:type="dxa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Декабрь 2014г.</w:t>
            </w:r>
          </w:p>
        </w:tc>
        <w:tc>
          <w:tcPr>
            <w:tcW w:w="2126" w:type="dxa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Психологи</w:t>
            </w:r>
          </w:p>
        </w:tc>
      </w:tr>
      <w:tr w:rsidR="003B2D79" w:rsidRPr="000C7B0C" w:rsidTr="003B2D79">
        <w:tc>
          <w:tcPr>
            <w:tcW w:w="567" w:type="dxa"/>
          </w:tcPr>
          <w:p w:rsidR="003B2D79" w:rsidRPr="000C7B0C" w:rsidRDefault="003B2D79" w:rsidP="00D02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6" w:type="dxa"/>
          </w:tcPr>
          <w:p w:rsidR="003B2D79" w:rsidRPr="000C7B0C" w:rsidRDefault="003B2D79" w:rsidP="00D020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МО отдела «Развитие» «Учет особенностей психо-физического развития учащихся через организацию инклюзивного образования в объединениях отдела «Развитие»</w:t>
            </w:r>
          </w:p>
        </w:tc>
        <w:tc>
          <w:tcPr>
            <w:tcW w:w="1418" w:type="dxa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Январь 2015г.</w:t>
            </w:r>
          </w:p>
        </w:tc>
        <w:tc>
          <w:tcPr>
            <w:tcW w:w="2126" w:type="dxa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Фоменкова Н.Л.</w:t>
            </w:r>
          </w:p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Ткаченко Т.В.</w:t>
            </w:r>
          </w:p>
        </w:tc>
      </w:tr>
      <w:tr w:rsidR="003B2D79" w:rsidRPr="000C7B0C" w:rsidTr="003B2D79">
        <w:tc>
          <w:tcPr>
            <w:tcW w:w="567" w:type="dxa"/>
          </w:tcPr>
          <w:p w:rsidR="003B2D79" w:rsidRPr="000C7B0C" w:rsidRDefault="003B2D79" w:rsidP="00D02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6" w:type="dxa"/>
          </w:tcPr>
          <w:p w:rsidR="003B2D79" w:rsidRPr="000C7B0C" w:rsidRDefault="003B2D79" w:rsidP="00D020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0C7B0C">
              <w:rPr>
                <w:rFonts w:ascii="Times New Roman" w:hAnsi="Times New Roman"/>
                <w:sz w:val="24"/>
                <w:szCs w:val="24"/>
              </w:rPr>
              <w:t xml:space="preserve"> городской конкурс исследовательских работ дошкольников «Всезнайка и К»</w:t>
            </w:r>
          </w:p>
        </w:tc>
        <w:tc>
          <w:tcPr>
            <w:tcW w:w="1418" w:type="dxa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Январь 2015г.</w:t>
            </w:r>
          </w:p>
        </w:tc>
        <w:tc>
          <w:tcPr>
            <w:tcW w:w="2126" w:type="dxa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Сидалинова Г.Б.</w:t>
            </w:r>
          </w:p>
        </w:tc>
      </w:tr>
      <w:tr w:rsidR="003B2D79" w:rsidRPr="000C7B0C" w:rsidTr="003B2D79">
        <w:tc>
          <w:tcPr>
            <w:tcW w:w="567" w:type="dxa"/>
          </w:tcPr>
          <w:p w:rsidR="003B2D79" w:rsidRPr="000C7B0C" w:rsidRDefault="003B2D79" w:rsidP="00D02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6" w:type="dxa"/>
          </w:tcPr>
          <w:p w:rsidR="003B2D79" w:rsidRPr="000C7B0C" w:rsidRDefault="003B2D79" w:rsidP="00D020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Городской конкурс профессионального мастерства педагогов дополнительного образования «Сердце отдаю детям»</w:t>
            </w:r>
          </w:p>
        </w:tc>
        <w:tc>
          <w:tcPr>
            <w:tcW w:w="1418" w:type="dxa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Январь 2015г.</w:t>
            </w:r>
          </w:p>
        </w:tc>
        <w:tc>
          <w:tcPr>
            <w:tcW w:w="2126" w:type="dxa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Методисты ИМК</w:t>
            </w:r>
          </w:p>
        </w:tc>
      </w:tr>
      <w:tr w:rsidR="003B2D79" w:rsidRPr="000C7B0C" w:rsidTr="003B2D79">
        <w:tc>
          <w:tcPr>
            <w:tcW w:w="567" w:type="dxa"/>
          </w:tcPr>
          <w:p w:rsidR="003B2D79" w:rsidRPr="000C7B0C" w:rsidRDefault="003B2D79" w:rsidP="00D02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6" w:type="dxa"/>
          </w:tcPr>
          <w:p w:rsidR="003B2D79" w:rsidRPr="000C7B0C" w:rsidRDefault="003B2D79" w:rsidP="00D020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Заседание микрогруппы отдела «Развитие» «Реализация требований ФГОС к образовательной деятельности в ЦРР «Семицветик»</w:t>
            </w:r>
          </w:p>
        </w:tc>
        <w:tc>
          <w:tcPr>
            <w:tcW w:w="1418" w:type="dxa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Февраль 2015г.</w:t>
            </w:r>
          </w:p>
        </w:tc>
        <w:tc>
          <w:tcPr>
            <w:tcW w:w="2126" w:type="dxa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Фоменкова Н.Л.</w:t>
            </w:r>
          </w:p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Ткаченко Т.В.</w:t>
            </w:r>
          </w:p>
        </w:tc>
      </w:tr>
      <w:tr w:rsidR="003B2D79" w:rsidRPr="000C7B0C" w:rsidTr="003B2D79">
        <w:tc>
          <w:tcPr>
            <w:tcW w:w="567" w:type="dxa"/>
          </w:tcPr>
          <w:p w:rsidR="003B2D79" w:rsidRPr="000C7B0C" w:rsidRDefault="003B2D79" w:rsidP="00D02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6" w:type="dxa"/>
          </w:tcPr>
          <w:p w:rsidR="003B2D79" w:rsidRPr="000C7B0C" w:rsidRDefault="003B2D79" w:rsidP="00D020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Семинар-практикум «Современные методы обучения на занятиях в дополнительном образовании»</w:t>
            </w:r>
          </w:p>
        </w:tc>
        <w:tc>
          <w:tcPr>
            <w:tcW w:w="1418" w:type="dxa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Февраль 2015г.</w:t>
            </w:r>
          </w:p>
        </w:tc>
        <w:tc>
          <w:tcPr>
            <w:tcW w:w="2126" w:type="dxa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Методисты ИМК</w:t>
            </w:r>
          </w:p>
        </w:tc>
      </w:tr>
      <w:tr w:rsidR="003B2D79" w:rsidRPr="000C7B0C" w:rsidTr="003B2D79">
        <w:tc>
          <w:tcPr>
            <w:tcW w:w="567" w:type="dxa"/>
          </w:tcPr>
          <w:p w:rsidR="003B2D79" w:rsidRPr="000C7B0C" w:rsidRDefault="003B2D79" w:rsidP="00D02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6" w:type="dxa"/>
          </w:tcPr>
          <w:p w:rsidR="003B2D79" w:rsidRPr="000C7B0C" w:rsidRDefault="003B2D79" w:rsidP="00D020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Городской конкурс «Современное учебное занятие»</w:t>
            </w:r>
          </w:p>
        </w:tc>
        <w:tc>
          <w:tcPr>
            <w:tcW w:w="1418" w:type="dxa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2126" w:type="dxa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Методисты ИМК</w:t>
            </w:r>
          </w:p>
        </w:tc>
      </w:tr>
      <w:tr w:rsidR="003B2D79" w:rsidRPr="000C7B0C" w:rsidTr="003B2D79">
        <w:tc>
          <w:tcPr>
            <w:tcW w:w="567" w:type="dxa"/>
          </w:tcPr>
          <w:p w:rsidR="003B2D79" w:rsidRPr="000C7B0C" w:rsidRDefault="003B2D79" w:rsidP="00D02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6" w:type="dxa"/>
          </w:tcPr>
          <w:p w:rsidR="003B2D79" w:rsidRPr="000C7B0C" w:rsidRDefault="003B2D79" w:rsidP="00D02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ГТП «Комплексная работа педагогов над постановкой хореографической композиции (из опыта работы танцевального коллектива «Акварельки»)</w:t>
            </w:r>
          </w:p>
        </w:tc>
        <w:tc>
          <w:tcPr>
            <w:tcW w:w="1418" w:type="dxa"/>
            <w:vAlign w:val="center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 xml:space="preserve">Февраль 2015г. </w:t>
            </w:r>
          </w:p>
        </w:tc>
        <w:tc>
          <w:tcPr>
            <w:tcW w:w="2126" w:type="dxa"/>
            <w:vAlign w:val="center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Кузьменко Н.В.</w:t>
            </w:r>
          </w:p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Назарикова А.В.</w:t>
            </w:r>
          </w:p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Болтенкова И.И.</w:t>
            </w:r>
          </w:p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Малюченко Н.Л.</w:t>
            </w:r>
          </w:p>
        </w:tc>
      </w:tr>
      <w:tr w:rsidR="003B2D79" w:rsidRPr="000C7B0C" w:rsidTr="003B2D79">
        <w:tc>
          <w:tcPr>
            <w:tcW w:w="567" w:type="dxa"/>
          </w:tcPr>
          <w:p w:rsidR="003B2D79" w:rsidRPr="000C7B0C" w:rsidRDefault="003B2D79" w:rsidP="00D02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6" w:type="dxa"/>
          </w:tcPr>
          <w:p w:rsidR="003B2D79" w:rsidRPr="000C7B0C" w:rsidRDefault="003B2D79" w:rsidP="00D02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ГТП «Духовно-нравственное воспитание на занятиях ДПТ и ИЗО в условиях УДО»</w:t>
            </w:r>
          </w:p>
        </w:tc>
        <w:tc>
          <w:tcPr>
            <w:tcW w:w="1418" w:type="dxa"/>
            <w:vAlign w:val="center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Март 201</w:t>
            </w:r>
            <w:r w:rsidRPr="000C7B0C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0C7B0C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126" w:type="dxa"/>
            <w:vAlign w:val="center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Амелина Е.В.</w:t>
            </w:r>
          </w:p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Гладких Т.В.</w:t>
            </w:r>
          </w:p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Севостьянова Н.В.</w:t>
            </w:r>
          </w:p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Тиссен И.В.</w:t>
            </w:r>
          </w:p>
        </w:tc>
      </w:tr>
      <w:tr w:rsidR="003B2D79" w:rsidRPr="000C7B0C" w:rsidTr="003B2D79">
        <w:tc>
          <w:tcPr>
            <w:tcW w:w="567" w:type="dxa"/>
          </w:tcPr>
          <w:p w:rsidR="003B2D79" w:rsidRPr="000C7B0C" w:rsidRDefault="003B2D79" w:rsidP="00D02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6" w:type="dxa"/>
          </w:tcPr>
          <w:p w:rsidR="003B2D79" w:rsidRPr="000C7B0C" w:rsidRDefault="003B2D79" w:rsidP="00D020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  <w:lang w:val="en-US"/>
              </w:rPr>
              <w:t>XI</w:t>
            </w:r>
            <w:r w:rsidRPr="000C7B0C">
              <w:rPr>
                <w:rFonts w:ascii="Times New Roman" w:hAnsi="Times New Roman"/>
                <w:sz w:val="24"/>
                <w:szCs w:val="24"/>
              </w:rPr>
              <w:t xml:space="preserve"> районная открытая научно-практическая конференция «Научное творчество одаренных детей»</w:t>
            </w:r>
          </w:p>
        </w:tc>
        <w:tc>
          <w:tcPr>
            <w:tcW w:w="1418" w:type="dxa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 xml:space="preserve">Март 2015г. </w:t>
            </w:r>
          </w:p>
        </w:tc>
        <w:tc>
          <w:tcPr>
            <w:tcW w:w="2126" w:type="dxa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Сидалинова Г.Б.</w:t>
            </w:r>
          </w:p>
        </w:tc>
      </w:tr>
      <w:tr w:rsidR="003B2D79" w:rsidRPr="000C7B0C" w:rsidTr="003B2D79">
        <w:tc>
          <w:tcPr>
            <w:tcW w:w="567" w:type="dxa"/>
          </w:tcPr>
          <w:p w:rsidR="003B2D79" w:rsidRPr="000C7B0C" w:rsidRDefault="003B2D79" w:rsidP="00D02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6" w:type="dxa"/>
          </w:tcPr>
          <w:p w:rsidR="003B2D79" w:rsidRPr="000C7B0C" w:rsidRDefault="003B2D79" w:rsidP="00D02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 xml:space="preserve">ГМО отдела «Дизайн» «Духовно-нравственное </w:t>
            </w:r>
            <w:r w:rsidRPr="000C7B0C">
              <w:rPr>
                <w:rFonts w:ascii="Times New Roman" w:hAnsi="Times New Roman"/>
                <w:sz w:val="24"/>
                <w:szCs w:val="24"/>
              </w:rPr>
              <w:lastRenderedPageBreak/>
              <w:t>воспитание на занятиях ИЗО и ДТП»</w:t>
            </w:r>
          </w:p>
        </w:tc>
        <w:tc>
          <w:tcPr>
            <w:tcW w:w="1418" w:type="dxa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Март </w:t>
            </w:r>
            <w:r w:rsidRPr="000C7B0C">
              <w:rPr>
                <w:rFonts w:ascii="Times New Roman" w:hAnsi="Times New Roman"/>
                <w:sz w:val="24"/>
                <w:szCs w:val="24"/>
              </w:rPr>
              <w:lastRenderedPageBreak/>
              <w:t>2015г.</w:t>
            </w:r>
          </w:p>
        </w:tc>
        <w:tc>
          <w:tcPr>
            <w:tcW w:w="2126" w:type="dxa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lastRenderedPageBreak/>
              <w:t>Амелина Е.В.</w:t>
            </w:r>
          </w:p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lastRenderedPageBreak/>
              <w:t>Вавилина И.П.</w:t>
            </w:r>
          </w:p>
        </w:tc>
      </w:tr>
      <w:tr w:rsidR="003B2D79" w:rsidRPr="000C7B0C" w:rsidTr="003B2D79">
        <w:tc>
          <w:tcPr>
            <w:tcW w:w="567" w:type="dxa"/>
          </w:tcPr>
          <w:p w:rsidR="003B2D79" w:rsidRPr="000C7B0C" w:rsidRDefault="003B2D79" w:rsidP="00D02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6096" w:type="dxa"/>
          </w:tcPr>
          <w:p w:rsidR="003B2D79" w:rsidRPr="000C7B0C" w:rsidRDefault="003B2D79" w:rsidP="00D02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Индивидуальное консультирование</w:t>
            </w:r>
          </w:p>
        </w:tc>
        <w:tc>
          <w:tcPr>
            <w:tcW w:w="1418" w:type="dxa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в течение года по заявкам</w:t>
            </w:r>
          </w:p>
        </w:tc>
        <w:tc>
          <w:tcPr>
            <w:tcW w:w="2126" w:type="dxa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Психологи</w:t>
            </w:r>
          </w:p>
        </w:tc>
      </w:tr>
      <w:tr w:rsidR="003B2D79" w:rsidRPr="000C7B0C" w:rsidTr="003B2D79">
        <w:tc>
          <w:tcPr>
            <w:tcW w:w="567" w:type="dxa"/>
          </w:tcPr>
          <w:p w:rsidR="003B2D79" w:rsidRPr="000C7B0C" w:rsidRDefault="003B2D79" w:rsidP="00D02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6" w:type="dxa"/>
          </w:tcPr>
          <w:p w:rsidR="003B2D79" w:rsidRPr="000C7B0C" w:rsidRDefault="003B2D79" w:rsidP="00D02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Экспертиза практической деятельности аттестующихся педагогов- психологов</w:t>
            </w:r>
          </w:p>
        </w:tc>
        <w:tc>
          <w:tcPr>
            <w:tcW w:w="1418" w:type="dxa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в течение года по заявкам</w:t>
            </w:r>
          </w:p>
        </w:tc>
        <w:tc>
          <w:tcPr>
            <w:tcW w:w="2126" w:type="dxa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Лоскутова Е.Ю.</w:t>
            </w:r>
          </w:p>
        </w:tc>
      </w:tr>
      <w:tr w:rsidR="003B2D79" w:rsidRPr="000C7B0C" w:rsidTr="003B2D79">
        <w:tc>
          <w:tcPr>
            <w:tcW w:w="567" w:type="dxa"/>
          </w:tcPr>
          <w:p w:rsidR="003B2D79" w:rsidRPr="000C7B0C" w:rsidRDefault="003B2D79" w:rsidP="00D02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6" w:type="dxa"/>
          </w:tcPr>
          <w:p w:rsidR="003B2D79" w:rsidRPr="000C7B0C" w:rsidRDefault="003B2D79" w:rsidP="00D02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Семинар-практикум «Психология детской лжи, или Почему дети говорят неправду»</w:t>
            </w:r>
          </w:p>
        </w:tc>
        <w:tc>
          <w:tcPr>
            <w:tcW w:w="1418" w:type="dxa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по плану НМЦ</w:t>
            </w:r>
          </w:p>
        </w:tc>
        <w:tc>
          <w:tcPr>
            <w:tcW w:w="2126" w:type="dxa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Психологи</w:t>
            </w:r>
          </w:p>
        </w:tc>
      </w:tr>
      <w:tr w:rsidR="003B2D79" w:rsidRPr="000C7B0C" w:rsidTr="003B2D79">
        <w:tc>
          <w:tcPr>
            <w:tcW w:w="567" w:type="dxa"/>
          </w:tcPr>
          <w:p w:rsidR="003B2D79" w:rsidRPr="000C7B0C" w:rsidRDefault="003B2D79" w:rsidP="00D02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6" w:type="dxa"/>
          </w:tcPr>
          <w:p w:rsidR="003B2D79" w:rsidRPr="000C7B0C" w:rsidRDefault="003B2D79" w:rsidP="00D02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Городская интеллектуальная игра дошкольников «Кенгуренок»</w:t>
            </w:r>
          </w:p>
        </w:tc>
        <w:tc>
          <w:tcPr>
            <w:tcW w:w="1418" w:type="dxa"/>
            <w:vAlign w:val="center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31 марта 2015.</w:t>
            </w:r>
          </w:p>
        </w:tc>
        <w:tc>
          <w:tcPr>
            <w:tcW w:w="2126" w:type="dxa"/>
            <w:vAlign w:val="center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Фоменкова Н.Л. Цветнова О.В.</w:t>
            </w:r>
          </w:p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Черникова Н.А.</w:t>
            </w:r>
          </w:p>
        </w:tc>
      </w:tr>
      <w:tr w:rsidR="003B2D79" w:rsidRPr="000C7B0C" w:rsidTr="003B2D79">
        <w:tc>
          <w:tcPr>
            <w:tcW w:w="567" w:type="dxa"/>
          </w:tcPr>
          <w:p w:rsidR="003B2D79" w:rsidRPr="000C7B0C" w:rsidRDefault="003B2D79" w:rsidP="00D02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6" w:type="dxa"/>
          </w:tcPr>
          <w:p w:rsidR="003B2D79" w:rsidRPr="000C7B0C" w:rsidRDefault="003B2D79" w:rsidP="00D020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 xml:space="preserve">Школа профессионального роста «Слагаемые успеха»: </w:t>
            </w:r>
          </w:p>
          <w:p w:rsidR="003B2D79" w:rsidRPr="000C7B0C" w:rsidRDefault="003B2D79" w:rsidP="003F494D">
            <w:pPr>
              <w:numPr>
                <w:ilvl w:val="0"/>
                <w:numId w:val="64"/>
              </w:numPr>
              <w:tabs>
                <w:tab w:val="left" w:pos="33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1 год обучения «Начинающий педагог»;</w:t>
            </w:r>
          </w:p>
          <w:p w:rsidR="003B2D79" w:rsidRPr="000C7B0C" w:rsidRDefault="003B2D79" w:rsidP="003F494D">
            <w:pPr>
              <w:numPr>
                <w:ilvl w:val="0"/>
                <w:numId w:val="64"/>
              </w:numPr>
              <w:tabs>
                <w:tab w:val="left" w:pos="33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2 год обучения «Традиционно работающие педагоги».</w:t>
            </w:r>
          </w:p>
        </w:tc>
        <w:tc>
          <w:tcPr>
            <w:tcW w:w="1418" w:type="dxa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Методисты ИМК</w:t>
            </w:r>
          </w:p>
        </w:tc>
      </w:tr>
      <w:tr w:rsidR="003B2D79" w:rsidRPr="000C7B0C" w:rsidTr="003B2D79">
        <w:tc>
          <w:tcPr>
            <w:tcW w:w="567" w:type="dxa"/>
          </w:tcPr>
          <w:p w:rsidR="003B2D79" w:rsidRPr="000C7B0C" w:rsidRDefault="003B2D79" w:rsidP="00D02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6" w:type="dxa"/>
          </w:tcPr>
          <w:p w:rsidR="003B2D79" w:rsidRPr="000C7B0C" w:rsidRDefault="003B2D79" w:rsidP="00D020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Групповые и индивидуальные консультации:</w:t>
            </w:r>
          </w:p>
          <w:p w:rsidR="003B2D79" w:rsidRPr="000C7B0C" w:rsidRDefault="003B2D79" w:rsidP="003F494D">
            <w:pPr>
              <w:numPr>
                <w:ilvl w:val="0"/>
                <w:numId w:val="70"/>
              </w:numPr>
              <w:tabs>
                <w:tab w:val="left" w:pos="229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Создание образовательных программ нового типа;</w:t>
            </w:r>
          </w:p>
          <w:p w:rsidR="003B2D79" w:rsidRPr="000C7B0C" w:rsidRDefault="003B2D79" w:rsidP="003F494D">
            <w:pPr>
              <w:numPr>
                <w:ilvl w:val="0"/>
                <w:numId w:val="70"/>
              </w:numPr>
              <w:tabs>
                <w:tab w:val="left" w:pos="229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Проблемы самообразования педагогов;</w:t>
            </w:r>
          </w:p>
          <w:p w:rsidR="003B2D79" w:rsidRPr="000C7B0C" w:rsidRDefault="003B2D79" w:rsidP="003F494D">
            <w:pPr>
              <w:numPr>
                <w:ilvl w:val="0"/>
                <w:numId w:val="70"/>
              </w:numPr>
              <w:tabs>
                <w:tab w:val="left" w:pos="229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Информационно-издательская деятельность педагога;</w:t>
            </w:r>
          </w:p>
          <w:p w:rsidR="003B2D79" w:rsidRPr="000C7B0C" w:rsidRDefault="003B2D79" w:rsidP="003F494D">
            <w:pPr>
              <w:numPr>
                <w:ilvl w:val="0"/>
                <w:numId w:val="70"/>
              </w:numPr>
              <w:tabs>
                <w:tab w:val="left" w:pos="229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Аттестация педагога;</w:t>
            </w:r>
          </w:p>
          <w:p w:rsidR="003B2D79" w:rsidRPr="000C7B0C" w:rsidRDefault="003B2D79" w:rsidP="003F494D">
            <w:pPr>
              <w:numPr>
                <w:ilvl w:val="0"/>
                <w:numId w:val="70"/>
              </w:numPr>
              <w:tabs>
                <w:tab w:val="left" w:pos="229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Обобщение и распространение опыта ППО;</w:t>
            </w:r>
          </w:p>
          <w:p w:rsidR="003B2D79" w:rsidRPr="000C7B0C" w:rsidRDefault="003B2D79" w:rsidP="003F494D">
            <w:pPr>
              <w:numPr>
                <w:ilvl w:val="0"/>
                <w:numId w:val="70"/>
              </w:numPr>
              <w:tabs>
                <w:tab w:val="left" w:pos="229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Организация маркетинговой деятельности ПДО;</w:t>
            </w:r>
          </w:p>
          <w:p w:rsidR="003B2D79" w:rsidRPr="000C7B0C" w:rsidRDefault="003B2D79" w:rsidP="003F494D">
            <w:pPr>
              <w:numPr>
                <w:ilvl w:val="0"/>
                <w:numId w:val="70"/>
              </w:numPr>
              <w:tabs>
                <w:tab w:val="left" w:pos="229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Подготовка к профессиональным конкурсам.</w:t>
            </w:r>
          </w:p>
        </w:tc>
        <w:tc>
          <w:tcPr>
            <w:tcW w:w="1418" w:type="dxa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Методисты ИМК</w:t>
            </w:r>
          </w:p>
        </w:tc>
      </w:tr>
      <w:tr w:rsidR="003B2D79" w:rsidRPr="000C7B0C" w:rsidTr="003B2D79">
        <w:tc>
          <w:tcPr>
            <w:tcW w:w="567" w:type="dxa"/>
          </w:tcPr>
          <w:p w:rsidR="003B2D79" w:rsidRPr="000C7B0C" w:rsidRDefault="003B2D79" w:rsidP="00D02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6" w:type="dxa"/>
          </w:tcPr>
          <w:p w:rsidR="003B2D79" w:rsidRPr="000C7B0C" w:rsidRDefault="003B2D79" w:rsidP="00D020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Методическое сопровождение детских клубов по месту жительства</w:t>
            </w:r>
          </w:p>
        </w:tc>
        <w:tc>
          <w:tcPr>
            <w:tcW w:w="1418" w:type="dxa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Методисты ИМК</w:t>
            </w:r>
          </w:p>
        </w:tc>
      </w:tr>
      <w:tr w:rsidR="003B2D79" w:rsidRPr="000C7B0C" w:rsidTr="003B2D79">
        <w:tc>
          <w:tcPr>
            <w:tcW w:w="567" w:type="dxa"/>
          </w:tcPr>
          <w:p w:rsidR="003B2D79" w:rsidRPr="000C7B0C" w:rsidRDefault="003B2D79" w:rsidP="00D02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6" w:type="dxa"/>
          </w:tcPr>
          <w:p w:rsidR="003B2D79" w:rsidRPr="000C7B0C" w:rsidRDefault="003B2D79" w:rsidP="00D02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Занятия по программе «Сила внутри тебя»</w:t>
            </w:r>
          </w:p>
        </w:tc>
        <w:tc>
          <w:tcPr>
            <w:tcW w:w="1418" w:type="dxa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в течение года 1 раз</w:t>
            </w:r>
          </w:p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в 2 месяца</w:t>
            </w:r>
          </w:p>
        </w:tc>
        <w:tc>
          <w:tcPr>
            <w:tcW w:w="2126" w:type="dxa"/>
          </w:tcPr>
          <w:p w:rsidR="003B2D79" w:rsidRPr="000C7B0C" w:rsidRDefault="003B2D79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Психологи</w:t>
            </w:r>
          </w:p>
        </w:tc>
      </w:tr>
    </w:tbl>
    <w:p w:rsidR="00FD4086" w:rsidRDefault="00FD4086" w:rsidP="005406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FD4086" w:rsidRPr="00FD4086" w:rsidRDefault="00FD4086" w:rsidP="005406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объединения.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2"/>
        <w:gridCol w:w="2835"/>
        <w:gridCol w:w="1843"/>
        <w:gridCol w:w="1134"/>
        <w:gridCol w:w="1275"/>
        <w:gridCol w:w="1418"/>
      </w:tblGrid>
      <w:tr w:rsidR="000E7BAC" w:rsidRPr="00EB6CC3" w:rsidTr="001D6D5A">
        <w:tc>
          <w:tcPr>
            <w:tcW w:w="1702" w:type="dxa"/>
            <w:shd w:val="clear" w:color="auto" w:fill="DBE5F1" w:themeFill="accent1" w:themeFillTint="33"/>
          </w:tcPr>
          <w:p w:rsidR="000E7BAC" w:rsidRPr="00EB6CC3" w:rsidRDefault="000E7BAC" w:rsidP="00EB6C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6CC3">
              <w:rPr>
                <w:rFonts w:ascii="Times New Roman" w:hAnsi="Times New Roman"/>
                <w:b/>
                <w:sz w:val="24"/>
                <w:szCs w:val="24"/>
              </w:rPr>
              <w:t xml:space="preserve">Мероприятие 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0E7BAC" w:rsidRPr="00EB6CC3" w:rsidRDefault="000E7BAC" w:rsidP="00EB6CC3">
            <w:pPr>
              <w:pStyle w:val="1"/>
              <w:rPr>
                <w:sz w:val="24"/>
              </w:rPr>
            </w:pPr>
            <w:r w:rsidRPr="00EB6CC3">
              <w:rPr>
                <w:sz w:val="24"/>
              </w:rPr>
              <w:t>Тема</w:t>
            </w:r>
          </w:p>
        </w:tc>
        <w:tc>
          <w:tcPr>
            <w:tcW w:w="1843" w:type="dxa"/>
            <w:shd w:val="clear" w:color="auto" w:fill="DBE5F1" w:themeFill="accent1" w:themeFillTint="33"/>
          </w:tcPr>
          <w:p w:rsidR="000E7BAC" w:rsidRPr="00EB6CC3" w:rsidRDefault="000E7BAC" w:rsidP="00EB6C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6CC3">
              <w:rPr>
                <w:rFonts w:ascii="Times New Roman" w:hAnsi="Times New Roman"/>
                <w:b/>
                <w:sz w:val="24"/>
                <w:szCs w:val="24"/>
              </w:rPr>
              <w:t>Участники мероприятия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0E7BAC" w:rsidRPr="00EB6CC3" w:rsidRDefault="000E7BAC" w:rsidP="00EB6C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6CC3">
              <w:rPr>
                <w:rFonts w:ascii="Times New Roman" w:hAnsi="Times New Roman"/>
                <w:b/>
                <w:sz w:val="24"/>
                <w:szCs w:val="24"/>
              </w:rPr>
              <w:t xml:space="preserve">Сроки </w:t>
            </w:r>
          </w:p>
        </w:tc>
        <w:tc>
          <w:tcPr>
            <w:tcW w:w="1275" w:type="dxa"/>
            <w:shd w:val="clear" w:color="auto" w:fill="DBE5F1" w:themeFill="accent1" w:themeFillTint="33"/>
          </w:tcPr>
          <w:p w:rsidR="000E7BAC" w:rsidRPr="00EB6CC3" w:rsidRDefault="000E7BAC" w:rsidP="00EB6C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6CC3">
              <w:rPr>
                <w:rFonts w:ascii="Times New Roman" w:hAnsi="Times New Roman"/>
                <w:b/>
                <w:sz w:val="24"/>
                <w:szCs w:val="24"/>
              </w:rPr>
              <w:t xml:space="preserve">Место 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0E7BAC" w:rsidRPr="00EB6CC3" w:rsidRDefault="000E7BAC" w:rsidP="00EB6C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B6CC3">
              <w:rPr>
                <w:rFonts w:ascii="Times New Roman" w:hAnsi="Times New Roman"/>
                <w:b/>
                <w:sz w:val="24"/>
                <w:szCs w:val="24"/>
              </w:rPr>
              <w:t>Ответствен</w:t>
            </w:r>
          </w:p>
          <w:p w:rsidR="000E7BAC" w:rsidRPr="00EB6CC3" w:rsidRDefault="000E7BAC" w:rsidP="00EB6C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6CC3">
              <w:rPr>
                <w:rFonts w:ascii="Times New Roman" w:hAnsi="Times New Roman"/>
                <w:b/>
                <w:sz w:val="24"/>
                <w:szCs w:val="24"/>
              </w:rPr>
              <w:t>ные</w:t>
            </w:r>
          </w:p>
        </w:tc>
      </w:tr>
      <w:tr w:rsidR="000E7BAC" w:rsidRPr="00EB6CC3" w:rsidTr="001D6D5A">
        <w:tc>
          <w:tcPr>
            <w:tcW w:w="1702" w:type="dxa"/>
          </w:tcPr>
          <w:p w:rsidR="000E7BAC" w:rsidRPr="00EB6CC3" w:rsidRDefault="00E415C0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МО</w:t>
            </w:r>
            <w:r w:rsidR="000E7BAC" w:rsidRPr="00EB6CC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B6CC3">
              <w:rPr>
                <w:rFonts w:ascii="Times New Roman" w:hAnsi="Times New Roman"/>
                <w:sz w:val="24"/>
                <w:szCs w:val="24"/>
              </w:rPr>
              <w:t xml:space="preserve">отдела </w:t>
            </w:r>
            <w:r w:rsidR="000E7BAC" w:rsidRPr="00EB6CC3">
              <w:rPr>
                <w:rFonts w:ascii="Times New Roman" w:hAnsi="Times New Roman"/>
                <w:sz w:val="24"/>
                <w:szCs w:val="24"/>
              </w:rPr>
              <w:t>«Дизайн»</w:t>
            </w:r>
          </w:p>
        </w:tc>
        <w:tc>
          <w:tcPr>
            <w:tcW w:w="2835" w:type="dxa"/>
          </w:tcPr>
          <w:p w:rsidR="000E7BAC" w:rsidRPr="00EB6CC3" w:rsidRDefault="000E7BAC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«Золотые» правила при подготовке к открытому занятию»</w:t>
            </w:r>
          </w:p>
        </w:tc>
        <w:tc>
          <w:tcPr>
            <w:tcW w:w="1843" w:type="dxa"/>
          </w:tcPr>
          <w:p w:rsidR="000E7BAC" w:rsidRPr="00EB6CC3" w:rsidRDefault="000E7BAC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Педагоги отдела  Дизайн»</w:t>
            </w:r>
          </w:p>
        </w:tc>
        <w:tc>
          <w:tcPr>
            <w:tcW w:w="1134" w:type="dxa"/>
          </w:tcPr>
          <w:p w:rsidR="000E7BAC" w:rsidRPr="00EB6CC3" w:rsidRDefault="000E7BAC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Октябрь 2014г.</w:t>
            </w:r>
          </w:p>
        </w:tc>
        <w:tc>
          <w:tcPr>
            <w:tcW w:w="1275" w:type="dxa"/>
          </w:tcPr>
          <w:p w:rsidR="000E7BAC" w:rsidRPr="00EB6CC3" w:rsidRDefault="000E7BAC" w:rsidP="00EB6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Учебный корпус</w:t>
            </w:r>
          </w:p>
        </w:tc>
        <w:tc>
          <w:tcPr>
            <w:tcW w:w="1418" w:type="dxa"/>
          </w:tcPr>
          <w:p w:rsidR="000E7BAC" w:rsidRPr="00EB6CC3" w:rsidRDefault="000E7BAC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Амелина Е.В.</w:t>
            </w:r>
          </w:p>
        </w:tc>
      </w:tr>
      <w:tr w:rsidR="00E415C0" w:rsidRPr="00EB6CC3" w:rsidTr="001D6D5A">
        <w:tblPrEx>
          <w:tblLook w:val="04A0"/>
        </w:tblPrEx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МО  отдела «Дебют»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«Мониторинг образовательного процесса творческого объединения как основной инструмент профессиональной деятельности ПДО»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Педагоги отдела  «Дебют»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Кузьменко Н.В.</w:t>
            </w:r>
          </w:p>
        </w:tc>
      </w:tr>
      <w:tr w:rsidR="00E415C0" w:rsidRPr="00EB6CC3" w:rsidTr="001D6D5A">
        <w:tblPrEx>
          <w:tblLook w:val="04A0"/>
        </w:tblPrEx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МО  отдела «Развитие»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«Развивающие возможности занятия: дидактические и методические аспекты»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 xml:space="preserve">Педагоги  отдела «Развитие»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Фоменкова Н.Л.</w:t>
            </w:r>
          </w:p>
          <w:p w:rsidR="00E415C0" w:rsidRPr="00EB6CC3" w:rsidRDefault="00E415C0" w:rsidP="00EB6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Кузьмищева Е.А.</w:t>
            </w:r>
          </w:p>
          <w:p w:rsidR="00E415C0" w:rsidRPr="00EB6CC3" w:rsidRDefault="00E415C0" w:rsidP="00EB6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Демахина Т.П.</w:t>
            </w:r>
          </w:p>
        </w:tc>
      </w:tr>
      <w:tr w:rsidR="000E7BAC" w:rsidRPr="00EB6CC3" w:rsidTr="001D6D5A">
        <w:tc>
          <w:tcPr>
            <w:tcW w:w="1702" w:type="dxa"/>
          </w:tcPr>
          <w:p w:rsidR="000E7BAC" w:rsidRPr="00EB6CC3" w:rsidRDefault="000E7BAC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 xml:space="preserve">Мастер-класс  </w:t>
            </w:r>
          </w:p>
        </w:tc>
        <w:tc>
          <w:tcPr>
            <w:tcW w:w="2835" w:type="dxa"/>
          </w:tcPr>
          <w:p w:rsidR="000E7BAC" w:rsidRPr="00EB6CC3" w:rsidRDefault="000E7BAC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 xml:space="preserve">«Технология </w:t>
            </w:r>
            <w:r w:rsidRPr="00EB6CC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изготовления декоративного изделия в технике «обратный декупаж» </w:t>
            </w:r>
          </w:p>
        </w:tc>
        <w:tc>
          <w:tcPr>
            <w:tcW w:w="1843" w:type="dxa"/>
          </w:tcPr>
          <w:p w:rsidR="000E7BAC" w:rsidRPr="00EB6CC3" w:rsidRDefault="000E7BAC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Педагоги </w:t>
            </w:r>
            <w:r w:rsidRPr="00EB6CC3">
              <w:rPr>
                <w:rFonts w:ascii="Times New Roman" w:hAnsi="Times New Roman"/>
                <w:sz w:val="24"/>
                <w:szCs w:val="24"/>
              </w:rPr>
              <w:lastRenderedPageBreak/>
              <w:t>отдела  Дизайн»</w:t>
            </w:r>
          </w:p>
        </w:tc>
        <w:tc>
          <w:tcPr>
            <w:tcW w:w="1134" w:type="dxa"/>
          </w:tcPr>
          <w:p w:rsidR="000E7BAC" w:rsidRPr="00EB6CC3" w:rsidRDefault="000E7BAC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Ноябрь </w:t>
            </w:r>
            <w:r w:rsidRPr="00EB6CC3">
              <w:rPr>
                <w:rFonts w:ascii="Times New Roman" w:hAnsi="Times New Roman"/>
                <w:sz w:val="24"/>
                <w:szCs w:val="24"/>
              </w:rPr>
              <w:lastRenderedPageBreak/>
              <w:t>2014г.</w:t>
            </w:r>
          </w:p>
        </w:tc>
        <w:tc>
          <w:tcPr>
            <w:tcW w:w="1275" w:type="dxa"/>
          </w:tcPr>
          <w:p w:rsidR="000E7BAC" w:rsidRPr="00EB6CC3" w:rsidRDefault="000E7BAC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д/к </w:t>
            </w:r>
            <w:r w:rsidRPr="00EB6CC3">
              <w:rPr>
                <w:rFonts w:ascii="Times New Roman" w:hAnsi="Times New Roman"/>
                <w:sz w:val="24"/>
                <w:szCs w:val="24"/>
              </w:rPr>
              <w:lastRenderedPageBreak/>
              <w:t>«Молодость»</w:t>
            </w:r>
          </w:p>
        </w:tc>
        <w:tc>
          <w:tcPr>
            <w:tcW w:w="1418" w:type="dxa"/>
          </w:tcPr>
          <w:p w:rsidR="000E7BAC" w:rsidRPr="00EB6CC3" w:rsidRDefault="000E7BAC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Скворцова </w:t>
            </w:r>
            <w:r w:rsidRPr="00EB6CC3">
              <w:rPr>
                <w:rFonts w:ascii="Times New Roman" w:hAnsi="Times New Roman"/>
                <w:sz w:val="24"/>
                <w:szCs w:val="24"/>
              </w:rPr>
              <w:lastRenderedPageBreak/>
              <w:t>В.А.</w:t>
            </w:r>
          </w:p>
        </w:tc>
      </w:tr>
      <w:tr w:rsidR="00E415C0" w:rsidRPr="00EB6CC3" w:rsidTr="001D6D5A">
        <w:tblPrEx>
          <w:tblLook w:val="04A0"/>
        </w:tblPrEx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lastRenderedPageBreak/>
              <w:t>ГТП  отдел «Развитие»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«Фестиваль инновационного опыта» (Представление педагогического опыта по темам: «Развитие творческого мышления старших дошкольников на занятиях ИЗОдеятельности»; «ИКТ в дошкольном образовании»; «Интегративные качества личности дошкольника как основа становления УУД младшего школьника»; «Воспитание культуры поведения у детей дошкольного возраста»)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Педагоги ЦРР УДОД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Центр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Фоменкова Н.Л.</w:t>
            </w:r>
          </w:p>
          <w:p w:rsidR="00E415C0" w:rsidRPr="00EB6CC3" w:rsidRDefault="00E415C0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Черникова Н.А.</w:t>
            </w:r>
          </w:p>
          <w:p w:rsidR="00E415C0" w:rsidRPr="00EB6CC3" w:rsidRDefault="00E415C0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Цветнова О.В.</w:t>
            </w:r>
          </w:p>
          <w:p w:rsidR="00E415C0" w:rsidRPr="00EB6CC3" w:rsidRDefault="00E415C0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Швецова Л.Н.</w:t>
            </w:r>
          </w:p>
          <w:p w:rsidR="00E415C0" w:rsidRPr="00EB6CC3" w:rsidRDefault="00E415C0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Плаксина Н.В.</w:t>
            </w:r>
          </w:p>
          <w:p w:rsidR="00E415C0" w:rsidRPr="00EB6CC3" w:rsidRDefault="00E415C0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Сидорова М.И.</w:t>
            </w:r>
          </w:p>
        </w:tc>
      </w:tr>
      <w:tr w:rsidR="000E7BAC" w:rsidRPr="00EB6CC3" w:rsidTr="001D6D5A">
        <w:tc>
          <w:tcPr>
            <w:tcW w:w="1702" w:type="dxa"/>
          </w:tcPr>
          <w:p w:rsidR="000E7BAC" w:rsidRPr="00EB6CC3" w:rsidRDefault="00E415C0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 xml:space="preserve">МО  отдела </w:t>
            </w:r>
            <w:r w:rsidR="000E7BAC" w:rsidRPr="00EB6CC3">
              <w:rPr>
                <w:rFonts w:ascii="Times New Roman" w:hAnsi="Times New Roman"/>
                <w:sz w:val="24"/>
                <w:szCs w:val="24"/>
              </w:rPr>
              <w:t>«Дизайн»</w:t>
            </w:r>
          </w:p>
        </w:tc>
        <w:tc>
          <w:tcPr>
            <w:tcW w:w="2835" w:type="dxa"/>
          </w:tcPr>
          <w:p w:rsidR="000E7BAC" w:rsidRPr="00EB6CC3" w:rsidRDefault="000E7BAC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«Эстетическое воспитание на занятиях ДПТ и ИЗО как средство духовного развития личности ребенка»</w:t>
            </w:r>
          </w:p>
        </w:tc>
        <w:tc>
          <w:tcPr>
            <w:tcW w:w="1843" w:type="dxa"/>
          </w:tcPr>
          <w:p w:rsidR="000E7BAC" w:rsidRPr="00EB6CC3" w:rsidRDefault="000E7BAC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Педагоги отдела  Дизайн»</w:t>
            </w:r>
          </w:p>
        </w:tc>
        <w:tc>
          <w:tcPr>
            <w:tcW w:w="1134" w:type="dxa"/>
          </w:tcPr>
          <w:p w:rsidR="000E7BAC" w:rsidRPr="00EB6CC3" w:rsidRDefault="000E7BAC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Январь 2015г.</w:t>
            </w:r>
          </w:p>
        </w:tc>
        <w:tc>
          <w:tcPr>
            <w:tcW w:w="1275" w:type="dxa"/>
          </w:tcPr>
          <w:p w:rsidR="000E7BAC" w:rsidRPr="00EB6CC3" w:rsidRDefault="000E7BAC" w:rsidP="00EB6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Учебный корпус</w:t>
            </w:r>
          </w:p>
        </w:tc>
        <w:tc>
          <w:tcPr>
            <w:tcW w:w="1418" w:type="dxa"/>
          </w:tcPr>
          <w:p w:rsidR="000E7BAC" w:rsidRPr="00EB6CC3" w:rsidRDefault="000E7BAC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Амелина Е.В.</w:t>
            </w:r>
          </w:p>
        </w:tc>
      </w:tr>
      <w:tr w:rsidR="000E7BAC" w:rsidRPr="00EB6CC3" w:rsidTr="001D6D5A">
        <w:tc>
          <w:tcPr>
            <w:tcW w:w="1702" w:type="dxa"/>
          </w:tcPr>
          <w:p w:rsidR="000E7BAC" w:rsidRPr="00EB6CC3" w:rsidRDefault="000E7BAC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 xml:space="preserve">Мастер-класс </w:t>
            </w:r>
          </w:p>
        </w:tc>
        <w:tc>
          <w:tcPr>
            <w:tcW w:w="2835" w:type="dxa"/>
          </w:tcPr>
          <w:p w:rsidR="000E7BAC" w:rsidRPr="00EB6CC3" w:rsidRDefault="000E7BAC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«Вышивка лентами»</w:t>
            </w:r>
          </w:p>
        </w:tc>
        <w:tc>
          <w:tcPr>
            <w:tcW w:w="1843" w:type="dxa"/>
          </w:tcPr>
          <w:p w:rsidR="000E7BAC" w:rsidRPr="00EB6CC3" w:rsidRDefault="000E7BAC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Педагоги отдела  Дизайн»</w:t>
            </w:r>
          </w:p>
        </w:tc>
        <w:tc>
          <w:tcPr>
            <w:tcW w:w="1134" w:type="dxa"/>
          </w:tcPr>
          <w:p w:rsidR="000E7BAC" w:rsidRPr="00EB6CC3" w:rsidRDefault="000E7BAC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Январь 2015г.</w:t>
            </w:r>
          </w:p>
        </w:tc>
        <w:tc>
          <w:tcPr>
            <w:tcW w:w="1275" w:type="dxa"/>
          </w:tcPr>
          <w:p w:rsidR="000E7BAC" w:rsidRPr="00EB6CC3" w:rsidRDefault="000E7BAC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д/к «Орион»</w:t>
            </w:r>
          </w:p>
        </w:tc>
        <w:tc>
          <w:tcPr>
            <w:tcW w:w="1418" w:type="dxa"/>
          </w:tcPr>
          <w:p w:rsidR="000E7BAC" w:rsidRPr="00EB6CC3" w:rsidRDefault="000E7BAC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Гуркова Л.А.</w:t>
            </w:r>
          </w:p>
          <w:p w:rsidR="000E7BAC" w:rsidRPr="00EB6CC3" w:rsidRDefault="000E7BAC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Севостьянова Н.В.</w:t>
            </w:r>
          </w:p>
        </w:tc>
      </w:tr>
      <w:tr w:rsidR="00E415C0" w:rsidRPr="00EB6CC3" w:rsidTr="001D6D5A">
        <w:tblPrEx>
          <w:tblLook w:val="04A0"/>
        </w:tblPrEx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МО  отдела «Дебют»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«Реализация системно-деятельностного подхода в образовательном процессе отдела. Возможности самореализации личности учащихся в процессе работы над творческим продуктом»</w:t>
            </w:r>
          </w:p>
          <w:p w:rsidR="00E415C0" w:rsidRPr="00EB6CC3" w:rsidRDefault="00E415C0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Педагоги отдела  «Дебют»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Кузьменко Н.В.</w:t>
            </w:r>
          </w:p>
        </w:tc>
      </w:tr>
      <w:tr w:rsidR="00E415C0" w:rsidRPr="00EB6CC3" w:rsidTr="001D6D5A">
        <w:tblPrEx>
          <w:tblLook w:val="04A0"/>
        </w:tblPrEx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МО  отдела «Развитие»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«Учет особенностей психо-физического развития учащихся через организацию инклюзивного образования в объединениях отдела «Развитие»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 xml:space="preserve">Педагоги  отдела «Развитие»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Фоменкова Н.Л.</w:t>
            </w:r>
          </w:p>
          <w:p w:rsidR="00E415C0" w:rsidRPr="00EB6CC3" w:rsidRDefault="00E415C0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Ткаченко Т.В.</w:t>
            </w:r>
          </w:p>
        </w:tc>
      </w:tr>
      <w:tr w:rsidR="000E7BAC" w:rsidRPr="00EB6CC3" w:rsidTr="001D6D5A">
        <w:tc>
          <w:tcPr>
            <w:tcW w:w="1702" w:type="dxa"/>
          </w:tcPr>
          <w:p w:rsidR="000E7BAC" w:rsidRPr="00EB6CC3" w:rsidRDefault="000E7BAC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 xml:space="preserve">Мастер-класс </w:t>
            </w:r>
          </w:p>
        </w:tc>
        <w:tc>
          <w:tcPr>
            <w:tcW w:w="2835" w:type="dxa"/>
          </w:tcPr>
          <w:p w:rsidR="000E7BAC" w:rsidRPr="00EB6CC3" w:rsidRDefault="000E7BAC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«Декоративная роспись «</w:t>
            </w:r>
            <w:r w:rsidRPr="00EB6CC3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>One Stroke»</w:t>
            </w:r>
          </w:p>
        </w:tc>
        <w:tc>
          <w:tcPr>
            <w:tcW w:w="1843" w:type="dxa"/>
          </w:tcPr>
          <w:p w:rsidR="000E7BAC" w:rsidRPr="00EB6CC3" w:rsidRDefault="000E7BAC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 xml:space="preserve">Педагоги отдела  </w:t>
            </w:r>
            <w:r w:rsidRPr="00EB6CC3">
              <w:rPr>
                <w:rFonts w:ascii="Times New Roman" w:hAnsi="Times New Roman"/>
                <w:sz w:val="24"/>
                <w:szCs w:val="24"/>
              </w:rPr>
              <w:lastRenderedPageBreak/>
              <w:t>Дизайн»</w:t>
            </w:r>
          </w:p>
        </w:tc>
        <w:tc>
          <w:tcPr>
            <w:tcW w:w="1134" w:type="dxa"/>
          </w:tcPr>
          <w:p w:rsidR="000E7BAC" w:rsidRPr="00EB6CC3" w:rsidRDefault="000E7BAC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lastRenderedPageBreak/>
              <w:t>Февраль 2015г.</w:t>
            </w:r>
          </w:p>
        </w:tc>
        <w:tc>
          <w:tcPr>
            <w:tcW w:w="1275" w:type="dxa"/>
          </w:tcPr>
          <w:p w:rsidR="000E7BAC" w:rsidRPr="00EB6CC3" w:rsidRDefault="000E7BAC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д/к «Автомоб</w:t>
            </w:r>
            <w:r w:rsidRPr="00EB6CC3">
              <w:rPr>
                <w:rFonts w:ascii="Times New Roman" w:hAnsi="Times New Roman"/>
                <w:sz w:val="24"/>
                <w:szCs w:val="24"/>
              </w:rPr>
              <w:lastRenderedPageBreak/>
              <w:t>илист»</w:t>
            </w:r>
          </w:p>
        </w:tc>
        <w:tc>
          <w:tcPr>
            <w:tcW w:w="1418" w:type="dxa"/>
          </w:tcPr>
          <w:p w:rsidR="000E7BAC" w:rsidRPr="00EB6CC3" w:rsidRDefault="000E7BAC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lastRenderedPageBreak/>
              <w:t>Климова Н.О.</w:t>
            </w:r>
          </w:p>
        </w:tc>
      </w:tr>
      <w:tr w:rsidR="00E415C0" w:rsidRPr="00EB6CC3" w:rsidTr="001D6D5A">
        <w:tblPrEx>
          <w:tblLook w:val="04A0"/>
        </w:tblPrEx>
        <w:trPr>
          <w:trHeight w:val="76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Семинар-практикум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«Современные методы обучения на занятиях в дополнительном образовании»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Педагоги отдела  «Дебют»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Максютова Н.С., Кузьменко Н.В.</w:t>
            </w:r>
          </w:p>
        </w:tc>
      </w:tr>
      <w:tr w:rsidR="000E7BAC" w:rsidRPr="00EB6CC3" w:rsidTr="001D6D5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BAC" w:rsidRPr="00EB6CC3" w:rsidRDefault="00E415C0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 xml:space="preserve">МО  отдела </w:t>
            </w:r>
            <w:r w:rsidR="000E7BAC" w:rsidRPr="00EB6CC3">
              <w:rPr>
                <w:rFonts w:ascii="Times New Roman" w:hAnsi="Times New Roman"/>
                <w:sz w:val="24"/>
                <w:szCs w:val="24"/>
              </w:rPr>
              <w:t>«Дизайн»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BAC" w:rsidRPr="00EB6CC3" w:rsidRDefault="000E7BAC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«Условия создания развивающей среды на занятиях ДПТ и ИЗО»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BAC" w:rsidRPr="00EB6CC3" w:rsidRDefault="000E7BAC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Педагоги отдела  Дизайн»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BAC" w:rsidRPr="00EB6CC3" w:rsidRDefault="000E7BAC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Март 2015г.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BAC" w:rsidRPr="00EB6CC3" w:rsidRDefault="000E7BAC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Учебный корпус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BAC" w:rsidRPr="00EB6CC3" w:rsidRDefault="000E7BAC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Амелина Е.В.</w:t>
            </w:r>
          </w:p>
        </w:tc>
      </w:tr>
      <w:tr w:rsidR="00E415C0" w:rsidRPr="00EB6CC3" w:rsidTr="001D6D5A">
        <w:tblPrEx>
          <w:tblLook w:val="04A0"/>
        </w:tblPrEx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МО  отдела «Развитие»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«Воспитательная деятельность педагога в современных условиях: походы, смыслы, результаты»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 xml:space="preserve">Педагоги  отдела «Развитие»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Фоменкова Н.Л.</w:t>
            </w:r>
          </w:p>
          <w:p w:rsidR="00E415C0" w:rsidRPr="00EB6CC3" w:rsidRDefault="00E415C0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Мазур Е.В.</w:t>
            </w:r>
          </w:p>
          <w:p w:rsidR="00E415C0" w:rsidRPr="00EB6CC3" w:rsidRDefault="00E415C0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15C0" w:rsidRPr="00EB6CC3" w:rsidTr="001D6D5A">
        <w:tblPrEx>
          <w:tblLook w:val="04A0"/>
        </w:tblPrEx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МО  отдела «Дебют»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«Инновационная деятельность отдела: формы, результаты, ресурсы.»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Педагоги отдела  «Дебют»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ЦРТДЮ «Созвездие»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C0" w:rsidRPr="00EB6CC3" w:rsidRDefault="00E415C0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Кузьменко Н.В.</w:t>
            </w:r>
          </w:p>
        </w:tc>
      </w:tr>
    </w:tbl>
    <w:p w:rsidR="00E415C0" w:rsidRPr="00EB6CC3" w:rsidRDefault="00E415C0" w:rsidP="00EB6C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40670" w:rsidRPr="00EB6CC3" w:rsidRDefault="00540670" w:rsidP="00EB6C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B6CC3">
        <w:rPr>
          <w:rFonts w:ascii="Times New Roman" w:hAnsi="Times New Roman"/>
          <w:b/>
          <w:sz w:val="24"/>
          <w:szCs w:val="24"/>
        </w:rPr>
        <w:t>График открытых занятий.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6"/>
        <w:gridCol w:w="1843"/>
        <w:gridCol w:w="1661"/>
        <w:gridCol w:w="1882"/>
        <w:gridCol w:w="1985"/>
      </w:tblGrid>
      <w:tr w:rsidR="00EB6CC3" w:rsidRPr="00EB6CC3" w:rsidTr="004527A4">
        <w:trPr>
          <w:trHeight w:val="76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B6CC3" w:rsidRPr="00EB6CC3" w:rsidRDefault="00EB6CC3" w:rsidP="00452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6CC3">
              <w:rPr>
                <w:rFonts w:ascii="Times New Roman" w:hAnsi="Times New Roman"/>
                <w:b/>
                <w:sz w:val="24"/>
                <w:szCs w:val="24"/>
              </w:rPr>
              <w:t>Тема открытого  занятия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B6CC3" w:rsidRPr="00EB6CC3" w:rsidRDefault="00EB6CC3" w:rsidP="00452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6CC3">
              <w:rPr>
                <w:rFonts w:ascii="Times New Roman" w:hAnsi="Times New Roman"/>
                <w:b/>
                <w:sz w:val="24"/>
                <w:szCs w:val="24"/>
              </w:rPr>
              <w:t>Участники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B6CC3" w:rsidRPr="00EB6CC3" w:rsidRDefault="00EB6CC3" w:rsidP="00452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6CC3"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B6CC3" w:rsidRPr="00EB6CC3" w:rsidRDefault="00EB6CC3" w:rsidP="00452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6CC3">
              <w:rPr>
                <w:rFonts w:ascii="Times New Roman" w:hAnsi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B6CC3" w:rsidRPr="00EB6CC3" w:rsidRDefault="00EB6CC3" w:rsidP="00452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6CC3">
              <w:rPr>
                <w:rFonts w:ascii="Times New Roman" w:hAnsi="Times New Roman"/>
                <w:b/>
                <w:sz w:val="24"/>
                <w:szCs w:val="24"/>
              </w:rPr>
              <w:t>ФИО педагога</w:t>
            </w:r>
          </w:p>
        </w:tc>
      </w:tr>
      <w:tr w:rsidR="00EB6CC3" w:rsidRPr="00EB6CC3" w:rsidTr="007F2A83">
        <w:trPr>
          <w:trHeight w:val="769"/>
        </w:trPr>
        <w:tc>
          <w:tcPr>
            <w:tcW w:w="2836" w:type="dxa"/>
          </w:tcPr>
          <w:p w:rsidR="00EB6CC3" w:rsidRPr="00EB6CC3" w:rsidRDefault="00EB6CC3" w:rsidP="007F2A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 xml:space="preserve">«Хеллуоин»  </w:t>
            </w:r>
          </w:p>
        </w:tc>
        <w:tc>
          <w:tcPr>
            <w:tcW w:w="1843" w:type="dxa"/>
          </w:tcPr>
          <w:p w:rsidR="00EB6CC3" w:rsidRPr="00EB6CC3" w:rsidRDefault="00EB6CC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Педагоги отдела «Досуг»</w:t>
            </w:r>
          </w:p>
        </w:tc>
        <w:tc>
          <w:tcPr>
            <w:tcW w:w="1661" w:type="dxa"/>
          </w:tcPr>
          <w:p w:rsidR="00EB6CC3" w:rsidRPr="00EB6CC3" w:rsidRDefault="00EB6CC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  <w:p w:rsidR="00EB6CC3" w:rsidRPr="00EB6CC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24.10.2014</w:t>
            </w:r>
          </w:p>
        </w:tc>
        <w:tc>
          <w:tcPr>
            <w:tcW w:w="1882" w:type="dxa"/>
          </w:tcPr>
          <w:p w:rsidR="00EB6CC3" w:rsidRPr="00EB6CC3" w:rsidRDefault="00EB6CC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«Орион»</w:t>
            </w:r>
          </w:p>
        </w:tc>
        <w:tc>
          <w:tcPr>
            <w:tcW w:w="1985" w:type="dxa"/>
          </w:tcPr>
          <w:p w:rsidR="00EB6CC3" w:rsidRPr="00EB6CC3" w:rsidRDefault="00EB6CC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Зайцева И.Н.</w:t>
            </w:r>
          </w:p>
        </w:tc>
      </w:tr>
      <w:tr w:rsidR="0081318C" w:rsidRPr="00EB6CC3" w:rsidTr="007F2A83">
        <w:trPr>
          <w:trHeight w:val="769"/>
        </w:trPr>
        <w:tc>
          <w:tcPr>
            <w:tcW w:w="2836" w:type="dxa"/>
          </w:tcPr>
          <w:p w:rsidR="0081318C" w:rsidRPr="00EB6CC3" w:rsidRDefault="0081318C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18C">
              <w:rPr>
                <w:rFonts w:ascii="Times New Roman" w:hAnsi="Times New Roman"/>
                <w:sz w:val="24"/>
                <w:szCs w:val="24"/>
              </w:rPr>
              <w:t>Городские соревнования по морскому многоборью</w:t>
            </w:r>
          </w:p>
        </w:tc>
        <w:tc>
          <w:tcPr>
            <w:tcW w:w="1843" w:type="dxa"/>
          </w:tcPr>
          <w:p w:rsidR="0081318C" w:rsidRPr="0081318C" w:rsidRDefault="0081318C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 школ нгорода</w:t>
            </w:r>
          </w:p>
        </w:tc>
        <w:tc>
          <w:tcPr>
            <w:tcW w:w="1661" w:type="dxa"/>
          </w:tcPr>
          <w:p w:rsidR="0081318C" w:rsidRPr="00EB6CC3" w:rsidRDefault="0081318C" w:rsidP="007F2A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18C">
              <w:rPr>
                <w:rFonts w:ascii="Times New Roman" w:hAnsi="Times New Roman"/>
                <w:sz w:val="24"/>
                <w:szCs w:val="24"/>
              </w:rPr>
              <w:t xml:space="preserve">18.10.14 </w:t>
            </w:r>
          </w:p>
        </w:tc>
        <w:tc>
          <w:tcPr>
            <w:tcW w:w="1882" w:type="dxa"/>
          </w:tcPr>
          <w:p w:rsidR="0081318C" w:rsidRPr="00EB6CC3" w:rsidRDefault="0081318C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18C">
              <w:rPr>
                <w:rFonts w:ascii="Times New Roman" w:hAnsi="Times New Roman"/>
                <w:sz w:val="24"/>
                <w:szCs w:val="24"/>
              </w:rPr>
              <w:t>"Дельфин"</w:t>
            </w:r>
          </w:p>
        </w:tc>
        <w:tc>
          <w:tcPr>
            <w:tcW w:w="1985" w:type="dxa"/>
          </w:tcPr>
          <w:p w:rsidR="0081318C" w:rsidRPr="00EB6CC3" w:rsidRDefault="0081318C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Яценко В.В.</w:t>
            </w:r>
          </w:p>
        </w:tc>
      </w:tr>
      <w:tr w:rsidR="0081318C" w:rsidRPr="00EB6CC3" w:rsidTr="007F2A83">
        <w:trPr>
          <w:trHeight w:val="769"/>
        </w:trPr>
        <w:tc>
          <w:tcPr>
            <w:tcW w:w="2836" w:type="dxa"/>
          </w:tcPr>
          <w:p w:rsidR="0081318C" w:rsidRPr="00EB6CC3" w:rsidRDefault="0081318C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«Перестрелка» - перенос</w:t>
            </w:r>
          </w:p>
        </w:tc>
        <w:tc>
          <w:tcPr>
            <w:tcW w:w="1843" w:type="dxa"/>
          </w:tcPr>
          <w:p w:rsidR="0081318C" w:rsidRPr="00EB6CC3" w:rsidRDefault="0081318C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Педагоги отдела «Досуг»</w:t>
            </w:r>
          </w:p>
        </w:tc>
        <w:tc>
          <w:tcPr>
            <w:tcW w:w="1661" w:type="dxa"/>
          </w:tcPr>
          <w:p w:rsidR="0081318C" w:rsidRPr="00EB6CC3" w:rsidRDefault="0081318C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1882" w:type="dxa"/>
          </w:tcPr>
          <w:p w:rsidR="0081318C" w:rsidRPr="00EB6CC3" w:rsidRDefault="0081318C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«Гайдаровец»</w:t>
            </w:r>
          </w:p>
        </w:tc>
        <w:tc>
          <w:tcPr>
            <w:tcW w:w="1985" w:type="dxa"/>
          </w:tcPr>
          <w:p w:rsidR="0081318C" w:rsidRPr="00EB6CC3" w:rsidRDefault="0081318C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Мамбеталина Г.Т.</w:t>
            </w:r>
          </w:p>
        </w:tc>
      </w:tr>
      <w:tr w:rsidR="007F2A83" w:rsidRPr="00EB6CC3" w:rsidTr="007F2A83">
        <w:trPr>
          <w:trHeight w:val="769"/>
        </w:trPr>
        <w:tc>
          <w:tcPr>
            <w:tcW w:w="2836" w:type="dxa"/>
          </w:tcPr>
          <w:p w:rsidR="007F2A83" w:rsidRPr="00EB6CC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числа 4.</w:t>
            </w:r>
          </w:p>
        </w:tc>
        <w:tc>
          <w:tcPr>
            <w:tcW w:w="1843" w:type="dxa"/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 ЦРР</w:t>
            </w:r>
          </w:p>
        </w:tc>
        <w:tc>
          <w:tcPr>
            <w:tcW w:w="1661" w:type="dxa"/>
          </w:tcPr>
          <w:p w:rsidR="007F2A83" w:rsidRPr="00EB6CC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A83">
              <w:rPr>
                <w:rFonts w:ascii="Times New Roman" w:hAnsi="Times New Roman"/>
                <w:sz w:val="24"/>
                <w:szCs w:val="24"/>
              </w:rPr>
              <w:t>28.11.2014</w:t>
            </w:r>
          </w:p>
        </w:tc>
        <w:tc>
          <w:tcPr>
            <w:tcW w:w="1882" w:type="dxa"/>
          </w:tcPr>
          <w:p w:rsidR="007F2A83" w:rsidRPr="007F2A8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A83">
              <w:rPr>
                <w:rFonts w:ascii="Times New Roman" w:hAnsi="Times New Roman"/>
                <w:sz w:val="24"/>
                <w:szCs w:val="24"/>
              </w:rPr>
              <w:t>Учебный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корпус</w:t>
            </w:r>
          </w:p>
        </w:tc>
        <w:tc>
          <w:tcPr>
            <w:tcW w:w="1985" w:type="dxa"/>
          </w:tcPr>
          <w:p w:rsidR="007F2A83" w:rsidRPr="00EB6CC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A83">
              <w:rPr>
                <w:rFonts w:ascii="Times New Roman" w:hAnsi="Times New Roman"/>
                <w:sz w:val="24"/>
                <w:szCs w:val="24"/>
              </w:rPr>
              <w:t>Швецова Л. Н.</w:t>
            </w:r>
          </w:p>
        </w:tc>
      </w:tr>
      <w:tr w:rsidR="007F2A83" w:rsidRPr="00EB6CC3" w:rsidTr="007F2A83">
        <w:trPr>
          <w:trHeight w:val="769"/>
        </w:trPr>
        <w:tc>
          <w:tcPr>
            <w:tcW w:w="2836" w:type="dxa"/>
          </w:tcPr>
          <w:p w:rsidR="007F2A8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Дикие животные.</w:t>
            </w:r>
          </w:p>
        </w:tc>
        <w:tc>
          <w:tcPr>
            <w:tcW w:w="1843" w:type="dxa"/>
          </w:tcPr>
          <w:p w:rsidR="007F2A8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 ЦРР</w:t>
            </w:r>
          </w:p>
        </w:tc>
        <w:tc>
          <w:tcPr>
            <w:tcW w:w="1661" w:type="dxa"/>
          </w:tcPr>
          <w:p w:rsidR="007F2A83" w:rsidRPr="007F2A8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A83">
              <w:rPr>
                <w:rFonts w:ascii="Times New Roman" w:hAnsi="Times New Roman"/>
                <w:sz w:val="24"/>
                <w:szCs w:val="24"/>
              </w:rPr>
              <w:t>28.11.2014</w:t>
            </w:r>
          </w:p>
        </w:tc>
        <w:tc>
          <w:tcPr>
            <w:tcW w:w="1882" w:type="dxa"/>
          </w:tcPr>
          <w:p w:rsidR="007F2A83" w:rsidRPr="007F2A8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A83">
              <w:rPr>
                <w:rFonts w:ascii="Times New Roman" w:hAnsi="Times New Roman"/>
                <w:sz w:val="24"/>
                <w:szCs w:val="24"/>
              </w:rPr>
              <w:t>Учебный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корпус</w:t>
            </w:r>
          </w:p>
        </w:tc>
        <w:tc>
          <w:tcPr>
            <w:tcW w:w="1985" w:type="dxa"/>
          </w:tcPr>
          <w:p w:rsidR="007F2A83" w:rsidRPr="007F2A8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Цветнова О.В</w:t>
            </w:r>
          </w:p>
        </w:tc>
      </w:tr>
      <w:tr w:rsidR="007F2A83" w:rsidRPr="00EB6CC3" w:rsidTr="007F2A83">
        <w:trPr>
          <w:trHeight w:val="769"/>
        </w:trPr>
        <w:tc>
          <w:tcPr>
            <w:tcW w:w="2836" w:type="dxa"/>
          </w:tcPr>
          <w:p w:rsidR="007F2A8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Сила волшебных слов.</w:t>
            </w:r>
          </w:p>
        </w:tc>
        <w:tc>
          <w:tcPr>
            <w:tcW w:w="1843" w:type="dxa"/>
          </w:tcPr>
          <w:p w:rsidR="007F2A83" w:rsidRDefault="007F2A83" w:rsidP="007F2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 ЦРР</w:t>
            </w:r>
          </w:p>
        </w:tc>
        <w:tc>
          <w:tcPr>
            <w:tcW w:w="1661" w:type="dxa"/>
          </w:tcPr>
          <w:p w:rsidR="007F2A83" w:rsidRPr="007F2A83" w:rsidRDefault="007F2A83" w:rsidP="007F2A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A83">
              <w:rPr>
                <w:rFonts w:ascii="Times New Roman" w:hAnsi="Times New Roman"/>
                <w:sz w:val="24"/>
                <w:szCs w:val="24"/>
              </w:rPr>
              <w:t>28.11.2014</w:t>
            </w:r>
          </w:p>
        </w:tc>
        <w:tc>
          <w:tcPr>
            <w:tcW w:w="1882" w:type="dxa"/>
          </w:tcPr>
          <w:p w:rsidR="007F2A83" w:rsidRPr="007F2A83" w:rsidRDefault="007F2A83" w:rsidP="007F2A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A83">
              <w:rPr>
                <w:rFonts w:ascii="Times New Roman" w:hAnsi="Times New Roman"/>
                <w:sz w:val="24"/>
                <w:szCs w:val="24"/>
              </w:rPr>
              <w:t>Учебный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корпус</w:t>
            </w:r>
          </w:p>
        </w:tc>
        <w:tc>
          <w:tcPr>
            <w:tcW w:w="1985" w:type="dxa"/>
          </w:tcPr>
          <w:p w:rsidR="007F2A8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Сидорова М.И.</w:t>
            </w:r>
          </w:p>
        </w:tc>
      </w:tr>
      <w:tr w:rsidR="007F2A83" w:rsidRPr="00EB6CC3" w:rsidTr="007F2A83">
        <w:trPr>
          <w:trHeight w:val="769"/>
        </w:trPr>
        <w:tc>
          <w:tcPr>
            <w:tcW w:w="2836" w:type="dxa"/>
          </w:tcPr>
          <w:p w:rsidR="007F2A8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Цветы для мамы. Гуашь.</w:t>
            </w:r>
          </w:p>
        </w:tc>
        <w:tc>
          <w:tcPr>
            <w:tcW w:w="1843" w:type="dxa"/>
          </w:tcPr>
          <w:p w:rsidR="007F2A83" w:rsidRDefault="007F2A83" w:rsidP="007F2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 ЦРР</w:t>
            </w:r>
          </w:p>
        </w:tc>
        <w:tc>
          <w:tcPr>
            <w:tcW w:w="1661" w:type="dxa"/>
          </w:tcPr>
          <w:p w:rsidR="007F2A83" w:rsidRPr="007F2A83" w:rsidRDefault="007F2A83" w:rsidP="007F2A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A83">
              <w:rPr>
                <w:rFonts w:ascii="Times New Roman" w:hAnsi="Times New Roman"/>
                <w:sz w:val="24"/>
                <w:szCs w:val="24"/>
              </w:rPr>
              <w:t>28.11.2014</w:t>
            </w:r>
          </w:p>
        </w:tc>
        <w:tc>
          <w:tcPr>
            <w:tcW w:w="1882" w:type="dxa"/>
          </w:tcPr>
          <w:p w:rsidR="007F2A83" w:rsidRPr="007F2A83" w:rsidRDefault="007F2A83" w:rsidP="007F2A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A83">
              <w:rPr>
                <w:rFonts w:ascii="Times New Roman" w:hAnsi="Times New Roman"/>
                <w:sz w:val="24"/>
                <w:szCs w:val="24"/>
              </w:rPr>
              <w:t xml:space="preserve">Учебный </w:t>
            </w:r>
            <w:r>
              <w:rPr>
                <w:rFonts w:ascii="Times New Roman" w:hAnsi="Times New Roman"/>
                <w:sz w:val="24"/>
                <w:szCs w:val="24"/>
              </w:rPr>
              <w:t>корпус</w:t>
            </w:r>
          </w:p>
        </w:tc>
        <w:tc>
          <w:tcPr>
            <w:tcW w:w="1985" w:type="dxa"/>
          </w:tcPr>
          <w:p w:rsidR="007F2A8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Плаксина Н.В.</w:t>
            </w:r>
          </w:p>
        </w:tc>
      </w:tr>
      <w:tr w:rsidR="007F2A83" w:rsidRPr="00EB6CC3" w:rsidTr="007F2A83">
        <w:trPr>
          <w:trHeight w:val="769"/>
        </w:trPr>
        <w:tc>
          <w:tcPr>
            <w:tcW w:w="2836" w:type="dxa"/>
          </w:tcPr>
          <w:p w:rsidR="007F2A8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Праздник «Хелоуин»</w:t>
            </w:r>
          </w:p>
        </w:tc>
        <w:tc>
          <w:tcPr>
            <w:tcW w:w="1843" w:type="dxa"/>
          </w:tcPr>
          <w:p w:rsidR="007F2A83" w:rsidRDefault="007F2A83" w:rsidP="007F2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 англ. языка</w:t>
            </w:r>
          </w:p>
        </w:tc>
        <w:tc>
          <w:tcPr>
            <w:tcW w:w="1661" w:type="dxa"/>
          </w:tcPr>
          <w:p w:rsidR="007F2A83" w:rsidRPr="007F2A83" w:rsidRDefault="007F2A83" w:rsidP="007F2A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A8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F2A83">
              <w:rPr>
                <w:rFonts w:ascii="Times New Roman" w:hAnsi="Times New Roman"/>
                <w:sz w:val="24"/>
                <w:szCs w:val="24"/>
              </w:rPr>
              <w:t>.11.2014</w:t>
            </w:r>
          </w:p>
        </w:tc>
        <w:tc>
          <w:tcPr>
            <w:tcW w:w="1882" w:type="dxa"/>
          </w:tcPr>
          <w:p w:rsidR="007F2A83" w:rsidRPr="007F2A83" w:rsidRDefault="007F2A83" w:rsidP="007F2A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Орион</w:t>
            </w:r>
          </w:p>
        </w:tc>
        <w:tc>
          <w:tcPr>
            <w:tcW w:w="1985" w:type="dxa"/>
          </w:tcPr>
          <w:p w:rsidR="007F2A8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Колбинцева М.А.</w:t>
            </w:r>
          </w:p>
        </w:tc>
      </w:tr>
      <w:tr w:rsidR="007F2A83" w:rsidRPr="00EB6CC3" w:rsidTr="007F2A83">
        <w:trPr>
          <w:trHeight w:val="769"/>
        </w:trPr>
        <w:tc>
          <w:tcPr>
            <w:tcW w:w="2836" w:type="dxa"/>
          </w:tcPr>
          <w:p w:rsidR="007F2A83" w:rsidRPr="00EB6CC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18C">
              <w:rPr>
                <w:rFonts w:ascii="Times New Roman" w:hAnsi="Times New Roman"/>
                <w:sz w:val="24"/>
                <w:szCs w:val="24"/>
              </w:rPr>
              <w:t>Городские соревнования по пулевой стрельбе на Кубок памяти матроса Ивана Кузнецова</w:t>
            </w:r>
          </w:p>
        </w:tc>
        <w:tc>
          <w:tcPr>
            <w:tcW w:w="1843" w:type="dxa"/>
          </w:tcPr>
          <w:p w:rsidR="007F2A83" w:rsidRPr="0081318C" w:rsidRDefault="007F2A83" w:rsidP="007F2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 школ нгорода</w:t>
            </w:r>
          </w:p>
        </w:tc>
        <w:tc>
          <w:tcPr>
            <w:tcW w:w="1661" w:type="dxa"/>
          </w:tcPr>
          <w:p w:rsidR="007F2A83" w:rsidRPr="00EB6CC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18C">
              <w:rPr>
                <w:rFonts w:ascii="Times New Roman" w:hAnsi="Times New Roman"/>
                <w:sz w:val="24"/>
                <w:szCs w:val="24"/>
              </w:rPr>
              <w:t>28.11.2014</w:t>
            </w:r>
          </w:p>
        </w:tc>
        <w:tc>
          <w:tcPr>
            <w:tcW w:w="1882" w:type="dxa"/>
          </w:tcPr>
          <w:p w:rsidR="007F2A83" w:rsidRPr="00EB6CC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ДОСААФ</w:t>
            </w:r>
          </w:p>
        </w:tc>
        <w:tc>
          <w:tcPr>
            <w:tcW w:w="1985" w:type="dxa"/>
          </w:tcPr>
          <w:p w:rsidR="007F2A83" w:rsidRPr="00EB6CC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Яценко В.В.</w:t>
            </w:r>
          </w:p>
        </w:tc>
      </w:tr>
      <w:tr w:rsidR="007F2A83" w:rsidRPr="00EB6CC3" w:rsidTr="004527A4">
        <w:trPr>
          <w:trHeight w:val="41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 xml:space="preserve">«Применение здоровьесберегающих  технологий на занятиях </w:t>
            </w:r>
            <w:r w:rsidRPr="00EB6CC3">
              <w:rPr>
                <w:rFonts w:ascii="Times New Roman" w:hAnsi="Times New Roman"/>
                <w:sz w:val="24"/>
                <w:szCs w:val="24"/>
              </w:rPr>
              <w:lastRenderedPageBreak/>
              <w:t>вокала»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lastRenderedPageBreak/>
              <w:t>Педагоги отдела «Дебют»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17.11.2014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СОШ №5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Панакулова Ж.И.</w:t>
            </w:r>
          </w:p>
        </w:tc>
      </w:tr>
      <w:tr w:rsidR="007F2A83" w:rsidRPr="00EB6CC3" w:rsidTr="00EB6CC3">
        <w:trPr>
          <w:trHeight w:val="76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lastRenderedPageBreak/>
              <w:t>«Музыкальные часы. Формирование метроритмического слуха у дошкольников»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Педагоги отдела «Дебют»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18.11.2014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Уч. корпус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Вострикова Е.А.</w:t>
            </w:r>
          </w:p>
        </w:tc>
      </w:tr>
      <w:tr w:rsidR="007F2A83" w:rsidRPr="00EB6CC3" w:rsidTr="00EB6CC3">
        <w:trPr>
          <w:trHeight w:val="76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«Звуки окружающего мира»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Педагоги отдела «Дебют»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19.11.2014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«Гайдаровец»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Козырецкая Ю.В.</w:t>
            </w:r>
          </w:p>
        </w:tc>
      </w:tr>
      <w:tr w:rsidR="007F2A83" w:rsidRPr="00EB6CC3" w:rsidTr="00EB6CC3">
        <w:trPr>
          <w:trHeight w:val="76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«Развитие вокальных навыков у младших школьников на занятиях вокала ФГОС»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Педагоги отдела «Дебют»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20.11.2014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СОШ№ 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Осипова Л.М.</w:t>
            </w:r>
          </w:p>
        </w:tc>
      </w:tr>
      <w:tr w:rsidR="007F2A83" w:rsidRPr="00EB6CC3" w:rsidTr="00EB6CC3">
        <w:trPr>
          <w:trHeight w:val="76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 xml:space="preserve"> «Работа над техникой извлечения звука»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Педагоги отдела «Дебют»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20.11.2014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«Молодость»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Даньшин М.С.</w:t>
            </w:r>
          </w:p>
        </w:tc>
      </w:tr>
      <w:tr w:rsidR="007F2A83" w:rsidRPr="00EB6CC3" w:rsidTr="00EB6CC3">
        <w:trPr>
          <w:trHeight w:val="76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«Экзерсис у палки»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Педагоги отдела «Дебют»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21.11.2014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Уч. корпус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Рудакова В.С.</w:t>
            </w:r>
          </w:p>
        </w:tc>
      </w:tr>
      <w:tr w:rsidR="007F2A83" w:rsidRPr="00EB6CC3" w:rsidTr="00EB6CC3">
        <w:trPr>
          <w:trHeight w:val="76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«Введение в народную хореографию»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Педагоги отдела «Дебют»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24.11.2014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«Орион»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Гербер А.А.</w:t>
            </w:r>
          </w:p>
        </w:tc>
      </w:tr>
      <w:tr w:rsidR="007F2A83" w:rsidRPr="00EB6CC3" w:rsidTr="00EB6CC3">
        <w:trPr>
          <w:trHeight w:val="76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«Техника исполнения прыжков»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Педагоги отдела «Дебют»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25.11.2014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«Энтузиаст»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Симоненко П.В.</w:t>
            </w:r>
          </w:p>
        </w:tc>
      </w:tr>
      <w:tr w:rsidR="007F2A83" w:rsidRPr="00EB6CC3" w:rsidTr="00EB6CC3">
        <w:trPr>
          <w:trHeight w:val="76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 xml:space="preserve"> «Дыхательная гимнастика»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Педагоги отдела «Дебют»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26.11.2014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«Молодость»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Москаленко Н.В.</w:t>
            </w:r>
          </w:p>
        </w:tc>
      </w:tr>
      <w:tr w:rsidR="007F2A83" w:rsidRPr="00EB6CC3" w:rsidTr="00EB6CC3">
        <w:trPr>
          <w:trHeight w:val="76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 xml:space="preserve"> «Изучение народно- сценического экзерсиса»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Педагоги отдела «Дебют»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26.11.2014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Уч. корпус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Ермоленко К.В.</w:t>
            </w:r>
          </w:p>
        </w:tc>
      </w:tr>
      <w:tr w:rsidR="007F2A83" w:rsidRPr="00EB6CC3" w:rsidTr="00EB6CC3">
        <w:trPr>
          <w:trHeight w:val="76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«Применение здоровьесберегающих  технологий на занятиях хореографии»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Педагоги отдела «Дебют»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27.11.2014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«Молодость»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Сентюрина М.В.</w:t>
            </w:r>
          </w:p>
        </w:tc>
      </w:tr>
      <w:tr w:rsidR="007F2A83" w:rsidRPr="00EB6CC3" w:rsidTr="00EB6CC3">
        <w:trPr>
          <w:trHeight w:val="76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«Высокие и низкие звуки. Формирование звуковысотного слуха»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Педагоги отдела «Дебют»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28.11.2014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«Энтузиаст»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Быбко Е.В.</w:t>
            </w:r>
          </w:p>
        </w:tc>
      </w:tr>
      <w:tr w:rsidR="007F2A83" w:rsidRPr="00EB6CC3" w:rsidTr="00EB6CC3">
        <w:trPr>
          <w:trHeight w:val="76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 xml:space="preserve"> «Теоретический и практический анализ музыкального произведения»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Педагоги отдела «Дебют»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28.11.2014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«Искатель»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Тарабрина Т.М.</w:t>
            </w:r>
          </w:p>
        </w:tc>
      </w:tr>
      <w:tr w:rsidR="007F2A83" w:rsidRPr="00EB6CC3" w:rsidTr="00EB6CC3">
        <w:trPr>
          <w:trHeight w:val="942"/>
        </w:trPr>
        <w:tc>
          <w:tcPr>
            <w:tcW w:w="2836" w:type="dxa"/>
          </w:tcPr>
          <w:p w:rsidR="007F2A83" w:rsidRPr="00EB6CC3" w:rsidRDefault="007F2A83" w:rsidP="007F2A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 xml:space="preserve">ГМО Мастер-класс «Игры у елки» </w:t>
            </w:r>
          </w:p>
        </w:tc>
        <w:tc>
          <w:tcPr>
            <w:tcW w:w="1843" w:type="dxa"/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Педагоги отдела «Досуг»</w:t>
            </w:r>
          </w:p>
        </w:tc>
        <w:tc>
          <w:tcPr>
            <w:tcW w:w="1661" w:type="dxa"/>
          </w:tcPr>
          <w:p w:rsidR="007F2A83" w:rsidRPr="00EB6CC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Декабрь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F2A83" w:rsidRPr="00EB6CC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05.12.2014</w:t>
            </w:r>
          </w:p>
        </w:tc>
        <w:tc>
          <w:tcPr>
            <w:tcW w:w="1882" w:type="dxa"/>
          </w:tcPr>
          <w:p w:rsidR="007F2A83" w:rsidRPr="00EB6CC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Уч. корпус+ «Молодость»</w:t>
            </w:r>
          </w:p>
        </w:tc>
        <w:tc>
          <w:tcPr>
            <w:tcW w:w="1985" w:type="dxa"/>
          </w:tcPr>
          <w:p w:rsidR="007F2A83" w:rsidRPr="00EB6CC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Кадырова Н.А.+ Штепенко С.Ю.</w:t>
            </w:r>
          </w:p>
        </w:tc>
      </w:tr>
      <w:tr w:rsidR="007F2A83" w:rsidRPr="00EB6CC3" w:rsidTr="001D6D5A">
        <w:trPr>
          <w:trHeight w:val="494"/>
        </w:trPr>
        <w:tc>
          <w:tcPr>
            <w:tcW w:w="2836" w:type="dxa"/>
          </w:tcPr>
          <w:p w:rsidR="007F2A83" w:rsidRPr="00EB6CC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снежинок.</w:t>
            </w:r>
          </w:p>
        </w:tc>
        <w:tc>
          <w:tcPr>
            <w:tcW w:w="1843" w:type="dxa"/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 ЦРР</w:t>
            </w:r>
          </w:p>
        </w:tc>
        <w:tc>
          <w:tcPr>
            <w:tcW w:w="1661" w:type="dxa"/>
          </w:tcPr>
          <w:p w:rsidR="007F2A83" w:rsidRPr="00EB6CC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17.12.2014</w:t>
            </w:r>
          </w:p>
        </w:tc>
        <w:tc>
          <w:tcPr>
            <w:tcW w:w="1882" w:type="dxa"/>
          </w:tcPr>
          <w:p w:rsidR="007F2A83" w:rsidRPr="00EB6CC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Искатель</w:t>
            </w:r>
          </w:p>
        </w:tc>
        <w:tc>
          <w:tcPr>
            <w:tcW w:w="1985" w:type="dxa"/>
          </w:tcPr>
          <w:p w:rsidR="007F2A83" w:rsidRPr="00EB6CC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Стыценкова С.А.</w:t>
            </w:r>
          </w:p>
        </w:tc>
      </w:tr>
      <w:tr w:rsidR="007F2A83" w:rsidRPr="00EB6CC3" w:rsidTr="001D6D5A">
        <w:trPr>
          <w:trHeight w:val="557"/>
        </w:trPr>
        <w:tc>
          <w:tcPr>
            <w:tcW w:w="2836" w:type="dxa"/>
          </w:tcPr>
          <w:p w:rsidR="007F2A8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Путешествие по Британии.</w:t>
            </w:r>
          </w:p>
        </w:tc>
        <w:tc>
          <w:tcPr>
            <w:tcW w:w="1843" w:type="dxa"/>
          </w:tcPr>
          <w:p w:rsidR="007F2A8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 англ. языка</w:t>
            </w:r>
          </w:p>
        </w:tc>
        <w:tc>
          <w:tcPr>
            <w:tcW w:w="1661" w:type="dxa"/>
          </w:tcPr>
          <w:p w:rsidR="007F2A8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17.12.2014</w:t>
            </w:r>
          </w:p>
        </w:tc>
        <w:tc>
          <w:tcPr>
            <w:tcW w:w="1882" w:type="dxa"/>
          </w:tcPr>
          <w:p w:rsidR="007F2A8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Автомобилист </w:t>
            </w:r>
          </w:p>
        </w:tc>
        <w:tc>
          <w:tcPr>
            <w:tcW w:w="1985" w:type="dxa"/>
          </w:tcPr>
          <w:p w:rsidR="007F2A8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Рожкова Т.В.</w:t>
            </w:r>
          </w:p>
        </w:tc>
      </w:tr>
      <w:tr w:rsidR="007F2A83" w:rsidRPr="00EB6CC3" w:rsidTr="001D6D5A">
        <w:trPr>
          <w:trHeight w:val="556"/>
        </w:trPr>
        <w:tc>
          <w:tcPr>
            <w:tcW w:w="2836" w:type="dxa"/>
          </w:tcPr>
          <w:p w:rsidR="007F2A83" w:rsidRDefault="005D42FD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Животный мир Крайнего севера.</w:t>
            </w:r>
          </w:p>
        </w:tc>
        <w:tc>
          <w:tcPr>
            <w:tcW w:w="1843" w:type="dxa"/>
          </w:tcPr>
          <w:p w:rsidR="007F2A83" w:rsidRDefault="005D42FD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 ЦРР</w:t>
            </w:r>
          </w:p>
        </w:tc>
        <w:tc>
          <w:tcPr>
            <w:tcW w:w="1661" w:type="dxa"/>
          </w:tcPr>
          <w:p w:rsidR="007F2A83" w:rsidRDefault="005D42FD" w:rsidP="00452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28.01.2015</w:t>
            </w:r>
          </w:p>
        </w:tc>
        <w:tc>
          <w:tcPr>
            <w:tcW w:w="1882" w:type="dxa"/>
          </w:tcPr>
          <w:p w:rsidR="007F2A83" w:rsidRDefault="005D42FD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корпус</w:t>
            </w:r>
          </w:p>
        </w:tc>
        <w:tc>
          <w:tcPr>
            <w:tcW w:w="1985" w:type="dxa"/>
          </w:tcPr>
          <w:p w:rsidR="007F2A83" w:rsidRDefault="005D42FD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Изтлеуова К.Б.</w:t>
            </w:r>
          </w:p>
        </w:tc>
      </w:tr>
      <w:tr w:rsidR="007F2A83" w:rsidRPr="00EB6CC3" w:rsidTr="001D6D5A">
        <w:trPr>
          <w:trHeight w:val="726"/>
        </w:trPr>
        <w:tc>
          <w:tcPr>
            <w:tcW w:w="2836" w:type="dxa"/>
          </w:tcPr>
          <w:p w:rsidR="007F2A8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Решение равенств в пределах 7.</w:t>
            </w:r>
          </w:p>
        </w:tc>
        <w:tc>
          <w:tcPr>
            <w:tcW w:w="1843" w:type="dxa"/>
          </w:tcPr>
          <w:p w:rsidR="007F2A8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 ЦРР</w:t>
            </w:r>
          </w:p>
        </w:tc>
        <w:tc>
          <w:tcPr>
            <w:tcW w:w="1661" w:type="dxa"/>
          </w:tcPr>
          <w:p w:rsidR="007F2A83" w:rsidRDefault="007F2A83" w:rsidP="00452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20.02.2015</w:t>
            </w:r>
          </w:p>
        </w:tc>
        <w:tc>
          <w:tcPr>
            <w:tcW w:w="1882" w:type="dxa"/>
          </w:tcPr>
          <w:p w:rsidR="007F2A8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Молодость</w:t>
            </w:r>
          </w:p>
        </w:tc>
        <w:tc>
          <w:tcPr>
            <w:tcW w:w="1985" w:type="dxa"/>
          </w:tcPr>
          <w:p w:rsidR="007F2A8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Докучаева С.В.</w:t>
            </w:r>
          </w:p>
        </w:tc>
      </w:tr>
      <w:tr w:rsidR="007F2A83" w:rsidRPr="00EB6CC3" w:rsidTr="000E7BAC">
        <w:trPr>
          <w:trHeight w:val="769"/>
        </w:trPr>
        <w:tc>
          <w:tcPr>
            <w:tcW w:w="2836" w:type="dxa"/>
          </w:tcPr>
          <w:p w:rsidR="007F2A83" w:rsidRPr="00EB6CC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«Лебеди»</w:t>
            </w:r>
          </w:p>
        </w:tc>
        <w:tc>
          <w:tcPr>
            <w:tcW w:w="1843" w:type="dxa"/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Педагоги отдела «Дизайн»</w:t>
            </w:r>
          </w:p>
        </w:tc>
        <w:tc>
          <w:tcPr>
            <w:tcW w:w="1661" w:type="dxa"/>
          </w:tcPr>
          <w:p w:rsidR="007F2A83" w:rsidRPr="00EB6CC3" w:rsidRDefault="007F2A83" w:rsidP="004527A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Февраль  2015г</w:t>
            </w:r>
            <w:r w:rsidRPr="00EB6CC3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882" w:type="dxa"/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д/к «Ровесник»</w:t>
            </w:r>
          </w:p>
        </w:tc>
        <w:tc>
          <w:tcPr>
            <w:tcW w:w="1985" w:type="dxa"/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Бахтеева А.Р.</w:t>
            </w:r>
          </w:p>
        </w:tc>
      </w:tr>
      <w:tr w:rsidR="005D42FD" w:rsidRPr="00EB6CC3" w:rsidTr="000E7BAC">
        <w:trPr>
          <w:trHeight w:val="769"/>
        </w:trPr>
        <w:tc>
          <w:tcPr>
            <w:tcW w:w="2836" w:type="dxa"/>
          </w:tcPr>
          <w:p w:rsidR="005D42FD" w:rsidRPr="00EB6CC3" w:rsidRDefault="005D42FD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 в образовательную программу</w:t>
            </w:r>
          </w:p>
        </w:tc>
        <w:tc>
          <w:tcPr>
            <w:tcW w:w="1843" w:type="dxa"/>
          </w:tcPr>
          <w:p w:rsidR="005D42FD" w:rsidRPr="00EB6CC3" w:rsidRDefault="005D42FD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 города</w:t>
            </w:r>
          </w:p>
        </w:tc>
        <w:tc>
          <w:tcPr>
            <w:tcW w:w="1661" w:type="dxa"/>
          </w:tcPr>
          <w:p w:rsidR="005D42FD" w:rsidRPr="005D42FD" w:rsidRDefault="005D42FD" w:rsidP="00452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2FD">
              <w:rPr>
                <w:rFonts w:ascii="Times New Roman" w:hAnsi="Times New Roman"/>
                <w:sz w:val="24"/>
                <w:szCs w:val="24"/>
              </w:rPr>
              <w:t>04.02.2015</w:t>
            </w:r>
          </w:p>
        </w:tc>
        <w:tc>
          <w:tcPr>
            <w:tcW w:w="1882" w:type="dxa"/>
          </w:tcPr>
          <w:p w:rsidR="005D42FD" w:rsidRPr="005D42FD" w:rsidRDefault="005D42FD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Дворец пионеров</w:t>
            </w:r>
          </w:p>
        </w:tc>
        <w:tc>
          <w:tcPr>
            <w:tcW w:w="1985" w:type="dxa"/>
          </w:tcPr>
          <w:p w:rsidR="005D42FD" w:rsidRPr="005D42FD" w:rsidRDefault="005D42FD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Яценко В.В.</w:t>
            </w:r>
          </w:p>
        </w:tc>
      </w:tr>
      <w:tr w:rsidR="007F2A83" w:rsidRPr="00EB6CC3" w:rsidTr="007F2A83">
        <w:trPr>
          <w:trHeight w:val="769"/>
        </w:trPr>
        <w:tc>
          <w:tcPr>
            <w:tcW w:w="2836" w:type="dxa"/>
          </w:tcPr>
          <w:p w:rsidR="007F2A83" w:rsidRPr="00EB6CC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«С днем Защитников Отечества» - семейная программа</w:t>
            </w:r>
          </w:p>
        </w:tc>
        <w:tc>
          <w:tcPr>
            <w:tcW w:w="1843" w:type="dxa"/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Педагоги отдела «Досуг»</w:t>
            </w:r>
          </w:p>
        </w:tc>
        <w:tc>
          <w:tcPr>
            <w:tcW w:w="1661" w:type="dxa"/>
          </w:tcPr>
          <w:p w:rsidR="007F2A83" w:rsidRPr="00EB6CC3" w:rsidRDefault="007F2A83" w:rsidP="00452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882" w:type="dxa"/>
          </w:tcPr>
          <w:p w:rsidR="007F2A83" w:rsidRPr="00EB6CC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«Автомобилист»</w:t>
            </w:r>
          </w:p>
        </w:tc>
        <w:tc>
          <w:tcPr>
            <w:tcW w:w="1985" w:type="dxa"/>
          </w:tcPr>
          <w:p w:rsidR="007F2A83" w:rsidRPr="00EB6CC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Голованова М.А.</w:t>
            </w:r>
          </w:p>
        </w:tc>
      </w:tr>
      <w:tr w:rsidR="007F2A83" w:rsidRPr="00EB6CC3" w:rsidTr="000E7BAC">
        <w:trPr>
          <w:trHeight w:val="769"/>
        </w:trPr>
        <w:tc>
          <w:tcPr>
            <w:tcW w:w="2836" w:type="dxa"/>
          </w:tcPr>
          <w:p w:rsidR="007F2A83" w:rsidRPr="00EB6CC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«Подарок маме»</w:t>
            </w:r>
          </w:p>
        </w:tc>
        <w:tc>
          <w:tcPr>
            <w:tcW w:w="1843" w:type="dxa"/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Педагоги отдела «Дизайн»</w:t>
            </w:r>
          </w:p>
        </w:tc>
        <w:tc>
          <w:tcPr>
            <w:tcW w:w="1661" w:type="dxa"/>
          </w:tcPr>
          <w:p w:rsidR="007F2A83" w:rsidRPr="00EB6CC3" w:rsidRDefault="007F2A83" w:rsidP="00452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Март 2015г.</w:t>
            </w:r>
          </w:p>
        </w:tc>
        <w:tc>
          <w:tcPr>
            <w:tcW w:w="1882" w:type="dxa"/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д/к «Орион»</w:t>
            </w:r>
          </w:p>
        </w:tc>
        <w:tc>
          <w:tcPr>
            <w:tcW w:w="1985" w:type="dxa"/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Янкина Г.А.</w:t>
            </w:r>
          </w:p>
        </w:tc>
      </w:tr>
      <w:tr w:rsidR="005D42FD" w:rsidRPr="00EB6CC3" w:rsidTr="000E7BAC">
        <w:trPr>
          <w:trHeight w:val="769"/>
        </w:trPr>
        <w:tc>
          <w:tcPr>
            <w:tcW w:w="2836" w:type="dxa"/>
          </w:tcPr>
          <w:p w:rsidR="005D42FD" w:rsidRPr="00EB6CC3" w:rsidRDefault="005D42FD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Занимательная омонимия.</w:t>
            </w:r>
          </w:p>
        </w:tc>
        <w:tc>
          <w:tcPr>
            <w:tcW w:w="1843" w:type="dxa"/>
          </w:tcPr>
          <w:p w:rsidR="005D42FD" w:rsidRPr="00EB6CC3" w:rsidRDefault="005D42FD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 отдела «Развитие»</w:t>
            </w:r>
          </w:p>
        </w:tc>
        <w:tc>
          <w:tcPr>
            <w:tcW w:w="1661" w:type="dxa"/>
          </w:tcPr>
          <w:p w:rsidR="005D42FD" w:rsidRPr="00EB6CC3" w:rsidRDefault="005D42FD" w:rsidP="00452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25.03.2015</w:t>
            </w:r>
          </w:p>
        </w:tc>
        <w:tc>
          <w:tcPr>
            <w:tcW w:w="1882" w:type="dxa"/>
          </w:tcPr>
          <w:p w:rsidR="005D42FD" w:rsidRPr="00EB6CC3" w:rsidRDefault="005D42FD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Автомобилист</w:t>
            </w:r>
          </w:p>
        </w:tc>
        <w:tc>
          <w:tcPr>
            <w:tcW w:w="1985" w:type="dxa"/>
          </w:tcPr>
          <w:p w:rsidR="005D42FD" w:rsidRPr="00EB6CC3" w:rsidRDefault="005D42FD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Евсюкова  Л.Н.</w:t>
            </w:r>
          </w:p>
        </w:tc>
      </w:tr>
      <w:tr w:rsidR="005D42FD" w:rsidRPr="00EB6CC3" w:rsidTr="001D6D5A">
        <w:trPr>
          <w:trHeight w:val="625"/>
        </w:trPr>
        <w:tc>
          <w:tcPr>
            <w:tcW w:w="2836" w:type="dxa"/>
          </w:tcPr>
          <w:p w:rsidR="005D42FD" w:rsidRDefault="005D42FD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Занятие-исследование Фрукты.</w:t>
            </w:r>
          </w:p>
        </w:tc>
        <w:tc>
          <w:tcPr>
            <w:tcW w:w="1843" w:type="dxa"/>
          </w:tcPr>
          <w:p w:rsidR="005D42FD" w:rsidRDefault="005D42FD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 ЦРР</w:t>
            </w:r>
          </w:p>
        </w:tc>
        <w:tc>
          <w:tcPr>
            <w:tcW w:w="1661" w:type="dxa"/>
          </w:tcPr>
          <w:p w:rsidR="005D42FD" w:rsidRDefault="005D42FD" w:rsidP="00452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19.03.2015</w:t>
            </w:r>
          </w:p>
        </w:tc>
        <w:tc>
          <w:tcPr>
            <w:tcW w:w="1882" w:type="dxa"/>
          </w:tcPr>
          <w:p w:rsidR="005D42FD" w:rsidRDefault="005D42FD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Энтузиаст </w:t>
            </w:r>
          </w:p>
        </w:tc>
        <w:tc>
          <w:tcPr>
            <w:tcW w:w="1985" w:type="dxa"/>
          </w:tcPr>
          <w:p w:rsidR="005D42FD" w:rsidRDefault="005D42FD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Савченко Е.Н.</w:t>
            </w:r>
          </w:p>
        </w:tc>
      </w:tr>
      <w:tr w:rsidR="007F2A83" w:rsidRPr="00EB6CC3" w:rsidTr="007F2A83">
        <w:trPr>
          <w:trHeight w:val="769"/>
        </w:trPr>
        <w:tc>
          <w:tcPr>
            <w:tcW w:w="2836" w:type="dxa"/>
          </w:tcPr>
          <w:p w:rsidR="007F2A83" w:rsidRPr="00EB6CC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«Масленица» - фольклорная программа</w:t>
            </w:r>
          </w:p>
        </w:tc>
        <w:tc>
          <w:tcPr>
            <w:tcW w:w="1843" w:type="dxa"/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Педагоги отдела «Досуг»</w:t>
            </w:r>
          </w:p>
        </w:tc>
        <w:tc>
          <w:tcPr>
            <w:tcW w:w="1661" w:type="dxa"/>
          </w:tcPr>
          <w:p w:rsidR="007F2A83" w:rsidRPr="00EB6CC3" w:rsidRDefault="007F2A83" w:rsidP="00452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882" w:type="dxa"/>
          </w:tcPr>
          <w:p w:rsidR="007F2A83" w:rsidRPr="00EB6CC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 xml:space="preserve">«Искатель» </w:t>
            </w:r>
          </w:p>
        </w:tc>
        <w:tc>
          <w:tcPr>
            <w:tcW w:w="1985" w:type="dxa"/>
          </w:tcPr>
          <w:p w:rsidR="007F2A83" w:rsidRPr="00EB6CC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Календарева О.С. + Лукиных С.В.</w:t>
            </w:r>
          </w:p>
        </w:tc>
      </w:tr>
      <w:tr w:rsidR="005D42FD" w:rsidRPr="00EB6CC3" w:rsidTr="007F2A83">
        <w:trPr>
          <w:trHeight w:val="769"/>
        </w:trPr>
        <w:tc>
          <w:tcPr>
            <w:tcW w:w="2836" w:type="dxa"/>
          </w:tcPr>
          <w:p w:rsidR="005D42FD" w:rsidRPr="00EB6CC3" w:rsidRDefault="005D42FD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Интеллектуальная игра «Кенгуренок»</w:t>
            </w:r>
          </w:p>
        </w:tc>
        <w:tc>
          <w:tcPr>
            <w:tcW w:w="1843" w:type="dxa"/>
          </w:tcPr>
          <w:p w:rsidR="005D42FD" w:rsidRPr="00EB6CC3" w:rsidRDefault="005D42FD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 города ЦРР</w:t>
            </w:r>
          </w:p>
        </w:tc>
        <w:tc>
          <w:tcPr>
            <w:tcW w:w="1661" w:type="dxa"/>
          </w:tcPr>
          <w:p w:rsidR="005D42FD" w:rsidRPr="00EB6CC3" w:rsidRDefault="005D42FD" w:rsidP="00452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24.03.2015.</w:t>
            </w:r>
          </w:p>
        </w:tc>
        <w:tc>
          <w:tcPr>
            <w:tcW w:w="1882" w:type="dxa"/>
          </w:tcPr>
          <w:p w:rsidR="005D42FD" w:rsidRPr="00EB6CC3" w:rsidRDefault="005D42FD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корпус</w:t>
            </w:r>
          </w:p>
        </w:tc>
        <w:tc>
          <w:tcPr>
            <w:tcW w:w="1985" w:type="dxa"/>
          </w:tcPr>
          <w:p w:rsidR="005D42FD" w:rsidRPr="00EB6CC3" w:rsidRDefault="005D42FD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Цветнова О.В.</w:t>
            </w:r>
          </w:p>
        </w:tc>
      </w:tr>
      <w:tr w:rsidR="005D42FD" w:rsidRPr="00EB6CC3" w:rsidTr="007F2A83">
        <w:trPr>
          <w:trHeight w:val="769"/>
        </w:trPr>
        <w:tc>
          <w:tcPr>
            <w:tcW w:w="2836" w:type="dxa"/>
          </w:tcPr>
          <w:p w:rsidR="005D42FD" w:rsidRDefault="005D42FD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рассказа по сюжетным картинкам</w:t>
            </w:r>
          </w:p>
        </w:tc>
        <w:tc>
          <w:tcPr>
            <w:tcW w:w="1843" w:type="dxa"/>
          </w:tcPr>
          <w:p w:rsidR="005D42FD" w:rsidRDefault="005D42FD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 ЦРР</w:t>
            </w:r>
          </w:p>
        </w:tc>
        <w:tc>
          <w:tcPr>
            <w:tcW w:w="1661" w:type="dxa"/>
          </w:tcPr>
          <w:p w:rsidR="005D42FD" w:rsidRDefault="005D42FD" w:rsidP="00452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13.04.2015</w:t>
            </w:r>
          </w:p>
        </w:tc>
        <w:tc>
          <w:tcPr>
            <w:tcW w:w="1882" w:type="dxa"/>
          </w:tcPr>
          <w:p w:rsidR="005D42FD" w:rsidRDefault="005D42FD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корпус</w:t>
            </w:r>
          </w:p>
        </w:tc>
        <w:tc>
          <w:tcPr>
            <w:tcW w:w="1985" w:type="dxa"/>
          </w:tcPr>
          <w:p w:rsidR="005D42FD" w:rsidRDefault="005D42FD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Митяй О.В.</w:t>
            </w:r>
          </w:p>
        </w:tc>
      </w:tr>
      <w:tr w:rsidR="007F2A83" w:rsidRPr="00EB6CC3" w:rsidTr="000E7BAC">
        <w:trPr>
          <w:trHeight w:val="769"/>
        </w:trPr>
        <w:tc>
          <w:tcPr>
            <w:tcW w:w="2836" w:type="dxa"/>
          </w:tcPr>
          <w:p w:rsidR="007F2A83" w:rsidRPr="00EB6CC3" w:rsidRDefault="007F2A83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«Декорирование берета»</w:t>
            </w:r>
          </w:p>
        </w:tc>
        <w:tc>
          <w:tcPr>
            <w:tcW w:w="1843" w:type="dxa"/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Педагоги отдела «Дизайн»</w:t>
            </w:r>
          </w:p>
        </w:tc>
        <w:tc>
          <w:tcPr>
            <w:tcW w:w="1661" w:type="dxa"/>
          </w:tcPr>
          <w:p w:rsidR="007F2A83" w:rsidRPr="00EB6CC3" w:rsidRDefault="007F2A83" w:rsidP="00452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Апрель 2015г.</w:t>
            </w:r>
          </w:p>
        </w:tc>
        <w:tc>
          <w:tcPr>
            <w:tcW w:w="1882" w:type="dxa"/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д/к «Энтузиаст»</w:t>
            </w:r>
          </w:p>
        </w:tc>
        <w:tc>
          <w:tcPr>
            <w:tcW w:w="1985" w:type="dxa"/>
          </w:tcPr>
          <w:p w:rsidR="007F2A83" w:rsidRPr="00EB6CC3" w:rsidRDefault="007F2A83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Ургенешбаева И.И.</w:t>
            </w:r>
          </w:p>
        </w:tc>
      </w:tr>
      <w:tr w:rsidR="005D42FD" w:rsidRPr="00EB6CC3" w:rsidTr="000E7BAC">
        <w:trPr>
          <w:trHeight w:val="769"/>
        </w:trPr>
        <w:tc>
          <w:tcPr>
            <w:tcW w:w="2836" w:type="dxa"/>
          </w:tcPr>
          <w:p w:rsidR="005D42FD" w:rsidRPr="00EB6CC3" w:rsidRDefault="005D42FD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простых задач</w:t>
            </w:r>
          </w:p>
        </w:tc>
        <w:tc>
          <w:tcPr>
            <w:tcW w:w="1843" w:type="dxa"/>
          </w:tcPr>
          <w:p w:rsidR="005D42FD" w:rsidRDefault="005D42FD" w:rsidP="005D42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 ЦРР</w:t>
            </w:r>
          </w:p>
        </w:tc>
        <w:tc>
          <w:tcPr>
            <w:tcW w:w="1661" w:type="dxa"/>
          </w:tcPr>
          <w:p w:rsidR="005D42FD" w:rsidRDefault="005D42FD" w:rsidP="00452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17.04.2015</w:t>
            </w:r>
          </w:p>
        </w:tc>
        <w:tc>
          <w:tcPr>
            <w:tcW w:w="1882" w:type="dxa"/>
          </w:tcPr>
          <w:p w:rsidR="005D42FD" w:rsidRDefault="005D42FD" w:rsidP="005D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корпус</w:t>
            </w:r>
          </w:p>
        </w:tc>
        <w:tc>
          <w:tcPr>
            <w:tcW w:w="1985" w:type="dxa"/>
          </w:tcPr>
          <w:p w:rsidR="005D42FD" w:rsidRPr="00EB6CC3" w:rsidRDefault="005D42FD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Сарсенбаева М.М.</w:t>
            </w:r>
          </w:p>
        </w:tc>
      </w:tr>
      <w:tr w:rsidR="005D42FD" w:rsidRPr="00EB6CC3" w:rsidTr="000E7BAC">
        <w:trPr>
          <w:trHeight w:val="769"/>
        </w:trPr>
        <w:tc>
          <w:tcPr>
            <w:tcW w:w="2836" w:type="dxa"/>
          </w:tcPr>
          <w:p w:rsidR="005D42FD" w:rsidRPr="00EB6CC3" w:rsidRDefault="005D42FD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«Туристическая тропа препятствий»</w:t>
            </w:r>
          </w:p>
        </w:tc>
        <w:tc>
          <w:tcPr>
            <w:tcW w:w="1843" w:type="dxa"/>
          </w:tcPr>
          <w:p w:rsidR="005D42FD" w:rsidRPr="00EB6CC3" w:rsidRDefault="005D42FD" w:rsidP="00EB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Педагоги отдела «Досуг»</w:t>
            </w:r>
          </w:p>
        </w:tc>
        <w:tc>
          <w:tcPr>
            <w:tcW w:w="1661" w:type="dxa"/>
          </w:tcPr>
          <w:p w:rsidR="005D42FD" w:rsidRPr="00EB6CC3" w:rsidRDefault="005D42FD" w:rsidP="00452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  <w:p w:rsidR="005D42FD" w:rsidRPr="00EB6CC3" w:rsidRDefault="005D42FD" w:rsidP="00452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5D42FD" w:rsidRPr="00EB6CC3" w:rsidRDefault="005D42FD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Уч. корпус</w:t>
            </w:r>
          </w:p>
        </w:tc>
        <w:tc>
          <w:tcPr>
            <w:tcW w:w="1985" w:type="dxa"/>
          </w:tcPr>
          <w:p w:rsidR="005D42FD" w:rsidRPr="00EB6CC3" w:rsidRDefault="005D42FD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Ладе Е.А.</w:t>
            </w:r>
          </w:p>
        </w:tc>
      </w:tr>
      <w:tr w:rsidR="00F90C8B" w:rsidRPr="00EB6CC3" w:rsidTr="000E7BAC">
        <w:trPr>
          <w:trHeight w:val="769"/>
        </w:trPr>
        <w:tc>
          <w:tcPr>
            <w:tcW w:w="2836" w:type="dxa"/>
          </w:tcPr>
          <w:p w:rsidR="00F90C8B" w:rsidRPr="00EB6CC3" w:rsidRDefault="00F90C8B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843" w:type="dxa"/>
          </w:tcPr>
          <w:p w:rsidR="00F90C8B" w:rsidRPr="00EB6CC3" w:rsidRDefault="00F90C8B" w:rsidP="00F90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Педагоги отдела «</w:t>
            </w:r>
            <w:r>
              <w:rPr>
                <w:rFonts w:ascii="Times New Roman" w:hAnsi="Times New Roman"/>
                <w:sz w:val="24"/>
                <w:szCs w:val="24"/>
              </w:rPr>
              <w:t>Развитие</w:t>
            </w:r>
            <w:r w:rsidRPr="00EB6CC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661" w:type="dxa"/>
          </w:tcPr>
          <w:p w:rsidR="00F90C8B" w:rsidRPr="00EB6CC3" w:rsidRDefault="00F90C8B" w:rsidP="00452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13.05.2015</w:t>
            </w:r>
          </w:p>
        </w:tc>
        <w:tc>
          <w:tcPr>
            <w:tcW w:w="1882" w:type="dxa"/>
          </w:tcPr>
          <w:p w:rsidR="00F90C8B" w:rsidRPr="00EB6CC3" w:rsidRDefault="00F90C8B" w:rsidP="003967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CC3">
              <w:rPr>
                <w:rFonts w:ascii="Times New Roman" w:hAnsi="Times New Roman"/>
                <w:sz w:val="24"/>
                <w:szCs w:val="24"/>
              </w:rPr>
              <w:t>Уч. корпус</w:t>
            </w:r>
          </w:p>
        </w:tc>
        <w:tc>
          <w:tcPr>
            <w:tcW w:w="1985" w:type="dxa"/>
          </w:tcPr>
          <w:p w:rsidR="00F90C8B" w:rsidRPr="00EB6CC3" w:rsidRDefault="00F90C8B" w:rsidP="00EB6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Парамонова Ю.С.</w:t>
            </w:r>
          </w:p>
        </w:tc>
      </w:tr>
    </w:tbl>
    <w:p w:rsidR="00540670" w:rsidRPr="00EB6CC3" w:rsidRDefault="00540670" w:rsidP="00EB6CC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F6C7B" w:rsidRDefault="008F6C7B" w:rsidP="008F6C7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Учеба аппарата управления.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5387"/>
        <w:gridCol w:w="1985"/>
        <w:gridCol w:w="2268"/>
      </w:tblGrid>
      <w:tr w:rsidR="008F6C7B" w:rsidRPr="000C7B0C" w:rsidTr="004527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8F6C7B" w:rsidRPr="000C7B0C" w:rsidRDefault="008F6C7B" w:rsidP="00D02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8F6C7B" w:rsidRPr="000C7B0C" w:rsidRDefault="008F6C7B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Форма проведения, Тема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8F6C7B" w:rsidRPr="000C7B0C" w:rsidRDefault="008F6C7B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8F6C7B" w:rsidRPr="000C7B0C" w:rsidRDefault="008F6C7B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</w:tc>
      </w:tr>
      <w:tr w:rsidR="008F6C7B" w:rsidRPr="000C7B0C" w:rsidTr="008F6C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7B" w:rsidRPr="000C7B0C" w:rsidRDefault="008F6C7B" w:rsidP="00D02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7B" w:rsidRPr="000C7B0C" w:rsidRDefault="008F6C7B" w:rsidP="00D020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Практикум «Через тернии – к звездам»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7B" w:rsidRPr="000C7B0C" w:rsidRDefault="008F6C7B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Октябрь 2014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7B" w:rsidRPr="000C7B0C" w:rsidRDefault="008F6C7B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Ткаченко Т.В.</w:t>
            </w:r>
          </w:p>
        </w:tc>
      </w:tr>
      <w:tr w:rsidR="008F6C7B" w:rsidRPr="000C7B0C" w:rsidTr="008F6C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7B" w:rsidRPr="000C7B0C" w:rsidRDefault="008F6C7B" w:rsidP="00D02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7B" w:rsidRPr="000C7B0C" w:rsidRDefault="008F6C7B" w:rsidP="00D020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Практикум «Деловая беседа. Практическое руководство»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7B" w:rsidRPr="000C7B0C" w:rsidRDefault="008F6C7B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Январь 2015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7B" w:rsidRPr="000C7B0C" w:rsidRDefault="008F6C7B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Ткаченко Т.В.</w:t>
            </w:r>
          </w:p>
        </w:tc>
      </w:tr>
      <w:tr w:rsidR="008F6C7B" w:rsidRPr="000C7B0C" w:rsidTr="008F6C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7B" w:rsidRPr="000C7B0C" w:rsidRDefault="008F6C7B" w:rsidP="00D02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8F6C7B" w:rsidRPr="000C7B0C" w:rsidRDefault="008F6C7B" w:rsidP="00D02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7B" w:rsidRPr="000C7B0C" w:rsidRDefault="008F6C7B" w:rsidP="00D020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«Методические рекомендации по написанию анализа работы»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7B" w:rsidRPr="000C7B0C" w:rsidRDefault="008F6C7B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Март 2015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7B" w:rsidRPr="000C7B0C" w:rsidRDefault="008F6C7B" w:rsidP="00D02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B0C">
              <w:rPr>
                <w:rFonts w:ascii="Times New Roman" w:hAnsi="Times New Roman"/>
                <w:sz w:val="24"/>
                <w:szCs w:val="24"/>
              </w:rPr>
              <w:t>Хисматова О.В.</w:t>
            </w:r>
          </w:p>
        </w:tc>
      </w:tr>
    </w:tbl>
    <w:p w:rsidR="00AD6B68" w:rsidRDefault="00AD6B68" w:rsidP="002307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6D5A" w:rsidRDefault="001D6D5A" w:rsidP="002307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6D5A" w:rsidRDefault="001D6D5A" w:rsidP="002307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179FC" w:rsidRDefault="00E1378F" w:rsidP="002307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2171C">
        <w:rPr>
          <w:rFonts w:ascii="Times New Roman" w:hAnsi="Times New Roman"/>
          <w:b/>
          <w:sz w:val="24"/>
          <w:szCs w:val="24"/>
          <w:lang w:val="en-US"/>
        </w:rPr>
        <w:lastRenderedPageBreak/>
        <w:t>V</w:t>
      </w:r>
      <w:r w:rsidRPr="0072171C">
        <w:rPr>
          <w:rFonts w:ascii="Times New Roman" w:hAnsi="Times New Roman"/>
          <w:b/>
          <w:sz w:val="24"/>
          <w:szCs w:val="24"/>
        </w:rPr>
        <w:t>.</w:t>
      </w:r>
      <w:r w:rsidR="00ED4020" w:rsidRPr="0072171C">
        <w:rPr>
          <w:rFonts w:ascii="Times New Roman" w:hAnsi="Times New Roman"/>
          <w:b/>
          <w:sz w:val="24"/>
          <w:szCs w:val="24"/>
        </w:rPr>
        <w:t xml:space="preserve"> Психологическ</w:t>
      </w:r>
      <w:r w:rsidR="0072171C" w:rsidRPr="0072171C">
        <w:rPr>
          <w:rFonts w:ascii="Times New Roman" w:hAnsi="Times New Roman"/>
          <w:b/>
          <w:sz w:val="24"/>
          <w:szCs w:val="24"/>
        </w:rPr>
        <w:t xml:space="preserve">ая </w:t>
      </w:r>
      <w:r w:rsidR="00ED4020" w:rsidRPr="0072171C">
        <w:rPr>
          <w:rFonts w:ascii="Times New Roman" w:hAnsi="Times New Roman"/>
          <w:b/>
          <w:sz w:val="24"/>
          <w:szCs w:val="24"/>
        </w:rPr>
        <w:t xml:space="preserve"> </w:t>
      </w:r>
      <w:r w:rsidR="0072171C" w:rsidRPr="0072171C">
        <w:rPr>
          <w:rFonts w:ascii="Times New Roman" w:hAnsi="Times New Roman"/>
          <w:b/>
          <w:sz w:val="24"/>
          <w:szCs w:val="24"/>
        </w:rPr>
        <w:t xml:space="preserve">поддержка и сопровождение </w:t>
      </w:r>
      <w:r w:rsidR="00ED4020" w:rsidRPr="0072171C">
        <w:rPr>
          <w:rFonts w:ascii="Times New Roman" w:hAnsi="Times New Roman"/>
          <w:b/>
          <w:sz w:val="24"/>
          <w:szCs w:val="24"/>
        </w:rPr>
        <w:t xml:space="preserve"> </w:t>
      </w:r>
    </w:p>
    <w:p w:rsidR="0072171C" w:rsidRDefault="00ED4020" w:rsidP="002307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2171C">
        <w:rPr>
          <w:rFonts w:ascii="Times New Roman" w:hAnsi="Times New Roman"/>
          <w:b/>
          <w:sz w:val="24"/>
          <w:szCs w:val="24"/>
        </w:rPr>
        <w:t>участник</w:t>
      </w:r>
      <w:r w:rsidR="0072171C" w:rsidRPr="0072171C">
        <w:rPr>
          <w:rFonts w:ascii="Times New Roman" w:hAnsi="Times New Roman"/>
          <w:b/>
          <w:sz w:val="24"/>
          <w:szCs w:val="24"/>
        </w:rPr>
        <w:t>ов</w:t>
      </w:r>
      <w:r w:rsidRPr="0072171C">
        <w:rPr>
          <w:rFonts w:ascii="Times New Roman" w:hAnsi="Times New Roman"/>
          <w:b/>
          <w:sz w:val="24"/>
          <w:szCs w:val="24"/>
        </w:rPr>
        <w:t xml:space="preserve"> </w:t>
      </w:r>
      <w:r w:rsidR="0072171C" w:rsidRPr="0072171C">
        <w:rPr>
          <w:rFonts w:ascii="Times New Roman" w:hAnsi="Times New Roman"/>
          <w:b/>
          <w:sz w:val="24"/>
          <w:szCs w:val="24"/>
        </w:rPr>
        <w:t>о</w:t>
      </w:r>
      <w:r w:rsidRPr="0072171C">
        <w:rPr>
          <w:rFonts w:ascii="Times New Roman" w:hAnsi="Times New Roman"/>
          <w:b/>
          <w:sz w:val="24"/>
          <w:szCs w:val="24"/>
        </w:rPr>
        <w:t>бразовательного процесса</w:t>
      </w:r>
      <w:r w:rsidR="00E17C3E">
        <w:rPr>
          <w:rFonts w:ascii="Times New Roman" w:hAnsi="Times New Roman"/>
          <w:b/>
          <w:sz w:val="24"/>
          <w:szCs w:val="24"/>
        </w:rPr>
        <w:t xml:space="preserve"> </w:t>
      </w:r>
    </w:p>
    <w:p w:rsidR="000C7B0C" w:rsidRDefault="000C7B0C" w:rsidP="00230796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</w:rPr>
      </w:pPr>
    </w:p>
    <w:p w:rsidR="00AD6B68" w:rsidRDefault="00AD6B68" w:rsidP="00230796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</w:rPr>
      </w:pPr>
    </w:p>
    <w:p w:rsidR="00AD6B68" w:rsidRPr="000C7B0C" w:rsidRDefault="00AD6B68" w:rsidP="00230796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</w:rPr>
      </w:pPr>
    </w:p>
    <w:tbl>
      <w:tblPr>
        <w:tblStyle w:val="aa"/>
        <w:tblW w:w="0" w:type="auto"/>
        <w:tblInd w:w="-743" w:type="dxa"/>
        <w:tblLook w:val="04A0"/>
      </w:tblPr>
      <w:tblGrid>
        <w:gridCol w:w="567"/>
        <w:gridCol w:w="5954"/>
        <w:gridCol w:w="1985"/>
        <w:gridCol w:w="1808"/>
      </w:tblGrid>
      <w:tr w:rsidR="0081002E" w:rsidTr="000C7B0C">
        <w:tc>
          <w:tcPr>
            <w:tcW w:w="1031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02E" w:rsidRDefault="0081002E" w:rsidP="00230796">
            <w:pPr>
              <w:pStyle w:val="af"/>
              <w:ind w:left="0"/>
              <w:jc w:val="center"/>
            </w:pPr>
            <w:r>
              <w:rPr>
                <w:b/>
              </w:rPr>
              <w:t>Работа с администрацией</w:t>
            </w:r>
          </w:p>
        </w:tc>
      </w:tr>
      <w:tr w:rsidR="000C7B0C" w:rsidRPr="000C7B0C" w:rsidTr="000C7B0C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7B0C" w:rsidRPr="000C7B0C" w:rsidRDefault="000C7B0C" w:rsidP="000C7B0C">
            <w:pPr>
              <w:pStyle w:val="af"/>
              <w:ind w:left="0"/>
              <w:jc w:val="center"/>
            </w:pPr>
            <w:r w:rsidRPr="000C7B0C">
              <w:t>1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7B0C" w:rsidRPr="000C7B0C" w:rsidRDefault="000C7B0C" w:rsidP="000C7B0C">
            <w:pPr>
              <w:spacing w:after="0" w:line="240" w:lineRule="auto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Практикум «Через тернии – к звездам»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B0C" w:rsidRPr="000C7B0C" w:rsidRDefault="000C7B0C" w:rsidP="000C7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Октябрь 2014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B0C" w:rsidRPr="000C7B0C" w:rsidRDefault="000C7B0C" w:rsidP="000C7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Ткаченко Т.В.</w:t>
            </w:r>
          </w:p>
        </w:tc>
      </w:tr>
      <w:tr w:rsidR="000C7B0C" w:rsidRPr="000C7B0C" w:rsidTr="000C7B0C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7B0C" w:rsidRPr="000C7B0C" w:rsidRDefault="000C7B0C" w:rsidP="000C7B0C">
            <w:pPr>
              <w:pStyle w:val="af"/>
              <w:ind w:left="0"/>
              <w:jc w:val="center"/>
            </w:pPr>
            <w:r w:rsidRPr="000C7B0C">
              <w:t>2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B0C" w:rsidRPr="000C7B0C" w:rsidRDefault="000C7B0C" w:rsidP="000C7B0C">
            <w:pPr>
              <w:spacing w:after="0" w:line="240" w:lineRule="auto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Практикум «Деловая беседа. Практическое руководство»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B0C" w:rsidRPr="000C7B0C" w:rsidRDefault="000C7B0C" w:rsidP="000C7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Январь 2015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B0C" w:rsidRPr="000C7B0C" w:rsidRDefault="000C7B0C" w:rsidP="000C7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Ткаченко Т.В.</w:t>
            </w:r>
          </w:p>
        </w:tc>
      </w:tr>
      <w:tr w:rsidR="000C7B0C" w:rsidRPr="000C7B0C" w:rsidTr="000C7B0C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7B0C" w:rsidRPr="000C7B0C" w:rsidRDefault="000C7B0C" w:rsidP="000C7B0C">
            <w:pPr>
              <w:pStyle w:val="af"/>
              <w:ind w:left="0"/>
              <w:jc w:val="center"/>
            </w:pPr>
            <w:r w:rsidRPr="000C7B0C">
              <w:t>3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B0C" w:rsidRPr="000C7B0C" w:rsidRDefault="000C7B0C" w:rsidP="000C7B0C">
            <w:pPr>
              <w:spacing w:after="0" w:line="240" w:lineRule="auto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Мониторинг «Психологический климат в коллективе»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B0C" w:rsidRPr="000C7B0C" w:rsidRDefault="000C7B0C" w:rsidP="000C7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Март 2015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B0C" w:rsidRPr="000C7B0C" w:rsidRDefault="000C7B0C" w:rsidP="000C7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Ткаченко Т.В.</w:t>
            </w:r>
          </w:p>
        </w:tc>
      </w:tr>
      <w:tr w:rsidR="0081002E" w:rsidTr="000C7B0C">
        <w:tc>
          <w:tcPr>
            <w:tcW w:w="10314" w:type="dxa"/>
            <w:gridSpan w:val="4"/>
            <w:hideMark/>
          </w:tcPr>
          <w:p w:rsidR="0081002E" w:rsidRPr="0081002E" w:rsidRDefault="0081002E" w:rsidP="00230796">
            <w:pPr>
              <w:pStyle w:val="af"/>
              <w:ind w:left="0"/>
              <w:jc w:val="center"/>
              <w:rPr>
                <w:b/>
              </w:rPr>
            </w:pPr>
            <w:r w:rsidRPr="0081002E">
              <w:rPr>
                <w:b/>
              </w:rPr>
              <w:t>Работа с педагогическим коллективом</w:t>
            </w:r>
          </w:p>
        </w:tc>
      </w:tr>
      <w:tr w:rsidR="000C7B0C" w:rsidRPr="000C7B0C" w:rsidTr="000C7B0C">
        <w:tc>
          <w:tcPr>
            <w:tcW w:w="567" w:type="dxa"/>
          </w:tcPr>
          <w:p w:rsidR="000C7B0C" w:rsidRPr="000C7B0C" w:rsidRDefault="000C7B0C" w:rsidP="000C7B0C">
            <w:pPr>
              <w:pStyle w:val="af"/>
              <w:ind w:left="0"/>
              <w:jc w:val="center"/>
            </w:pPr>
            <w:r w:rsidRPr="000C7B0C">
              <w:t>1</w:t>
            </w:r>
          </w:p>
        </w:tc>
        <w:tc>
          <w:tcPr>
            <w:tcW w:w="5954" w:type="dxa"/>
            <w:hideMark/>
          </w:tcPr>
          <w:p w:rsidR="000C7B0C" w:rsidRPr="000C7B0C" w:rsidRDefault="000C7B0C" w:rsidP="000C7B0C">
            <w:pPr>
              <w:spacing w:after="0" w:line="240" w:lineRule="auto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Занятия по программе «Сила внутри тебя»</w:t>
            </w:r>
          </w:p>
        </w:tc>
        <w:tc>
          <w:tcPr>
            <w:tcW w:w="1985" w:type="dxa"/>
            <w:hideMark/>
          </w:tcPr>
          <w:p w:rsidR="000C7B0C" w:rsidRPr="000C7B0C" w:rsidRDefault="000C7B0C" w:rsidP="000C7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в течение года 1 раз</w:t>
            </w:r>
            <w:r>
              <w:rPr>
                <w:sz w:val="24"/>
                <w:szCs w:val="24"/>
              </w:rPr>
              <w:t xml:space="preserve"> </w:t>
            </w:r>
            <w:r w:rsidRPr="000C7B0C">
              <w:rPr>
                <w:sz w:val="24"/>
                <w:szCs w:val="24"/>
              </w:rPr>
              <w:t>в 2 месяца</w:t>
            </w:r>
          </w:p>
        </w:tc>
        <w:tc>
          <w:tcPr>
            <w:tcW w:w="1808" w:type="dxa"/>
            <w:hideMark/>
          </w:tcPr>
          <w:p w:rsidR="000C7B0C" w:rsidRPr="000C7B0C" w:rsidRDefault="000C7B0C" w:rsidP="000C7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Психологи</w:t>
            </w:r>
          </w:p>
        </w:tc>
      </w:tr>
      <w:tr w:rsidR="000C7B0C" w:rsidRPr="000C7B0C" w:rsidTr="000C7B0C">
        <w:tc>
          <w:tcPr>
            <w:tcW w:w="567" w:type="dxa"/>
          </w:tcPr>
          <w:p w:rsidR="000C7B0C" w:rsidRPr="000C7B0C" w:rsidRDefault="000C7B0C" w:rsidP="000C7B0C">
            <w:pPr>
              <w:pStyle w:val="af"/>
              <w:ind w:left="0"/>
              <w:jc w:val="center"/>
            </w:pPr>
            <w:r w:rsidRPr="000C7B0C">
              <w:t>2</w:t>
            </w:r>
          </w:p>
        </w:tc>
        <w:tc>
          <w:tcPr>
            <w:tcW w:w="5954" w:type="dxa"/>
            <w:hideMark/>
          </w:tcPr>
          <w:p w:rsidR="000C7B0C" w:rsidRPr="000C7B0C" w:rsidRDefault="000C7B0C" w:rsidP="000C7B0C">
            <w:pPr>
              <w:spacing w:after="0" w:line="240" w:lineRule="auto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Психологическая игра «Созвездие»</w:t>
            </w:r>
          </w:p>
        </w:tc>
        <w:tc>
          <w:tcPr>
            <w:tcW w:w="1985" w:type="dxa"/>
            <w:hideMark/>
          </w:tcPr>
          <w:p w:rsidR="000C7B0C" w:rsidRPr="000C7B0C" w:rsidRDefault="000C7B0C" w:rsidP="000C7B0C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0C7B0C">
              <w:rPr>
                <w:sz w:val="24"/>
                <w:szCs w:val="24"/>
              </w:rPr>
              <w:t>18.09.</w:t>
            </w:r>
            <w:r w:rsidRPr="000C7B0C">
              <w:rPr>
                <w:sz w:val="24"/>
                <w:szCs w:val="24"/>
                <w:lang w:val="en-US"/>
              </w:rPr>
              <w:t>2014</w:t>
            </w:r>
          </w:p>
        </w:tc>
        <w:tc>
          <w:tcPr>
            <w:tcW w:w="1808" w:type="dxa"/>
            <w:hideMark/>
          </w:tcPr>
          <w:p w:rsidR="000C7B0C" w:rsidRPr="000C7B0C" w:rsidRDefault="000C7B0C" w:rsidP="000C7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Психологи</w:t>
            </w:r>
          </w:p>
        </w:tc>
      </w:tr>
      <w:tr w:rsidR="000C7B0C" w:rsidRPr="000C7B0C" w:rsidTr="000C7B0C">
        <w:tc>
          <w:tcPr>
            <w:tcW w:w="567" w:type="dxa"/>
          </w:tcPr>
          <w:p w:rsidR="000C7B0C" w:rsidRPr="000C7B0C" w:rsidRDefault="000C7B0C" w:rsidP="000C7B0C">
            <w:pPr>
              <w:pStyle w:val="af"/>
              <w:ind w:left="0"/>
              <w:jc w:val="center"/>
            </w:pPr>
            <w:r w:rsidRPr="000C7B0C">
              <w:t>3</w:t>
            </w:r>
          </w:p>
        </w:tc>
        <w:tc>
          <w:tcPr>
            <w:tcW w:w="5954" w:type="dxa"/>
            <w:hideMark/>
          </w:tcPr>
          <w:p w:rsidR="000C7B0C" w:rsidRPr="000C7B0C" w:rsidRDefault="000C7B0C" w:rsidP="000C7B0C">
            <w:pPr>
              <w:spacing w:after="0" w:line="240" w:lineRule="auto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Семинар-практикум «Психология детской лжи, или Почему дети говорят неправду»</w:t>
            </w:r>
          </w:p>
        </w:tc>
        <w:tc>
          <w:tcPr>
            <w:tcW w:w="1985" w:type="dxa"/>
            <w:hideMark/>
          </w:tcPr>
          <w:p w:rsidR="000C7B0C" w:rsidRPr="000C7B0C" w:rsidRDefault="000C7B0C" w:rsidP="000C7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05.11.2014</w:t>
            </w:r>
          </w:p>
        </w:tc>
        <w:tc>
          <w:tcPr>
            <w:tcW w:w="1808" w:type="dxa"/>
            <w:hideMark/>
          </w:tcPr>
          <w:p w:rsidR="000C7B0C" w:rsidRPr="000C7B0C" w:rsidRDefault="000C7B0C" w:rsidP="000C7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Психологи</w:t>
            </w:r>
          </w:p>
        </w:tc>
      </w:tr>
      <w:tr w:rsidR="000C7B0C" w:rsidRPr="000C7B0C" w:rsidTr="000C7B0C">
        <w:tc>
          <w:tcPr>
            <w:tcW w:w="567" w:type="dxa"/>
          </w:tcPr>
          <w:p w:rsidR="000C7B0C" w:rsidRPr="000C7B0C" w:rsidRDefault="000C7B0C" w:rsidP="000C7B0C">
            <w:pPr>
              <w:pStyle w:val="af"/>
              <w:ind w:left="0"/>
              <w:jc w:val="center"/>
            </w:pPr>
            <w:r w:rsidRPr="000C7B0C">
              <w:t>4</w:t>
            </w:r>
          </w:p>
        </w:tc>
        <w:tc>
          <w:tcPr>
            <w:tcW w:w="5954" w:type="dxa"/>
            <w:hideMark/>
          </w:tcPr>
          <w:p w:rsidR="000C7B0C" w:rsidRPr="000C7B0C" w:rsidRDefault="000C7B0C" w:rsidP="000C7B0C">
            <w:pPr>
              <w:spacing w:after="0" w:line="240" w:lineRule="auto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Семинар-практикум «Умение договариваться»</w:t>
            </w:r>
          </w:p>
        </w:tc>
        <w:tc>
          <w:tcPr>
            <w:tcW w:w="1985" w:type="dxa"/>
            <w:hideMark/>
          </w:tcPr>
          <w:p w:rsidR="000C7B0C" w:rsidRPr="000C7B0C" w:rsidRDefault="000C7B0C" w:rsidP="000C7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 2014</w:t>
            </w:r>
          </w:p>
        </w:tc>
        <w:tc>
          <w:tcPr>
            <w:tcW w:w="1808" w:type="dxa"/>
            <w:hideMark/>
          </w:tcPr>
          <w:p w:rsidR="000C7B0C" w:rsidRPr="000C7B0C" w:rsidRDefault="000C7B0C" w:rsidP="000C7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Психологи</w:t>
            </w:r>
          </w:p>
        </w:tc>
      </w:tr>
      <w:tr w:rsidR="000C7B0C" w:rsidRPr="000C7B0C" w:rsidTr="000C7B0C">
        <w:tc>
          <w:tcPr>
            <w:tcW w:w="567" w:type="dxa"/>
          </w:tcPr>
          <w:p w:rsidR="000C7B0C" w:rsidRPr="000C7B0C" w:rsidRDefault="000C7B0C" w:rsidP="000C7B0C">
            <w:pPr>
              <w:pStyle w:val="af"/>
              <w:ind w:left="0"/>
              <w:jc w:val="center"/>
            </w:pPr>
            <w:r w:rsidRPr="000C7B0C">
              <w:t>5</w:t>
            </w:r>
          </w:p>
        </w:tc>
        <w:tc>
          <w:tcPr>
            <w:tcW w:w="5954" w:type="dxa"/>
            <w:hideMark/>
          </w:tcPr>
          <w:p w:rsidR="000C7B0C" w:rsidRPr="000C7B0C" w:rsidRDefault="000C7B0C" w:rsidP="000C7B0C">
            <w:pPr>
              <w:spacing w:after="0" w:line="240" w:lineRule="auto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Живая практика арт-терапии, или с Новым годом</w:t>
            </w:r>
          </w:p>
        </w:tc>
        <w:tc>
          <w:tcPr>
            <w:tcW w:w="1985" w:type="dxa"/>
            <w:hideMark/>
          </w:tcPr>
          <w:p w:rsidR="000C7B0C" w:rsidRPr="000C7B0C" w:rsidRDefault="000C7B0C" w:rsidP="000C7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18.12.2014</w:t>
            </w:r>
          </w:p>
        </w:tc>
        <w:tc>
          <w:tcPr>
            <w:tcW w:w="1808" w:type="dxa"/>
            <w:hideMark/>
          </w:tcPr>
          <w:p w:rsidR="000C7B0C" w:rsidRPr="000C7B0C" w:rsidRDefault="000C7B0C" w:rsidP="000C7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Психологи</w:t>
            </w:r>
          </w:p>
        </w:tc>
      </w:tr>
      <w:tr w:rsidR="000C7B0C" w:rsidRPr="000C7B0C" w:rsidTr="000C7B0C">
        <w:tc>
          <w:tcPr>
            <w:tcW w:w="567" w:type="dxa"/>
          </w:tcPr>
          <w:p w:rsidR="000C7B0C" w:rsidRPr="000C7B0C" w:rsidRDefault="000C7B0C" w:rsidP="000C7B0C">
            <w:pPr>
              <w:pStyle w:val="af"/>
              <w:ind w:left="0"/>
              <w:jc w:val="center"/>
            </w:pPr>
            <w:r w:rsidRPr="000C7B0C">
              <w:t>6</w:t>
            </w:r>
          </w:p>
        </w:tc>
        <w:tc>
          <w:tcPr>
            <w:tcW w:w="5954" w:type="dxa"/>
            <w:hideMark/>
          </w:tcPr>
          <w:p w:rsidR="000C7B0C" w:rsidRPr="000C7B0C" w:rsidRDefault="000C7B0C" w:rsidP="000C7B0C">
            <w:pPr>
              <w:spacing w:after="0" w:line="240" w:lineRule="auto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Диагностика барьероустойчивости педагогов к инновационной деятельности</w:t>
            </w:r>
          </w:p>
        </w:tc>
        <w:tc>
          <w:tcPr>
            <w:tcW w:w="1985" w:type="dxa"/>
            <w:hideMark/>
          </w:tcPr>
          <w:p w:rsidR="000C7B0C" w:rsidRPr="000C7B0C" w:rsidRDefault="000C7B0C" w:rsidP="000C7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Декабрь 2014</w:t>
            </w:r>
          </w:p>
        </w:tc>
        <w:tc>
          <w:tcPr>
            <w:tcW w:w="1808" w:type="dxa"/>
            <w:hideMark/>
          </w:tcPr>
          <w:p w:rsidR="000C7B0C" w:rsidRPr="000C7B0C" w:rsidRDefault="000C7B0C" w:rsidP="000C7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Психологи</w:t>
            </w:r>
          </w:p>
        </w:tc>
      </w:tr>
      <w:tr w:rsidR="000C7B0C" w:rsidRPr="000C7B0C" w:rsidTr="000C7B0C">
        <w:tc>
          <w:tcPr>
            <w:tcW w:w="567" w:type="dxa"/>
          </w:tcPr>
          <w:p w:rsidR="000C7B0C" w:rsidRPr="000C7B0C" w:rsidRDefault="000C7B0C" w:rsidP="000C7B0C">
            <w:pPr>
              <w:pStyle w:val="af"/>
              <w:ind w:left="0"/>
              <w:jc w:val="center"/>
            </w:pPr>
            <w:r w:rsidRPr="000C7B0C">
              <w:t>7</w:t>
            </w:r>
          </w:p>
        </w:tc>
        <w:tc>
          <w:tcPr>
            <w:tcW w:w="5954" w:type="dxa"/>
            <w:hideMark/>
          </w:tcPr>
          <w:p w:rsidR="000C7B0C" w:rsidRPr="000C7B0C" w:rsidRDefault="000C7B0C" w:rsidP="000C7B0C">
            <w:pPr>
              <w:spacing w:after="0" w:line="240" w:lineRule="auto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МО отдела «Развитие» «Учет особенностей психо-физического развития учащихся через организацию инклюзивного образования в объединениях отдела «Развитие»</w:t>
            </w:r>
          </w:p>
        </w:tc>
        <w:tc>
          <w:tcPr>
            <w:tcW w:w="1985" w:type="dxa"/>
            <w:hideMark/>
          </w:tcPr>
          <w:p w:rsidR="000C7B0C" w:rsidRPr="000C7B0C" w:rsidRDefault="000C7B0C" w:rsidP="000C7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Январь 2015</w:t>
            </w:r>
          </w:p>
        </w:tc>
        <w:tc>
          <w:tcPr>
            <w:tcW w:w="1808" w:type="dxa"/>
          </w:tcPr>
          <w:p w:rsidR="000C7B0C" w:rsidRPr="000C7B0C" w:rsidRDefault="000C7B0C" w:rsidP="000C7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Фоменкова Н.Л.</w:t>
            </w:r>
          </w:p>
          <w:p w:rsidR="000C7B0C" w:rsidRPr="000C7B0C" w:rsidRDefault="000C7B0C" w:rsidP="000C7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Ткаченко Т.В.</w:t>
            </w:r>
          </w:p>
        </w:tc>
      </w:tr>
      <w:tr w:rsidR="000C7B0C" w:rsidRPr="000C7B0C" w:rsidTr="000C7B0C">
        <w:tc>
          <w:tcPr>
            <w:tcW w:w="567" w:type="dxa"/>
          </w:tcPr>
          <w:p w:rsidR="000C7B0C" w:rsidRPr="000C7B0C" w:rsidRDefault="000C7B0C" w:rsidP="000C7B0C">
            <w:pPr>
              <w:pStyle w:val="af"/>
              <w:ind w:left="0"/>
              <w:jc w:val="center"/>
            </w:pPr>
            <w:r>
              <w:t>8</w:t>
            </w:r>
          </w:p>
        </w:tc>
        <w:tc>
          <w:tcPr>
            <w:tcW w:w="5954" w:type="dxa"/>
            <w:hideMark/>
          </w:tcPr>
          <w:p w:rsidR="000C7B0C" w:rsidRPr="000C7B0C" w:rsidRDefault="000C7B0C" w:rsidP="000C7B0C">
            <w:pPr>
              <w:spacing w:after="0" w:line="240" w:lineRule="auto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Педагогический совет «Барьероустойчивость педагогов в условиях внедрения инноваций в современном образовании»</w:t>
            </w:r>
          </w:p>
        </w:tc>
        <w:tc>
          <w:tcPr>
            <w:tcW w:w="1985" w:type="dxa"/>
            <w:hideMark/>
          </w:tcPr>
          <w:p w:rsidR="000C7B0C" w:rsidRPr="000C7B0C" w:rsidRDefault="000C7B0C" w:rsidP="000C7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Февраль 2015</w:t>
            </w:r>
          </w:p>
        </w:tc>
        <w:tc>
          <w:tcPr>
            <w:tcW w:w="1808" w:type="dxa"/>
          </w:tcPr>
          <w:p w:rsidR="000C7B0C" w:rsidRPr="000C7B0C" w:rsidRDefault="000C7B0C" w:rsidP="000C7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Психологи</w:t>
            </w:r>
          </w:p>
        </w:tc>
      </w:tr>
      <w:tr w:rsidR="000C7B0C" w:rsidRPr="000C7B0C" w:rsidTr="000C7B0C">
        <w:tc>
          <w:tcPr>
            <w:tcW w:w="567" w:type="dxa"/>
          </w:tcPr>
          <w:p w:rsidR="000C7B0C" w:rsidRPr="000C7B0C" w:rsidRDefault="000C7B0C" w:rsidP="000C7B0C">
            <w:pPr>
              <w:pStyle w:val="af"/>
              <w:ind w:left="0"/>
              <w:jc w:val="center"/>
            </w:pPr>
            <w:r>
              <w:t>9</w:t>
            </w:r>
          </w:p>
        </w:tc>
        <w:tc>
          <w:tcPr>
            <w:tcW w:w="5954" w:type="dxa"/>
            <w:hideMark/>
          </w:tcPr>
          <w:p w:rsidR="000C7B0C" w:rsidRPr="000C7B0C" w:rsidRDefault="000C7B0C" w:rsidP="000C7B0C">
            <w:pPr>
              <w:spacing w:after="0" w:line="240" w:lineRule="auto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Заседание микрогруппы отдела «Развитие» «Реализация требований ФГОС к образовательной деятельности в ЦРР «Семицветик»</w:t>
            </w:r>
          </w:p>
        </w:tc>
        <w:tc>
          <w:tcPr>
            <w:tcW w:w="1985" w:type="dxa"/>
            <w:hideMark/>
          </w:tcPr>
          <w:p w:rsidR="000C7B0C" w:rsidRPr="000C7B0C" w:rsidRDefault="000C7B0C" w:rsidP="000C7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Февраль 2</w:t>
            </w:r>
            <w:r>
              <w:rPr>
                <w:sz w:val="24"/>
                <w:szCs w:val="24"/>
              </w:rPr>
              <w:t>0</w:t>
            </w:r>
            <w:r w:rsidRPr="000C7B0C">
              <w:rPr>
                <w:sz w:val="24"/>
                <w:szCs w:val="24"/>
              </w:rPr>
              <w:t>15</w:t>
            </w:r>
          </w:p>
        </w:tc>
        <w:tc>
          <w:tcPr>
            <w:tcW w:w="1808" w:type="dxa"/>
          </w:tcPr>
          <w:p w:rsidR="000C7B0C" w:rsidRPr="000C7B0C" w:rsidRDefault="000C7B0C" w:rsidP="000C7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Фоменкова Н.Л.</w:t>
            </w:r>
          </w:p>
          <w:p w:rsidR="000C7B0C" w:rsidRPr="000C7B0C" w:rsidRDefault="000C7B0C" w:rsidP="000C7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Ткаченко Т.В.</w:t>
            </w:r>
          </w:p>
        </w:tc>
      </w:tr>
      <w:tr w:rsidR="000C7B0C" w:rsidRPr="000C7B0C" w:rsidTr="000C7B0C">
        <w:tc>
          <w:tcPr>
            <w:tcW w:w="567" w:type="dxa"/>
          </w:tcPr>
          <w:p w:rsidR="000C7B0C" w:rsidRPr="000C7B0C" w:rsidRDefault="000C7B0C" w:rsidP="000C7B0C">
            <w:pPr>
              <w:pStyle w:val="af"/>
              <w:ind w:left="0"/>
              <w:jc w:val="center"/>
            </w:pPr>
            <w:r>
              <w:t>10</w:t>
            </w:r>
          </w:p>
        </w:tc>
        <w:tc>
          <w:tcPr>
            <w:tcW w:w="5954" w:type="dxa"/>
            <w:hideMark/>
          </w:tcPr>
          <w:p w:rsidR="000C7B0C" w:rsidRPr="000C7B0C" w:rsidRDefault="000C7B0C" w:rsidP="000C7B0C">
            <w:pPr>
              <w:spacing w:after="0" w:line="240" w:lineRule="auto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ГМО отдела «Дизайн» «Духовно-нравственное воспитание на занятиях ИЗО и ДТП»</w:t>
            </w:r>
          </w:p>
        </w:tc>
        <w:tc>
          <w:tcPr>
            <w:tcW w:w="1985" w:type="dxa"/>
            <w:hideMark/>
          </w:tcPr>
          <w:p w:rsidR="000C7B0C" w:rsidRPr="000C7B0C" w:rsidRDefault="000C7B0C" w:rsidP="000C7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Март 2015</w:t>
            </w:r>
          </w:p>
        </w:tc>
        <w:tc>
          <w:tcPr>
            <w:tcW w:w="1808" w:type="dxa"/>
          </w:tcPr>
          <w:p w:rsidR="000C7B0C" w:rsidRPr="000C7B0C" w:rsidRDefault="000C7B0C" w:rsidP="000C7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Амелина Е.В.</w:t>
            </w:r>
          </w:p>
          <w:p w:rsidR="000C7B0C" w:rsidRPr="000C7B0C" w:rsidRDefault="000C7B0C" w:rsidP="000C7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Вавилина И.П.</w:t>
            </w:r>
          </w:p>
        </w:tc>
      </w:tr>
      <w:tr w:rsidR="000C7B0C" w:rsidRPr="000C7B0C" w:rsidTr="000C7B0C">
        <w:tc>
          <w:tcPr>
            <w:tcW w:w="567" w:type="dxa"/>
          </w:tcPr>
          <w:p w:rsidR="000C7B0C" w:rsidRPr="000C7B0C" w:rsidRDefault="000C7B0C" w:rsidP="000C7B0C">
            <w:pPr>
              <w:pStyle w:val="af"/>
              <w:ind w:left="0"/>
              <w:jc w:val="center"/>
            </w:pPr>
            <w:r>
              <w:t>11</w:t>
            </w:r>
          </w:p>
        </w:tc>
        <w:tc>
          <w:tcPr>
            <w:tcW w:w="5954" w:type="dxa"/>
            <w:hideMark/>
          </w:tcPr>
          <w:p w:rsidR="000C7B0C" w:rsidRPr="000C7B0C" w:rsidRDefault="000C7B0C" w:rsidP="000C7B0C">
            <w:pPr>
              <w:spacing w:after="0" w:line="240" w:lineRule="auto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Тренинг стрессоустойчивости</w:t>
            </w:r>
          </w:p>
        </w:tc>
        <w:tc>
          <w:tcPr>
            <w:tcW w:w="1985" w:type="dxa"/>
            <w:hideMark/>
          </w:tcPr>
          <w:p w:rsidR="000C7B0C" w:rsidRPr="000C7B0C" w:rsidRDefault="000C7B0C" w:rsidP="000C7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26.03.2015</w:t>
            </w:r>
          </w:p>
        </w:tc>
        <w:tc>
          <w:tcPr>
            <w:tcW w:w="1808" w:type="dxa"/>
          </w:tcPr>
          <w:p w:rsidR="000C7B0C" w:rsidRPr="000C7B0C" w:rsidRDefault="000C7B0C" w:rsidP="000C7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Психологи</w:t>
            </w:r>
          </w:p>
        </w:tc>
      </w:tr>
      <w:tr w:rsidR="000C7B0C" w:rsidRPr="000C7B0C" w:rsidTr="000C7B0C">
        <w:tc>
          <w:tcPr>
            <w:tcW w:w="567" w:type="dxa"/>
          </w:tcPr>
          <w:p w:rsidR="000C7B0C" w:rsidRPr="000C7B0C" w:rsidRDefault="000C7B0C" w:rsidP="000C7B0C">
            <w:pPr>
              <w:pStyle w:val="af"/>
              <w:ind w:left="0"/>
              <w:jc w:val="center"/>
            </w:pPr>
            <w:r>
              <w:t>12</w:t>
            </w:r>
          </w:p>
        </w:tc>
        <w:tc>
          <w:tcPr>
            <w:tcW w:w="5954" w:type="dxa"/>
            <w:hideMark/>
          </w:tcPr>
          <w:p w:rsidR="000C7B0C" w:rsidRPr="000C7B0C" w:rsidRDefault="000C7B0C" w:rsidP="000C7B0C">
            <w:pPr>
              <w:spacing w:after="0" w:line="240" w:lineRule="auto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Мониторинг «Психологический климат в коллективе»</w:t>
            </w:r>
          </w:p>
        </w:tc>
        <w:tc>
          <w:tcPr>
            <w:tcW w:w="1985" w:type="dxa"/>
            <w:hideMark/>
          </w:tcPr>
          <w:p w:rsidR="000C7B0C" w:rsidRPr="000C7B0C" w:rsidRDefault="000C7B0C" w:rsidP="000C7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Март-апрель 2015</w:t>
            </w:r>
          </w:p>
        </w:tc>
        <w:tc>
          <w:tcPr>
            <w:tcW w:w="1808" w:type="dxa"/>
          </w:tcPr>
          <w:p w:rsidR="000C7B0C" w:rsidRPr="000C7B0C" w:rsidRDefault="000C7B0C" w:rsidP="000C7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Психологи</w:t>
            </w:r>
          </w:p>
        </w:tc>
      </w:tr>
      <w:tr w:rsidR="000C7B0C" w:rsidRPr="000C7B0C" w:rsidTr="000C7B0C">
        <w:tc>
          <w:tcPr>
            <w:tcW w:w="567" w:type="dxa"/>
          </w:tcPr>
          <w:p w:rsidR="000C7B0C" w:rsidRPr="000C7B0C" w:rsidRDefault="000C7B0C" w:rsidP="000C7B0C">
            <w:pPr>
              <w:pStyle w:val="af"/>
              <w:ind w:left="0"/>
              <w:jc w:val="center"/>
            </w:pPr>
            <w:r>
              <w:t>13</w:t>
            </w:r>
          </w:p>
        </w:tc>
        <w:tc>
          <w:tcPr>
            <w:tcW w:w="5954" w:type="dxa"/>
            <w:hideMark/>
          </w:tcPr>
          <w:p w:rsidR="000C7B0C" w:rsidRPr="000C7B0C" w:rsidRDefault="000C7B0C" w:rsidP="000C7B0C">
            <w:pPr>
              <w:spacing w:after="0" w:line="240" w:lineRule="auto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Психологический практикум «Здоровое тело, здоровый дух»</w:t>
            </w:r>
          </w:p>
        </w:tc>
        <w:tc>
          <w:tcPr>
            <w:tcW w:w="1985" w:type="dxa"/>
            <w:hideMark/>
          </w:tcPr>
          <w:p w:rsidR="000C7B0C" w:rsidRPr="000C7B0C" w:rsidRDefault="000C7B0C" w:rsidP="000C7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23.04.2015</w:t>
            </w:r>
          </w:p>
        </w:tc>
        <w:tc>
          <w:tcPr>
            <w:tcW w:w="1808" w:type="dxa"/>
          </w:tcPr>
          <w:p w:rsidR="000C7B0C" w:rsidRPr="000C7B0C" w:rsidRDefault="000C7B0C" w:rsidP="000C7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Психологи</w:t>
            </w:r>
          </w:p>
        </w:tc>
      </w:tr>
      <w:tr w:rsidR="000C7B0C" w:rsidRPr="000C7B0C" w:rsidTr="000C7B0C">
        <w:tc>
          <w:tcPr>
            <w:tcW w:w="567" w:type="dxa"/>
          </w:tcPr>
          <w:p w:rsidR="000C7B0C" w:rsidRPr="000C7B0C" w:rsidRDefault="000C7B0C" w:rsidP="000C7B0C">
            <w:pPr>
              <w:pStyle w:val="af"/>
              <w:ind w:left="0"/>
              <w:jc w:val="center"/>
            </w:pPr>
            <w:r>
              <w:t>14</w:t>
            </w:r>
          </w:p>
        </w:tc>
        <w:tc>
          <w:tcPr>
            <w:tcW w:w="5954" w:type="dxa"/>
            <w:hideMark/>
          </w:tcPr>
          <w:p w:rsidR="000C7B0C" w:rsidRPr="000C7B0C" w:rsidRDefault="000C7B0C" w:rsidP="000C7B0C">
            <w:pPr>
              <w:spacing w:after="0" w:line="240" w:lineRule="auto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Индивидуальное консультирование</w:t>
            </w:r>
          </w:p>
        </w:tc>
        <w:tc>
          <w:tcPr>
            <w:tcW w:w="1985" w:type="dxa"/>
            <w:hideMark/>
          </w:tcPr>
          <w:p w:rsidR="000C7B0C" w:rsidRPr="000C7B0C" w:rsidRDefault="000C7B0C" w:rsidP="000C7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в течение года по заявкам</w:t>
            </w:r>
          </w:p>
        </w:tc>
        <w:tc>
          <w:tcPr>
            <w:tcW w:w="1808" w:type="dxa"/>
          </w:tcPr>
          <w:p w:rsidR="000C7B0C" w:rsidRPr="000C7B0C" w:rsidRDefault="000C7B0C" w:rsidP="000C7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Психологи</w:t>
            </w:r>
          </w:p>
        </w:tc>
      </w:tr>
      <w:tr w:rsidR="000C7B0C" w:rsidRPr="000C7B0C" w:rsidTr="000C7B0C">
        <w:tc>
          <w:tcPr>
            <w:tcW w:w="567" w:type="dxa"/>
          </w:tcPr>
          <w:p w:rsidR="000C7B0C" w:rsidRPr="000C7B0C" w:rsidRDefault="000C7B0C" w:rsidP="000C7B0C">
            <w:pPr>
              <w:pStyle w:val="af"/>
              <w:ind w:left="0"/>
              <w:jc w:val="center"/>
            </w:pPr>
            <w:r>
              <w:t>15</w:t>
            </w:r>
          </w:p>
        </w:tc>
        <w:tc>
          <w:tcPr>
            <w:tcW w:w="5954" w:type="dxa"/>
            <w:hideMark/>
          </w:tcPr>
          <w:p w:rsidR="000C7B0C" w:rsidRPr="000C7B0C" w:rsidRDefault="000C7B0C" w:rsidP="000C7B0C">
            <w:pPr>
              <w:spacing w:after="0" w:line="240" w:lineRule="auto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Экспертиза практической деятельности аттестующихся педагогов- психологов</w:t>
            </w:r>
          </w:p>
        </w:tc>
        <w:tc>
          <w:tcPr>
            <w:tcW w:w="1985" w:type="dxa"/>
            <w:hideMark/>
          </w:tcPr>
          <w:p w:rsidR="000C7B0C" w:rsidRPr="000C7B0C" w:rsidRDefault="000C7B0C" w:rsidP="000C7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в течение года по заявкам</w:t>
            </w:r>
          </w:p>
        </w:tc>
        <w:tc>
          <w:tcPr>
            <w:tcW w:w="1808" w:type="dxa"/>
          </w:tcPr>
          <w:p w:rsidR="000C7B0C" w:rsidRPr="000C7B0C" w:rsidRDefault="000C7B0C" w:rsidP="000C7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Лоскутова Е.Ю.</w:t>
            </w:r>
          </w:p>
        </w:tc>
      </w:tr>
      <w:tr w:rsidR="000C7B0C" w:rsidRPr="000C7B0C" w:rsidTr="000C7B0C">
        <w:tc>
          <w:tcPr>
            <w:tcW w:w="567" w:type="dxa"/>
          </w:tcPr>
          <w:p w:rsidR="000C7B0C" w:rsidRPr="000C7B0C" w:rsidRDefault="000C7B0C" w:rsidP="000C7B0C">
            <w:pPr>
              <w:pStyle w:val="af"/>
              <w:ind w:left="0"/>
              <w:jc w:val="center"/>
            </w:pPr>
            <w:r>
              <w:t>16</w:t>
            </w:r>
          </w:p>
        </w:tc>
        <w:tc>
          <w:tcPr>
            <w:tcW w:w="5954" w:type="dxa"/>
            <w:hideMark/>
          </w:tcPr>
          <w:p w:rsidR="000C7B0C" w:rsidRPr="000C7B0C" w:rsidRDefault="000C7B0C" w:rsidP="000C7B0C">
            <w:pPr>
              <w:spacing w:after="0" w:line="240" w:lineRule="auto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Семинар-практикум «Психология детской лжи, или Почему дети говорят неправду»</w:t>
            </w:r>
          </w:p>
        </w:tc>
        <w:tc>
          <w:tcPr>
            <w:tcW w:w="1985" w:type="dxa"/>
            <w:hideMark/>
          </w:tcPr>
          <w:p w:rsidR="000C7B0C" w:rsidRPr="000C7B0C" w:rsidRDefault="000C7B0C" w:rsidP="000C7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по плану НМЦ</w:t>
            </w:r>
          </w:p>
        </w:tc>
        <w:tc>
          <w:tcPr>
            <w:tcW w:w="1808" w:type="dxa"/>
          </w:tcPr>
          <w:p w:rsidR="000C7B0C" w:rsidRPr="000C7B0C" w:rsidRDefault="000C7B0C" w:rsidP="000C7B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7B0C">
              <w:rPr>
                <w:sz w:val="24"/>
                <w:szCs w:val="24"/>
              </w:rPr>
              <w:t>Психологи</w:t>
            </w:r>
          </w:p>
        </w:tc>
      </w:tr>
      <w:tr w:rsidR="000C7B0C" w:rsidTr="000C7B0C">
        <w:tc>
          <w:tcPr>
            <w:tcW w:w="1031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B0C" w:rsidRDefault="000C7B0C" w:rsidP="004349BB">
            <w:pPr>
              <w:pStyle w:val="af"/>
              <w:ind w:left="0"/>
              <w:jc w:val="center"/>
            </w:pPr>
            <w:r>
              <w:rPr>
                <w:b/>
              </w:rPr>
              <w:t xml:space="preserve">Работа с </w:t>
            </w:r>
            <w:r w:rsidR="004349BB">
              <w:rPr>
                <w:b/>
              </w:rPr>
              <w:t>обучающимися</w:t>
            </w:r>
          </w:p>
        </w:tc>
      </w:tr>
      <w:tr w:rsidR="00AD6B68" w:rsidTr="00AD6B68">
        <w:trPr>
          <w:trHeight w:val="754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B68" w:rsidRPr="00AD6B68" w:rsidRDefault="00AD6B68" w:rsidP="00AD6B68">
            <w:pPr>
              <w:pStyle w:val="af"/>
              <w:ind w:left="0"/>
              <w:jc w:val="center"/>
            </w:pPr>
            <w:r w:rsidRPr="00AD6B68">
              <w:t>1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B68" w:rsidRPr="00AD6B68" w:rsidRDefault="00AD6B68" w:rsidP="00AD6B68">
            <w:pPr>
              <w:spacing w:after="0" w:line="240" w:lineRule="auto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Диагностика дошкольной зрелости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B68" w:rsidRPr="00AD6B68" w:rsidRDefault="00AD6B68" w:rsidP="00AD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Сентябрь-ноябрь 2014</w:t>
            </w:r>
          </w:p>
          <w:p w:rsidR="00AD6B68" w:rsidRPr="00AD6B68" w:rsidRDefault="00AD6B68" w:rsidP="00AD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Апрель 2015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B68" w:rsidRPr="00AD6B68" w:rsidRDefault="00AD6B68" w:rsidP="00AD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Психологи</w:t>
            </w:r>
          </w:p>
        </w:tc>
      </w:tr>
      <w:tr w:rsidR="00AD6B68" w:rsidTr="00AD6B6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B68" w:rsidRPr="00AD6B68" w:rsidRDefault="00AD6B68" w:rsidP="00AD6B68">
            <w:pPr>
              <w:pStyle w:val="af"/>
              <w:ind w:left="0"/>
              <w:jc w:val="center"/>
            </w:pPr>
            <w:r w:rsidRPr="00AD6B68">
              <w:t>2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B68" w:rsidRPr="00AD6B68" w:rsidRDefault="00AD6B68" w:rsidP="00AD6B68">
            <w:pPr>
              <w:spacing w:after="0" w:line="240" w:lineRule="auto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Занятия с дошкольниками по программе «Развитие творческого мышления», «Логика для дошкольников»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B68" w:rsidRPr="00AD6B68" w:rsidRDefault="00AD6B68" w:rsidP="00AD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в течение года по расписанию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B68" w:rsidRPr="00AD6B68" w:rsidRDefault="00AD6B68" w:rsidP="00AD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 xml:space="preserve">Вавилина И.П. </w:t>
            </w:r>
          </w:p>
          <w:p w:rsidR="00AD6B68" w:rsidRPr="00AD6B68" w:rsidRDefault="00AD6B68" w:rsidP="00AD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Ткаченко Т.В.</w:t>
            </w:r>
          </w:p>
        </w:tc>
      </w:tr>
      <w:tr w:rsidR="00AD6B68" w:rsidTr="00AD6B6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B68" w:rsidRPr="00AD6B68" w:rsidRDefault="00AD6B68" w:rsidP="00AD6B68">
            <w:pPr>
              <w:pStyle w:val="af"/>
              <w:ind w:left="0"/>
              <w:jc w:val="center"/>
            </w:pPr>
            <w:r w:rsidRPr="00AD6B68">
              <w:t>3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B68" w:rsidRPr="00AD6B68" w:rsidRDefault="00AD6B68" w:rsidP="00AD6B68">
            <w:pPr>
              <w:spacing w:after="0" w:line="240" w:lineRule="auto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Занятия по коррекции навыков чтения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B68" w:rsidRPr="00AD6B68" w:rsidRDefault="00AD6B68" w:rsidP="00AD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в течение года по расписанию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B68" w:rsidRPr="00AD6B68" w:rsidRDefault="00AD6B68" w:rsidP="00AD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Психологи</w:t>
            </w:r>
          </w:p>
        </w:tc>
      </w:tr>
      <w:tr w:rsidR="00AD6B68" w:rsidTr="00AD6B6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B68" w:rsidRPr="00AD6B68" w:rsidRDefault="00AD6B68" w:rsidP="00AD6B68">
            <w:pPr>
              <w:pStyle w:val="af"/>
              <w:ind w:left="0"/>
              <w:jc w:val="center"/>
            </w:pPr>
            <w:r w:rsidRPr="00AD6B68">
              <w:t>4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B68" w:rsidRPr="00AD6B68" w:rsidRDefault="00AD6B68" w:rsidP="00AD6B68">
            <w:pPr>
              <w:spacing w:after="0" w:line="240" w:lineRule="auto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Занятия с учащимися по программе «Линия жизни»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B68" w:rsidRPr="00AD6B68" w:rsidRDefault="00AD6B68" w:rsidP="00AD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в течение года по заявкам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B68" w:rsidRPr="00AD6B68" w:rsidRDefault="00AD6B68" w:rsidP="00AD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Психологи</w:t>
            </w:r>
          </w:p>
        </w:tc>
      </w:tr>
      <w:tr w:rsidR="00AD6B68" w:rsidTr="00AD6B6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B68" w:rsidRPr="00AD6B68" w:rsidRDefault="00AD6B68" w:rsidP="00AD6B68">
            <w:pPr>
              <w:pStyle w:val="af"/>
              <w:ind w:left="0"/>
              <w:jc w:val="center"/>
            </w:pPr>
            <w:r w:rsidRPr="00AD6B68">
              <w:lastRenderedPageBreak/>
              <w:t>5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B68" w:rsidRPr="00AD6B68" w:rsidRDefault="00AD6B68" w:rsidP="00AD6B68">
            <w:pPr>
              <w:spacing w:after="0" w:line="240" w:lineRule="auto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Занятия по профориентации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B68" w:rsidRPr="00AD6B68" w:rsidRDefault="00AD6B68" w:rsidP="00AD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в течение года по заявкам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B68" w:rsidRPr="00AD6B68" w:rsidRDefault="00AD6B68" w:rsidP="00AD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Психологи</w:t>
            </w:r>
          </w:p>
        </w:tc>
      </w:tr>
      <w:tr w:rsidR="00AD6B68" w:rsidTr="00AD6B6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B68" w:rsidRPr="00AD6B68" w:rsidRDefault="00AD6B68" w:rsidP="00AD6B68">
            <w:pPr>
              <w:pStyle w:val="af"/>
              <w:ind w:left="0"/>
              <w:jc w:val="center"/>
            </w:pPr>
            <w:r w:rsidRPr="00AD6B68">
              <w:t>6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B68" w:rsidRPr="00AD6B68" w:rsidRDefault="00AD6B68" w:rsidP="00AD6B68">
            <w:pPr>
              <w:spacing w:after="0" w:line="240" w:lineRule="auto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Веревочный курс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B68" w:rsidRPr="00AD6B68" w:rsidRDefault="00AD6B68" w:rsidP="00AD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в течение года по заявкам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B68" w:rsidRPr="00AD6B68" w:rsidRDefault="00AD6B68" w:rsidP="00AD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Лоскутова Е.Ю.</w:t>
            </w:r>
          </w:p>
          <w:p w:rsidR="00AD6B68" w:rsidRPr="00AD6B68" w:rsidRDefault="00AD6B68" w:rsidP="00AD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Ткаченко Т.В.</w:t>
            </w:r>
          </w:p>
        </w:tc>
      </w:tr>
      <w:tr w:rsidR="00AD6B68" w:rsidTr="00AD6B6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B68" w:rsidRPr="00AD6B68" w:rsidRDefault="00AD6B68" w:rsidP="00AD6B68">
            <w:pPr>
              <w:pStyle w:val="af"/>
              <w:ind w:left="0"/>
              <w:jc w:val="center"/>
            </w:pPr>
            <w:r w:rsidRPr="00AD6B68">
              <w:t>7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B68" w:rsidRPr="00AD6B68" w:rsidRDefault="00AD6B68" w:rsidP="00AD6B68">
            <w:pPr>
              <w:spacing w:after="0" w:line="240" w:lineRule="auto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Занятия с учащимися клуба «Хочу все знать»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B68" w:rsidRPr="00AD6B68" w:rsidRDefault="00AD6B68" w:rsidP="00AD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в течение года по заявкам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B68" w:rsidRPr="00AD6B68" w:rsidRDefault="00AD6B68" w:rsidP="00AD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Вавилина И.П.</w:t>
            </w:r>
          </w:p>
        </w:tc>
      </w:tr>
      <w:tr w:rsidR="00AD6B68" w:rsidTr="00AD6B6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B68" w:rsidRPr="00AD6B68" w:rsidRDefault="00AD6B68" w:rsidP="00AD6B68">
            <w:pPr>
              <w:pStyle w:val="af"/>
              <w:ind w:left="0"/>
              <w:jc w:val="center"/>
            </w:pPr>
            <w:r w:rsidRPr="00AD6B68">
              <w:t>8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B68" w:rsidRPr="00AD6B68" w:rsidRDefault="00AD6B68" w:rsidP="00AD6B68">
            <w:pPr>
              <w:spacing w:after="0" w:line="240" w:lineRule="auto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Большая психологическая игра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B68" w:rsidRPr="00AD6B68" w:rsidRDefault="00AD6B68" w:rsidP="00AD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Ноябрь 2014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B68" w:rsidRPr="00AD6B68" w:rsidRDefault="00AD6B68" w:rsidP="00AD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Вавилина И.П.</w:t>
            </w:r>
          </w:p>
        </w:tc>
      </w:tr>
      <w:tr w:rsidR="00AD6B68" w:rsidTr="00AD6B6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B68" w:rsidRPr="00AD6B68" w:rsidRDefault="00AD6B68" w:rsidP="00AD6B68">
            <w:pPr>
              <w:pStyle w:val="af"/>
              <w:ind w:left="0"/>
              <w:jc w:val="center"/>
            </w:pPr>
            <w:r>
              <w:t>9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B68" w:rsidRPr="00AD6B68" w:rsidRDefault="00AD6B68" w:rsidP="00AD6B68">
            <w:pPr>
              <w:spacing w:after="0" w:line="240" w:lineRule="auto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Психологическая игра «Холодное сердце»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B68" w:rsidRPr="00AD6B68" w:rsidRDefault="00AD6B68" w:rsidP="00AD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Февраль 2015</w:t>
            </w:r>
          </w:p>
          <w:p w:rsidR="00AD6B68" w:rsidRPr="00AD6B68" w:rsidRDefault="00AD6B68" w:rsidP="00AD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Март 2015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B68" w:rsidRPr="00AD6B68" w:rsidRDefault="00AD6B68" w:rsidP="00AD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Ткаченко Т.В.</w:t>
            </w:r>
          </w:p>
          <w:p w:rsidR="00AD6B68" w:rsidRPr="00AD6B68" w:rsidRDefault="00AD6B68" w:rsidP="00AD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Лоскутова Е.Ю.</w:t>
            </w:r>
          </w:p>
        </w:tc>
      </w:tr>
      <w:tr w:rsidR="00AD6B68" w:rsidTr="00AD6B6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B68" w:rsidRPr="00AD6B68" w:rsidRDefault="00AD6B68" w:rsidP="00AD6B68">
            <w:pPr>
              <w:pStyle w:val="af"/>
              <w:ind w:left="0"/>
              <w:jc w:val="center"/>
            </w:pPr>
            <w:r>
              <w:t>10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B68" w:rsidRPr="00AD6B68" w:rsidRDefault="00AD6B68" w:rsidP="00AD6B68">
            <w:pPr>
              <w:spacing w:after="0" w:line="240" w:lineRule="auto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Интерактивные лекции для детей и подростков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B68" w:rsidRPr="00AD6B68" w:rsidRDefault="00AD6B68" w:rsidP="00AD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в течение года по заявкам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B68" w:rsidRPr="00AD6B68" w:rsidRDefault="00AD6B68" w:rsidP="00AD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Психологи</w:t>
            </w:r>
          </w:p>
        </w:tc>
      </w:tr>
      <w:tr w:rsidR="00AD6B68" w:rsidTr="00AD6B6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B68" w:rsidRPr="00AD6B68" w:rsidRDefault="00AD6B68" w:rsidP="00AD6B68">
            <w:pPr>
              <w:pStyle w:val="af"/>
              <w:ind w:left="0"/>
              <w:jc w:val="center"/>
            </w:pPr>
            <w:r>
              <w:t>11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B68" w:rsidRPr="00AD6B68" w:rsidRDefault="00AD6B68" w:rsidP="00AD6B68">
            <w:pPr>
              <w:spacing w:after="0" w:line="240" w:lineRule="auto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 xml:space="preserve">Занятия «Имидж педагога»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B68" w:rsidRPr="00AD6B68" w:rsidRDefault="00AD6B68" w:rsidP="00AD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B68" w:rsidRPr="00AD6B68" w:rsidRDefault="00AD6B68" w:rsidP="00AD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Ткаченко Т.В.</w:t>
            </w:r>
          </w:p>
        </w:tc>
      </w:tr>
      <w:tr w:rsidR="00AD6B68" w:rsidTr="00AD6B6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B68" w:rsidRPr="00AD6B68" w:rsidRDefault="00AD6B68" w:rsidP="00AD6B68">
            <w:pPr>
              <w:pStyle w:val="af"/>
              <w:ind w:left="0"/>
              <w:jc w:val="center"/>
            </w:pPr>
            <w:r>
              <w:t>12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B68" w:rsidRPr="00AD6B68" w:rsidRDefault="00AD6B68" w:rsidP="00AD6B6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  <w:r w:rsidRPr="00AD6B68">
              <w:rPr>
                <w:sz w:val="24"/>
                <w:szCs w:val="24"/>
              </w:rPr>
              <w:t>Занятие «Я и моя профессия»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B68" w:rsidRPr="00AD6B68" w:rsidRDefault="00AD6B68" w:rsidP="00AD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B68" w:rsidRPr="00AD6B68" w:rsidRDefault="00AD6B68" w:rsidP="00AD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Вавилина И.П.</w:t>
            </w:r>
          </w:p>
        </w:tc>
      </w:tr>
      <w:tr w:rsidR="00AD6B68" w:rsidTr="000C7B0C">
        <w:tc>
          <w:tcPr>
            <w:tcW w:w="10314" w:type="dxa"/>
            <w:gridSpan w:val="4"/>
            <w:hideMark/>
          </w:tcPr>
          <w:p w:rsidR="00AD6B68" w:rsidRDefault="00AD6B68" w:rsidP="00230796">
            <w:pPr>
              <w:pStyle w:val="af"/>
              <w:ind w:left="0"/>
              <w:jc w:val="center"/>
            </w:pPr>
            <w:r>
              <w:rPr>
                <w:b/>
              </w:rPr>
              <w:t>Работа с родителями</w:t>
            </w:r>
          </w:p>
        </w:tc>
      </w:tr>
      <w:tr w:rsidR="00AD6B68" w:rsidRPr="00AD6B68" w:rsidTr="00AD6B68">
        <w:tc>
          <w:tcPr>
            <w:tcW w:w="567" w:type="dxa"/>
          </w:tcPr>
          <w:p w:rsidR="00AD6B68" w:rsidRPr="00AD6B68" w:rsidRDefault="00AD6B68" w:rsidP="00AD6B68">
            <w:pPr>
              <w:pStyle w:val="af"/>
              <w:ind w:left="0"/>
              <w:jc w:val="center"/>
            </w:pPr>
            <w:r w:rsidRPr="00AD6B68">
              <w:t>1</w:t>
            </w:r>
          </w:p>
        </w:tc>
        <w:tc>
          <w:tcPr>
            <w:tcW w:w="5954" w:type="dxa"/>
            <w:hideMark/>
          </w:tcPr>
          <w:p w:rsidR="00AD6B68" w:rsidRPr="00AD6B68" w:rsidRDefault="00AD6B68" w:rsidP="00AD6B68">
            <w:pPr>
              <w:spacing w:after="0" w:line="240" w:lineRule="auto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Родительское собрание «Роль семьи в духовно-нравственном воспитании детей и подростков»</w:t>
            </w:r>
          </w:p>
        </w:tc>
        <w:tc>
          <w:tcPr>
            <w:tcW w:w="1985" w:type="dxa"/>
            <w:hideMark/>
          </w:tcPr>
          <w:p w:rsidR="00AD6B68" w:rsidRPr="00AD6B68" w:rsidRDefault="00AD6B68" w:rsidP="00AD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Сентябрь 2014</w:t>
            </w:r>
          </w:p>
          <w:p w:rsidR="00AD6B68" w:rsidRPr="00AD6B68" w:rsidRDefault="00AD6B68" w:rsidP="00AD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Ноябрь 2014</w:t>
            </w:r>
          </w:p>
        </w:tc>
        <w:tc>
          <w:tcPr>
            <w:tcW w:w="1808" w:type="dxa"/>
            <w:hideMark/>
          </w:tcPr>
          <w:p w:rsidR="00AD6B68" w:rsidRPr="00AD6B68" w:rsidRDefault="00AD6B68" w:rsidP="00AD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Лоскутова Е.Ю.</w:t>
            </w:r>
          </w:p>
        </w:tc>
      </w:tr>
      <w:tr w:rsidR="00AD6B68" w:rsidRPr="00AD6B68" w:rsidTr="00AD6B68">
        <w:tc>
          <w:tcPr>
            <w:tcW w:w="567" w:type="dxa"/>
          </w:tcPr>
          <w:p w:rsidR="00AD6B68" w:rsidRPr="00AD6B68" w:rsidRDefault="00AD6B68" w:rsidP="00AD6B68">
            <w:pPr>
              <w:pStyle w:val="af"/>
              <w:ind w:left="0"/>
              <w:jc w:val="center"/>
            </w:pPr>
            <w:r w:rsidRPr="00AD6B68">
              <w:t>2</w:t>
            </w:r>
          </w:p>
        </w:tc>
        <w:tc>
          <w:tcPr>
            <w:tcW w:w="5954" w:type="dxa"/>
            <w:hideMark/>
          </w:tcPr>
          <w:p w:rsidR="00AD6B68" w:rsidRPr="00AD6B68" w:rsidRDefault="00AD6B68" w:rsidP="00AD6B68">
            <w:pPr>
              <w:spacing w:after="0" w:line="240" w:lineRule="auto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Родительское собрание «Удачный старт»</w:t>
            </w:r>
          </w:p>
        </w:tc>
        <w:tc>
          <w:tcPr>
            <w:tcW w:w="1985" w:type="dxa"/>
            <w:hideMark/>
          </w:tcPr>
          <w:p w:rsidR="00AD6B68" w:rsidRPr="00AD6B68" w:rsidRDefault="00AD6B68" w:rsidP="00AD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Сентябрь-декабрь 2014</w:t>
            </w:r>
          </w:p>
        </w:tc>
        <w:tc>
          <w:tcPr>
            <w:tcW w:w="1808" w:type="dxa"/>
          </w:tcPr>
          <w:p w:rsidR="00AD6B68" w:rsidRPr="00AD6B68" w:rsidRDefault="00AD6B68" w:rsidP="00AD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Психологи</w:t>
            </w:r>
          </w:p>
        </w:tc>
      </w:tr>
      <w:tr w:rsidR="00AD6B68" w:rsidRPr="00AD6B68" w:rsidTr="00AD6B68">
        <w:tc>
          <w:tcPr>
            <w:tcW w:w="567" w:type="dxa"/>
          </w:tcPr>
          <w:p w:rsidR="00AD6B68" w:rsidRPr="00AD6B68" w:rsidRDefault="00AD6B68" w:rsidP="00AD6B68">
            <w:pPr>
              <w:pStyle w:val="af"/>
              <w:ind w:left="0"/>
              <w:jc w:val="center"/>
            </w:pPr>
            <w:r w:rsidRPr="00AD6B68">
              <w:t>3</w:t>
            </w:r>
          </w:p>
        </w:tc>
        <w:tc>
          <w:tcPr>
            <w:tcW w:w="5954" w:type="dxa"/>
            <w:hideMark/>
          </w:tcPr>
          <w:p w:rsidR="00AD6B68" w:rsidRPr="00AD6B68" w:rsidRDefault="00AD6B68" w:rsidP="00AD6B68">
            <w:pPr>
              <w:spacing w:after="0" w:line="240" w:lineRule="auto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Родительское собрание «Первый раз – в первый класс»</w:t>
            </w:r>
          </w:p>
        </w:tc>
        <w:tc>
          <w:tcPr>
            <w:tcW w:w="1985" w:type="dxa"/>
            <w:hideMark/>
          </w:tcPr>
          <w:p w:rsidR="00AD6B68" w:rsidRPr="00AD6B68" w:rsidRDefault="00AD6B68" w:rsidP="00AD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Апрель-май 2015</w:t>
            </w:r>
          </w:p>
        </w:tc>
        <w:tc>
          <w:tcPr>
            <w:tcW w:w="1808" w:type="dxa"/>
            <w:hideMark/>
          </w:tcPr>
          <w:p w:rsidR="00AD6B68" w:rsidRPr="00AD6B68" w:rsidRDefault="00AD6B68" w:rsidP="00AD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Психологи</w:t>
            </w:r>
          </w:p>
        </w:tc>
      </w:tr>
      <w:tr w:rsidR="00AD6B68" w:rsidRPr="00AD6B68" w:rsidTr="00AD6B68">
        <w:tc>
          <w:tcPr>
            <w:tcW w:w="567" w:type="dxa"/>
          </w:tcPr>
          <w:p w:rsidR="00AD6B68" w:rsidRPr="00AD6B68" w:rsidRDefault="00AD6B68" w:rsidP="00AD6B68">
            <w:pPr>
              <w:pStyle w:val="af"/>
              <w:ind w:left="0"/>
              <w:jc w:val="center"/>
            </w:pPr>
            <w:r w:rsidRPr="00AD6B68">
              <w:t>4</w:t>
            </w:r>
          </w:p>
        </w:tc>
        <w:tc>
          <w:tcPr>
            <w:tcW w:w="5954" w:type="dxa"/>
            <w:hideMark/>
          </w:tcPr>
          <w:p w:rsidR="00AD6B68" w:rsidRPr="00AD6B68" w:rsidRDefault="00AD6B68" w:rsidP="00AD6B68">
            <w:pPr>
              <w:spacing w:after="0" w:line="240" w:lineRule="auto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Групповая консультация «Первый раз – в первый класс»</w:t>
            </w:r>
          </w:p>
        </w:tc>
        <w:tc>
          <w:tcPr>
            <w:tcW w:w="1985" w:type="dxa"/>
            <w:hideMark/>
          </w:tcPr>
          <w:p w:rsidR="00AD6B68" w:rsidRPr="00AD6B68" w:rsidRDefault="00AD6B68" w:rsidP="00AD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Март 2015</w:t>
            </w:r>
          </w:p>
        </w:tc>
        <w:tc>
          <w:tcPr>
            <w:tcW w:w="1808" w:type="dxa"/>
            <w:hideMark/>
          </w:tcPr>
          <w:p w:rsidR="00AD6B68" w:rsidRPr="00AD6B68" w:rsidRDefault="00AD6B68" w:rsidP="00AD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Ткаченко Т.В.</w:t>
            </w:r>
          </w:p>
        </w:tc>
      </w:tr>
      <w:tr w:rsidR="00AD6B68" w:rsidRPr="00AD6B68" w:rsidTr="00AD6B68">
        <w:tc>
          <w:tcPr>
            <w:tcW w:w="567" w:type="dxa"/>
          </w:tcPr>
          <w:p w:rsidR="00AD6B68" w:rsidRPr="00AD6B68" w:rsidRDefault="00AD6B68" w:rsidP="00AD6B68">
            <w:pPr>
              <w:pStyle w:val="af"/>
              <w:ind w:left="0"/>
              <w:jc w:val="center"/>
            </w:pPr>
            <w:r>
              <w:t>5</w:t>
            </w:r>
          </w:p>
        </w:tc>
        <w:tc>
          <w:tcPr>
            <w:tcW w:w="5954" w:type="dxa"/>
            <w:hideMark/>
          </w:tcPr>
          <w:p w:rsidR="00AD6B68" w:rsidRPr="00AD6B68" w:rsidRDefault="00AD6B68" w:rsidP="00AD6B68">
            <w:pPr>
              <w:spacing w:after="0" w:line="240" w:lineRule="auto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Тренинг ДРО</w:t>
            </w:r>
          </w:p>
        </w:tc>
        <w:tc>
          <w:tcPr>
            <w:tcW w:w="1985" w:type="dxa"/>
            <w:hideMark/>
          </w:tcPr>
          <w:p w:rsidR="00AD6B68" w:rsidRPr="00AD6B68" w:rsidRDefault="00AD6B68" w:rsidP="00AD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в течение года по заявкам</w:t>
            </w:r>
          </w:p>
        </w:tc>
        <w:tc>
          <w:tcPr>
            <w:tcW w:w="1808" w:type="dxa"/>
            <w:hideMark/>
          </w:tcPr>
          <w:p w:rsidR="00AD6B68" w:rsidRPr="00AD6B68" w:rsidRDefault="00AD6B68" w:rsidP="00AD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Ткаченко Т.В.</w:t>
            </w:r>
          </w:p>
        </w:tc>
      </w:tr>
      <w:tr w:rsidR="00AD6B68" w:rsidRPr="00AD6B68" w:rsidTr="00AD6B68">
        <w:tc>
          <w:tcPr>
            <w:tcW w:w="567" w:type="dxa"/>
          </w:tcPr>
          <w:p w:rsidR="00AD6B68" w:rsidRPr="00AD6B68" w:rsidRDefault="00AD6B68" w:rsidP="00AD6B68">
            <w:pPr>
              <w:pStyle w:val="af"/>
              <w:ind w:left="0"/>
              <w:jc w:val="center"/>
            </w:pPr>
            <w:r>
              <w:t>6</w:t>
            </w:r>
          </w:p>
        </w:tc>
        <w:tc>
          <w:tcPr>
            <w:tcW w:w="5954" w:type="dxa"/>
            <w:hideMark/>
          </w:tcPr>
          <w:p w:rsidR="00AD6B68" w:rsidRPr="00AD6B68" w:rsidRDefault="00AD6B68" w:rsidP="00AD6B68">
            <w:pPr>
              <w:spacing w:after="0" w:line="240" w:lineRule="auto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Индивидуальное консультирование</w:t>
            </w:r>
          </w:p>
        </w:tc>
        <w:tc>
          <w:tcPr>
            <w:tcW w:w="1985" w:type="dxa"/>
            <w:hideMark/>
          </w:tcPr>
          <w:p w:rsidR="00AD6B68" w:rsidRPr="00AD6B68" w:rsidRDefault="00AD6B68" w:rsidP="00AD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в течение года по заявкам</w:t>
            </w:r>
          </w:p>
        </w:tc>
        <w:tc>
          <w:tcPr>
            <w:tcW w:w="1808" w:type="dxa"/>
            <w:hideMark/>
          </w:tcPr>
          <w:p w:rsidR="00AD6B68" w:rsidRPr="00AD6B68" w:rsidRDefault="00AD6B68" w:rsidP="00AD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Психологи</w:t>
            </w:r>
          </w:p>
        </w:tc>
      </w:tr>
      <w:tr w:rsidR="00AD6B68" w:rsidRPr="00AD6B68" w:rsidTr="00AD6B68">
        <w:tc>
          <w:tcPr>
            <w:tcW w:w="567" w:type="dxa"/>
          </w:tcPr>
          <w:p w:rsidR="00AD6B68" w:rsidRPr="00AD6B68" w:rsidRDefault="00AD6B68" w:rsidP="00AD6B68">
            <w:pPr>
              <w:pStyle w:val="af"/>
              <w:ind w:left="0"/>
              <w:jc w:val="center"/>
            </w:pPr>
            <w:r>
              <w:t>7</w:t>
            </w:r>
          </w:p>
        </w:tc>
        <w:tc>
          <w:tcPr>
            <w:tcW w:w="5954" w:type="dxa"/>
            <w:hideMark/>
          </w:tcPr>
          <w:p w:rsidR="00AD6B68" w:rsidRPr="00AD6B68" w:rsidRDefault="00AD6B68" w:rsidP="00AD6B68">
            <w:pPr>
              <w:spacing w:after="0" w:line="240" w:lineRule="auto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Просвещение через информационный уголок психолога</w:t>
            </w:r>
          </w:p>
        </w:tc>
        <w:tc>
          <w:tcPr>
            <w:tcW w:w="1985" w:type="dxa"/>
            <w:hideMark/>
          </w:tcPr>
          <w:p w:rsidR="00AD6B68" w:rsidRPr="00AD6B68" w:rsidRDefault="00AD6B68" w:rsidP="00AD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1808" w:type="dxa"/>
            <w:hideMark/>
          </w:tcPr>
          <w:p w:rsidR="00AD6B68" w:rsidRPr="00AD6B68" w:rsidRDefault="00AD6B68" w:rsidP="00AD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D6B68">
              <w:rPr>
                <w:sz w:val="24"/>
                <w:szCs w:val="24"/>
              </w:rPr>
              <w:t>Психологи</w:t>
            </w:r>
          </w:p>
        </w:tc>
      </w:tr>
    </w:tbl>
    <w:p w:rsidR="00ED4020" w:rsidRDefault="00ED4020" w:rsidP="00230796">
      <w:pPr>
        <w:tabs>
          <w:tab w:val="left" w:pos="795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E37BA" w:rsidRPr="006A3714" w:rsidRDefault="007E37BA" w:rsidP="006A3714">
      <w:pPr>
        <w:pStyle w:val="af8"/>
        <w:numPr>
          <w:ilvl w:val="0"/>
          <w:numId w:val="1"/>
        </w:numPr>
        <w:ind w:left="-567" w:firstLine="0"/>
        <w:jc w:val="center"/>
        <w:rPr>
          <w:rFonts w:ascii="Times New Roman" w:hAnsi="Times New Roman"/>
          <w:b/>
          <w:color w:val="0070C0"/>
          <w:sz w:val="28"/>
          <w:szCs w:val="28"/>
        </w:rPr>
      </w:pPr>
      <w:r w:rsidRPr="006A3714">
        <w:rPr>
          <w:rFonts w:ascii="Times New Roman" w:hAnsi="Times New Roman"/>
          <w:b/>
          <w:color w:val="0070C0"/>
          <w:sz w:val="28"/>
          <w:szCs w:val="28"/>
        </w:rPr>
        <w:t>ОЖИДАЕМЫЕ РЕЗУЛЬТАТЫ РЕАЛИЗАЦИИ ПРОГРАММЫ ДЕЯТЕЛЬНОСТИ  ЦРТДЮ «СОЗВЕЗДИЕ» за 201</w:t>
      </w:r>
      <w:r w:rsidR="00E17C3E">
        <w:rPr>
          <w:rFonts w:ascii="Times New Roman" w:hAnsi="Times New Roman"/>
          <w:b/>
          <w:color w:val="0070C0"/>
          <w:sz w:val="28"/>
          <w:szCs w:val="28"/>
        </w:rPr>
        <w:t>4</w:t>
      </w:r>
      <w:r w:rsidRPr="006A3714">
        <w:rPr>
          <w:rFonts w:ascii="Times New Roman" w:hAnsi="Times New Roman"/>
          <w:b/>
          <w:color w:val="0070C0"/>
          <w:sz w:val="28"/>
          <w:szCs w:val="28"/>
        </w:rPr>
        <w:t>-201</w:t>
      </w:r>
      <w:r w:rsidR="00E17C3E">
        <w:rPr>
          <w:rFonts w:ascii="Times New Roman" w:hAnsi="Times New Roman"/>
          <w:b/>
          <w:color w:val="0070C0"/>
          <w:sz w:val="28"/>
          <w:szCs w:val="28"/>
        </w:rPr>
        <w:t>5</w:t>
      </w:r>
      <w:r w:rsidRPr="006A3714">
        <w:rPr>
          <w:rFonts w:ascii="Times New Roman" w:hAnsi="Times New Roman"/>
          <w:b/>
          <w:color w:val="0070C0"/>
          <w:sz w:val="28"/>
          <w:szCs w:val="28"/>
        </w:rPr>
        <w:t xml:space="preserve"> учебный год.</w:t>
      </w:r>
    </w:p>
    <w:p w:rsidR="00AD6B68" w:rsidRPr="001F0A87" w:rsidRDefault="00AD6B68" w:rsidP="00AD6B68">
      <w:pPr>
        <w:pStyle w:val="af8"/>
        <w:tabs>
          <w:tab w:val="left" w:pos="-284"/>
        </w:tabs>
        <w:ind w:left="-567" w:firstLine="851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7E37BA" w:rsidRDefault="007E37BA" w:rsidP="00AD6B68">
      <w:pPr>
        <w:pStyle w:val="af8"/>
        <w:tabs>
          <w:tab w:val="left" w:pos="-284"/>
        </w:tabs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процессе р</w:t>
      </w:r>
      <w:r w:rsidRPr="009F6ECC">
        <w:rPr>
          <w:rFonts w:ascii="Times New Roman" w:hAnsi="Times New Roman"/>
          <w:color w:val="000000"/>
          <w:sz w:val="28"/>
          <w:szCs w:val="28"/>
        </w:rPr>
        <w:t>еализаци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9F6ECC">
        <w:rPr>
          <w:rFonts w:ascii="Times New Roman" w:hAnsi="Times New Roman"/>
          <w:color w:val="000000"/>
          <w:sz w:val="28"/>
          <w:szCs w:val="28"/>
        </w:rPr>
        <w:t xml:space="preserve"> Программы</w:t>
      </w:r>
      <w:r>
        <w:rPr>
          <w:rFonts w:ascii="Times New Roman" w:hAnsi="Times New Roman"/>
          <w:color w:val="000000"/>
          <w:sz w:val="28"/>
          <w:szCs w:val="28"/>
        </w:rPr>
        <w:t xml:space="preserve"> деятельности ЦРТДЮ «Созвездие»</w:t>
      </w:r>
      <w:r w:rsidRPr="009F6EC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ожидаются следующие результаты:</w:t>
      </w:r>
    </w:p>
    <w:p w:rsidR="007E37BA" w:rsidRPr="00522495" w:rsidRDefault="007E37BA" w:rsidP="003F494D">
      <w:pPr>
        <w:pStyle w:val="af8"/>
        <w:numPr>
          <w:ilvl w:val="3"/>
          <w:numId w:val="47"/>
        </w:numPr>
        <w:tabs>
          <w:tab w:val="left" w:pos="-284"/>
        </w:tabs>
        <w:ind w:left="-567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522495">
        <w:rPr>
          <w:rFonts w:ascii="Times New Roman" w:hAnsi="Times New Roman"/>
          <w:sz w:val="28"/>
          <w:szCs w:val="28"/>
        </w:rPr>
        <w:t>Системное, рациональное и эффективное управление деятельностью учреждения, реализация ведомственных программ и проектов, координация партнерских отношений, развитие механизмов управления.</w:t>
      </w:r>
    </w:p>
    <w:p w:rsidR="007E37BA" w:rsidRPr="00522495" w:rsidRDefault="007E37BA" w:rsidP="003F494D">
      <w:pPr>
        <w:pStyle w:val="af8"/>
        <w:numPr>
          <w:ilvl w:val="3"/>
          <w:numId w:val="47"/>
        </w:numPr>
        <w:tabs>
          <w:tab w:val="left" w:pos="-284"/>
        </w:tabs>
        <w:ind w:left="-567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522495">
        <w:rPr>
          <w:rFonts w:ascii="Times New Roman" w:hAnsi="Times New Roman"/>
          <w:color w:val="000000"/>
          <w:sz w:val="28"/>
          <w:szCs w:val="28"/>
        </w:rPr>
        <w:t>Качественное ресурсное обеспечение учреждения, удовлетворительное материально-техническое снабжение.</w:t>
      </w:r>
    </w:p>
    <w:p w:rsidR="007E37BA" w:rsidRPr="00522495" w:rsidRDefault="007E37BA" w:rsidP="003F494D">
      <w:pPr>
        <w:pStyle w:val="af8"/>
        <w:numPr>
          <w:ilvl w:val="3"/>
          <w:numId w:val="47"/>
        </w:numPr>
        <w:tabs>
          <w:tab w:val="left" w:pos="-284"/>
        </w:tabs>
        <w:ind w:left="-567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Систематический</w:t>
      </w:r>
      <w:r w:rsidRPr="00522495">
        <w:rPr>
          <w:rFonts w:ascii="Times New Roman" w:hAnsi="Times New Roman"/>
          <w:sz w:val="28"/>
          <w:szCs w:val="28"/>
        </w:rPr>
        <w:t xml:space="preserve"> мониторинг результатов</w:t>
      </w:r>
      <w:r>
        <w:rPr>
          <w:rFonts w:ascii="Times New Roman" w:hAnsi="Times New Roman"/>
          <w:sz w:val="28"/>
          <w:szCs w:val="28"/>
        </w:rPr>
        <w:t xml:space="preserve"> и п</w:t>
      </w:r>
      <w:r w:rsidRPr="00522495">
        <w:rPr>
          <w:rFonts w:ascii="Times New Roman" w:hAnsi="Times New Roman"/>
          <w:sz w:val="28"/>
          <w:szCs w:val="28"/>
        </w:rPr>
        <w:t>отребностей образовательно- воспитательной деятельности</w:t>
      </w:r>
      <w:r>
        <w:rPr>
          <w:rFonts w:ascii="Times New Roman" w:hAnsi="Times New Roman"/>
          <w:sz w:val="28"/>
          <w:szCs w:val="28"/>
        </w:rPr>
        <w:t xml:space="preserve"> учреждения</w:t>
      </w:r>
      <w:r w:rsidRPr="00522495">
        <w:rPr>
          <w:rFonts w:ascii="Times New Roman" w:hAnsi="Times New Roman"/>
          <w:sz w:val="28"/>
          <w:szCs w:val="28"/>
        </w:rPr>
        <w:t>.</w:t>
      </w:r>
    </w:p>
    <w:p w:rsidR="007E37BA" w:rsidRDefault="007E37BA" w:rsidP="003F494D">
      <w:pPr>
        <w:pStyle w:val="af8"/>
        <w:numPr>
          <w:ilvl w:val="3"/>
          <w:numId w:val="47"/>
        </w:numPr>
        <w:tabs>
          <w:tab w:val="left" w:pos="-284"/>
        </w:tabs>
        <w:ind w:left="-567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Реализованные в полном объеме</w:t>
      </w:r>
      <w:r w:rsidRPr="00F534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дополнительные </w:t>
      </w:r>
      <w:r w:rsidRPr="00F534E7">
        <w:rPr>
          <w:rFonts w:ascii="Times New Roman" w:hAnsi="Times New Roman"/>
          <w:sz w:val="28"/>
          <w:szCs w:val="28"/>
        </w:rPr>
        <w:t>образовательны</w:t>
      </w:r>
      <w:r>
        <w:rPr>
          <w:rFonts w:ascii="Times New Roman" w:hAnsi="Times New Roman"/>
          <w:sz w:val="28"/>
          <w:szCs w:val="28"/>
        </w:rPr>
        <w:t>е</w:t>
      </w:r>
      <w:r w:rsidRPr="00F534E7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Pr="00F534E7">
        <w:rPr>
          <w:rFonts w:ascii="Times New Roman" w:hAnsi="Times New Roman"/>
          <w:sz w:val="28"/>
          <w:szCs w:val="28"/>
        </w:rPr>
        <w:t xml:space="preserve"> нового поколения</w:t>
      </w:r>
      <w:r>
        <w:rPr>
          <w:rFonts w:ascii="Times New Roman" w:hAnsi="Times New Roman"/>
          <w:sz w:val="28"/>
          <w:szCs w:val="28"/>
        </w:rPr>
        <w:t>.</w:t>
      </w:r>
    </w:p>
    <w:p w:rsidR="007E37BA" w:rsidRDefault="007E37BA" w:rsidP="003F494D">
      <w:pPr>
        <w:pStyle w:val="af8"/>
        <w:numPr>
          <w:ilvl w:val="3"/>
          <w:numId w:val="47"/>
        </w:numPr>
        <w:tabs>
          <w:tab w:val="left" w:pos="-284"/>
        </w:tabs>
        <w:ind w:left="-567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Количественно-качественный</w:t>
      </w:r>
      <w:r w:rsidRPr="00F534E7">
        <w:rPr>
          <w:rFonts w:ascii="Times New Roman" w:hAnsi="Times New Roman"/>
          <w:color w:val="000000"/>
          <w:sz w:val="28"/>
          <w:szCs w:val="28"/>
        </w:rPr>
        <w:t xml:space="preserve"> состав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534E7">
        <w:rPr>
          <w:rFonts w:ascii="Times New Roman" w:hAnsi="Times New Roman"/>
          <w:color w:val="000000"/>
          <w:sz w:val="28"/>
          <w:szCs w:val="28"/>
        </w:rPr>
        <w:t xml:space="preserve"> кадров </w:t>
      </w:r>
      <w:r>
        <w:rPr>
          <w:rFonts w:ascii="Times New Roman" w:hAnsi="Times New Roman"/>
          <w:color w:val="000000"/>
          <w:sz w:val="28"/>
          <w:szCs w:val="28"/>
        </w:rPr>
        <w:t>Ц</w:t>
      </w:r>
      <w:r w:rsidRPr="00F534E7">
        <w:rPr>
          <w:rFonts w:ascii="Times New Roman" w:hAnsi="Times New Roman"/>
          <w:color w:val="000000"/>
          <w:sz w:val="28"/>
          <w:szCs w:val="28"/>
        </w:rPr>
        <w:t>ентра.</w:t>
      </w:r>
    </w:p>
    <w:p w:rsidR="007E37BA" w:rsidRDefault="007E37BA" w:rsidP="003F494D">
      <w:pPr>
        <w:pStyle w:val="af8"/>
        <w:numPr>
          <w:ilvl w:val="3"/>
          <w:numId w:val="47"/>
        </w:numPr>
        <w:tabs>
          <w:tab w:val="left" w:pos="-284"/>
        </w:tabs>
        <w:ind w:left="-567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F534E7">
        <w:rPr>
          <w:rFonts w:ascii="Times New Roman" w:hAnsi="Times New Roman"/>
          <w:sz w:val="28"/>
          <w:szCs w:val="28"/>
        </w:rPr>
        <w:t>лагоприятн</w:t>
      </w:r>
      <w:r>
        <w:rPr>
          <w:rFonts w:ascii="Times New Roman" w:hAnsi="Times New Roman"/>
          <w:sz w:val="28"/>
          <w:szCs w:val="28"/>
        </w:rPr>
        <w:t>ая</w:t>
      </w:r>
      <w:r w:rsidRPr="00F534E7">
        <w:rPr>
          <w:rFonts w:ascii="Times New Roman" w:hAnsi="Times New Roman"/>
          <w:sz w:val="28"/>
          <w:szCs w:val="28"/>
        </w:rPr>
        <w:t xml:space="preserve"> образовательно-развивающ</w:t>
      </w:r>
      <w:r>
        <w:rPr>
          <w:rFonts w:ascii="Times New Roman" w:hAnsi="Times New Roman"/>
          <w:sz w:val="28"/>
          <w:szCs w:val="28"/>
        </w:rPr>
        <w:t xml:space="preserve">ая </w:t>
      </w:r>
      <w:r w:rsidRPr="00F534E7">
        <w:rPr>
          <w:rFonts w:ascii="Times New Roman" w:hAnsi="Times New Roman"/>
          <w:sz w:val="28"/>
          <w:szCs w:val="28"/>
        </w:rPr>
        <w:t>сред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F534E7">
        <w:rPr>
          <w:rFonts w:ascii="Times New Roman" w:hAnsi="Times New Roman"/>
          <w:sz w:val="28"/>
          <w:szCs w:val="28"/>
        </w:rPr>
        <w:t>для детей и подростков</w:t>
      </w:r>
      <w:r>
        <w:rPr>
          <w:rFonts w:ascii="Times New Roman" w:hAnsi="Times New Roman"/>
          <w:sz w:val="28"/>
          <w:szCs w:val="28"/>
        </w:rPr>
        <w:t>.</w:t>
      </w:r>
      <w:r w:rsidRPr="00F534E7">
        <w:rPr>
          <w:rFonts w:ascii="Times New Roman" w:hAnsi="Times New Roman"/>
          <w:sz w:val="28"/>
          <w:szCs w:val="28"/>
        </w:rPr>
        <w:t xml:space="preserve"> </w:t>
      </w:r>
    </w:p>
    <w:p w:rsidR="007E37BA" w:rsidRDefault="007E37BA" w:rsidP="003F494D">
      <w:pPr>
        <w:pStyle w:val="af8"/>
        <w:numPr>
          <w:ilvl w:val="3"/>
          <w:numId w:val="47"/>
        </w:numPr>
        <w:tabs>
          <w:tab w:val="left" w:pos="-284"/>
        </w:tabs>
        <w:ind w:left="-567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9F6ECC">
        <w:rPr>
          <w:rFonts w:ascii="Times New Roman" w:hAnsi="Times New Roman"/>
          <w:color w:val="000000"/>
          <w:sz w:val="28"/>
          <w:szCs w:val="28"/>
        </w:rPr>
        <w:t>Личностный рост обучающихся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F6ECC">
        <w:rPr>
          <w:rFonts w:ascii="Times New Roman" w:hAnsi="Times New Roman"/>
          <w:color w:val="000000"/>
          <w:sz w:val="28"/>
          <w:szCs w:val="28"/>
        </w:rPr>
        <w:t xml:space="preserve"> педагогов, </w:t>
      </w:r>
      <w:r>
        <w:rPr>
          <w:rFonts w:ascii="Times New Roman" w:hAnsi="Times New Roman"/>
          <w:color w:val="000000"/>
          <w:sz w:val="28"/>
          <w:szCs w:val="28"/>
        </w:rPr>
        <w:t xml:space="preserve">закрепление </w:t>
      </w:r>
      <w:r w:rsidRPr="009F6EC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достигнутых успехов.</w:t>
      </w:r>
    </w:p>
    <w:p w:rsidR="007E37BA" w:rsidRDefault="007E37BA" w:rsidP="003F494D">
      <w:pPr>
        <w:pStyle w:val="af8"/>
        <w:numPr>
          <w:ilvl w:val="3"/>
          <w:numId w:val="47"/>
        </w:numPr>
        <w:tabs>
          <w:tab w:val="left" w:pos="-284"/>
        </w:tabs>
        <w:ind w:left="-567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</w:t>
      </w:r>
      <w:r w:rsidRPr="00237E58">
        <w:rPr>
          <w:rFonts w:ascii="Times New Roman" w:hAnsi="Times New Roman"/>
          <w:color w:val="000000"/>
          <w:sz w:val="28"/>
          <w:szCs w:val="28"/>
        </w:rPr>
        <w:t xml:space="preserve">оступность, </w:t>
      </w:r>
      <w:r>
        <w:rPr>
          <w:rFonts w:ascii="Times New Roman" w:hAnsi="Times New Roman"/>
          <w:color w:val="000000"/>
          <w:sz w:val="28"/>
          <w:szCs w:val="28"/>
        </w:rPr>
        <w:t xml:space="preserve">полученные </w:t>
      </w:r>
      <w:r w:rsidRPr="00237E58">
        <w:rPr>
          <w:rFonts w:ascii="Times New Roman" w:hAnsi="Times New Roman"/>
          <w:color w:val="000000"/>
          <w:sz w:val="28"/>
          <w:szCs w:val="28"/>
        </w:rPr>
        <w:t xml:space="preserve">равные возможности дополнительного образования детей в  районе. </w:t>
      </w:r>
    </w:p>
    <w:p w:rsidR="007E37BA" w:rsidRDefault="007E37BA" w:rsidP="003F494D">
      <w:pPr>
        <w:pStyle w:val="af8"/>
        <w:numPr>
          <w:ilvl w:val="3"/>
          <w:numId w:val="47"/>
        </w:numPr>
        <w:tabs>
          <w:tab w:val="left" w:pos="-284"/>
        </w:tabs>
        <w:ind w:left="-567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Удовлетворенность у</w:t>
      </w:r>
      <w:r w:rsidRPr="00F534E7">
        <w:rPr>
          <w:rFonts w:ascii="Times New Roman" w:hAnsi="Times New Roman"/>
          <w:color w:val="000000"/>
          <w:sz w:val="28"/>
          <w:szCs w:val="28"/>
        </w:rPr>
        <w:t>слови</w:t>
      </w:r>
      <w:r>
        <w:rPr>
          <w:rFonts w:ascii="Times New Roman" w:hAnsi="Times New Roman"/>
          <w:color w:val="000000"/>
          <w:sz w:val="28"/>
          <w:szCs w:val="28"/>
        </w:rPr>
        <w:t>ями</w:t>
      </w:r>
      <w:r w:rsidRPr="00F534E7">
        <w:rPr>
          <w:rFonts w:ascii="Times New Roman" w:hAnsi="Times New Roman"/>
          <w:color w:val="000000"/>
          <w:sz w:val="28"/>
          <w:szCs w:val="28"/>
        </w:rPr>
        <w:t xml:space="preserve"> труда и жизнедеятельност</w:t>
      </w:r>
      <w:r>
        <w:rPr>
          <w:rFonts w:ascii="Times New Roman" w:hAnsi="Times New Roman"/>
          <w:color w:val="000000"/>
          <w:sz w:val="28"/>
          <w:szCs w:val="28"/>
        </w:rPr>
        <w:t>ью</w:t>
      </w:r>
      <w:r w:rsidRPr="00F534E7">
        <w:rPr>
          <w:rFonts w:ascii="Times New Roman" w:hAnsi="Times New Roman"/>
          <w:color w:val="000000"/>
          <w:sz w:val="28"/>
          <w:szCs w:val="28"/>
        </w:rPr>
        <w:t xml:space="preserve"> участников образовательного процесса Ц</w:t>
      </w:r>
      <w:r>
        <w:rPr>
          <w:rFonts w:ascii="Times New Roman" w:hAnsi="Times New Roman"/>
          <w:color w:val="000000"/>
          <w:sz w:val="28"/>
          <w:szCs w:val="28"/>
        </w:rPr>
        <w:t>ентра</w:t>
      </w:r>
      <w:r w:rsidRPr="00F534E7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7E37BA" w:rsidRDefault="007E37BA" w:rsidP="003F494D">
      <w:pPr>
        <w:pStyle w:val="af8"/>
        <w:numPr>
          <w:ilvl w:val="3"/>
          <w:numId w:val="47"/>
        </w:numPr>
        <w:tabs>
          <w:tab w:val="left" w:pos="-284"/>
        </w:tabs>
        <w:ind w:left="-567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Инновационное </w:t>
      </w:r>
      <w:r w:rsidRPr="00F534E7">
        <w:rPr>
          <w:rFonts w:ascii="Times New Roman" w:hAnsi="Times New Roman"/>
          <w:sz w:val="28"/>
          <w:szCs w:val="28"/>
        </w:rPr>
        <w:t>содержа</w:t>
      </w:r>
      <w:r>
        <w:rPr>
          <w:rFonts w:ascii="Times New Roman" w:hAnsi="Times New Roman"/>
          <w:sz w:val="28"/>
          <w:szCs w:val="28"/>
        </w:rPr>
        <w:t>ние образования и воспитания в Центре.</w:t>
      </w:r>
    </w:p>
    <w:p w:rsidR="007E37BA" w:rsidRDefault="007E37BA" w:rsidP="003F494D">
      <w:pPr>
        <w:pStyle w:val="af8"/>
        <w:numPr>
          <w:ilvl w:val="3"/>
          <w:numId w:val="47"/>
        </w:numPr>
        <w:tabs>
          <w:tab w:val="left" w:pos="-284"/>
        </w:tabs>
        <w:ind w:left="-567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с</w:t>
      </w:r>
      <w:r w:rsidRPr="00237E58">
        <w:rPr>
          <w:rFonts w:ascii="Times New Roman" w:hAnsi="Times New Roman"/>
          <w:sz w:val="28"/>
          <w:szCs w:val="28"/>
        </w:rPr>
        <w:t>формиров</w:t>
      </w:r>
      <w:r>
        <w:rPr>
          <w:rFonts w:ascii="Times New Roman" w:hAnsi="Times New Roman"/>
          <w:sz w:val="28"/>
          <w:szCs w:val="28"/>
        </w:rPr>
        <w:t>анности</w:t>
      </w:r>
      <w:r w:rsidRPr="00237E58">
        <w:rPr>
          <w:rFonts w:ascii="Times New Roman" w:hAnsi="Times New Roman"/>
          <w:sz w:val="28"/>
          <w:szCs w:val="28"/>
        </w:rPr>
        <w:t xml:space="preserve"> у детей способност</w:t>
      </w:r>
      <w:r>
        <w:rPr>
          <w:rFonts w:ascii="Times New Roman" w:hAnsi="Times New Roman"/>
          <w:sz w:val="28"/>
          <w:szCs w:val="28"/>
        </w:rPr>
        <w:t xml:space="preserve">и, </w:t>
      </w:r>
      <w:r w:rsidRPr="00237E58">
        <w:rPr>
          <w:rFonts w:ascii="Times New Roman" w:hAnsi="Times New Roman"/>
          <w:sz w:val="28"/>
          <w:szCs w:val="28"/>
        </w:rPr>
        <w:t>готовност</w:t>
      </w:r>
      <w:r>
        <w:rPr>
          <w:rFonts w:ascii="Times New Roman" w:hAnsi="Times New Roman"/>
          <w:sz w:val="28"/>
          <w:szCs w:val="28"/>
        </w:rPr>
        <w:t>и</w:t>
      </w:r>
      <w:r w:rsidRPr="00237E58">
        <w:rPr>
          <w:rFonts w:ascii="Times New Roman" w:hAnsi="Times New Roman"/>
          <w:sz w:val="28"/>
          <w:szCs w:val="28"/>
        </w:rPr>
        <w:t xml:space="preserve"> к осмыслению </w:t>
      </w:r>
      <w:r>
        <w:rPr>
          <w:rFonts w:ascii="Times New Roman" w:hAnsi="Times New Roman"/>
          <w:sz w:val="28"/>
          <w:szCs w:val="28"/>
        </w:rPr>
        <w:t xml:space="preserve">собственных </w:t>
      </w:r>
      <w:r w:rsidRPr="00237E58">
        <w:rPr>
          <w:rFonts w:ascii="Times New Roman" w:hAnsi="Times New Roman"/>
          <w:sz w:val="28"/>
          <w:szCs w:val="28"/>
        </w:rPr>
        <w:t>возможностей, стимулирова</w:t>
      </w:r>
      <w:r>
        <w:rPr>
          <w:rFonts w:ascii="Times New Roman" w:hAnsi="Times New Roman"/>
          <w:sz w:val="28"/>
          <w:szCs w:val="28"/>
        </w:rPr>
        <w:t>ние</w:t>
      </w:r>
      <w:r w:rsidRPr="00237E58">
        <w:rPr>
          <w:rFonts w:ascii="Times New Roman" w:hAnsi="Times New Roman"/>
          <w:sz w:val="28"/>
          <w:szCs w:val="28"/>
        </w:rPr>
        <w:t xml:space="preserve"> проектирован</w:t>
      </w:r>
      <w:r>
        <w:rPr>
          <w:rFonts w:ascii="Times New Roman" w:hAnsi="Times New Roman"/>
          <w:sz w:val="28"/>
          <w:szCs w:val="28"/>
        </w:rPr>
        <w:t xml:space="preserve">ия </w:t>
      </w:r>
      <w:r w:rsidRPr="00237E58">
        <w:rPr>
          <w:rFonts w:ascii="Times New Roman" w:hAnsi="Times New Roman"/>
          <w:sz w:val="28"/>
          <w:szCs w:val="28"/>
        </w:rPr>
        <w:t xml:space="preserve">детьми </w:t>
      </w:r>
      <w:r>
        <w:rPr>
          <w:rFonts w:ascii="Times New Roman" w:hAnsi="Times New Roman"/>
          <w:sz w:val="28"/>
          <w:szCs w:val="28"/>
        </w:rPr>
        <w:t xml:space="preserve">собственного </w:t>
      </w:r>
      <w:r w:rsidRPr="00237E58">
        <w:rPr>
          <w:rFonts w:ascii="Times New Roman" w:hAnsi="Times New Roman"/>
          <w:sz w:val="28"/>
          <w:szCs w:val="28"/>
        </w:rPr>
        <w:t>личностного развития.</w:t>
      </w:r>
    </w:p>
    <w:p w:rsidR="007E37BA" w:rsidRPr="00A20497" w:rsidRDefault="007E37BA" w:rsidP="003F494D">
      <w:pPr>
        <w:pStyle w:val="af8"/>
        <w:numPr>
          <w:ilvl w:val="3"/>
          <w:numId w:val="47"/>
        </w:numPr>
        <w:tabs>
          <w:tab w:val="left" w:pos="-284"/>
        </w:tabs>
        <w:ind w:left="-567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A20497">
        <w:rPr>
          <w:rFonts w:ascii="Times New Roman" w:hAnsi="Times New Roman"/>
          <w:sz w:val="28"/>
          <w:szCs w:val="28"/>
        </w:rPr>
        <w:t>Выявл</w:t>
      </w:r>
      <w:r>
        <w:rPr>
          <w:rFonts w:ascii="Times New Roman" w:hAnsi="Times New Roman"/>
          <w:sz w:val="28"/>
          <w:szCs w:val="28"/>
        </w:rPr>
        <w:t>ять</w:t>
      </w:r>
      <w:r w:rsidRPr="00A20497">
        <w:rPr>
          <w:rFonts w:ascii="Times New Roman" w:hAnsi="Times New Roman"/>
          <w:sz w:val="28"/>
          <w:szCs w:val="28"/>
        </w:rPr>
        <w:t xml:space="preserve"> интеллектуально-творческого потенциала коллектива и </w:t>
      </w:r>
      <w:r>
        <w:rPr>
          <w:rFonts w:ascii="Times New Roman" w:hAnsi="Times New Roman"/>
          <w:sz w:val="28"/>
          <w:szCs w:val="28"/>
        </w:rPr>
        <w:t xml:space="preserve">определять </w:t>
      </w:r>
      <w:r w:rsidRPr="00A20497">
        <w:rPr>
          <w:rFonts w:ascii="Times New Roman" w:hAnsi="Times New Roman"/>
          <w:sz w:val="28"/>
          <w:szCs w:val="28"/>
        </w:rPr>
        <w:t xml:space="preserve">возможность использования в укреплении финансово-экономических возможностей ресурсов. </w:t>
      </w:r>
    </w:p>
    <w:p w:rsidR="00ED4020" w:rsidRPr="008F6C7B" w:rsidRDefault="007E37BA" w:rsidP="003F494D">
      <w:pPr>
        <w:pStyle w:val="af8"/>
        <w:numPr>
          <w:ilvl w:val="3"/>
          <w:numId w:val="47"/>
        </w:numPr>
        <w:tabs>
          <w:tab w:val="left" w:pos="-284"/>
        </w:tabs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8F6C7B">
        <w:rPr>
          <w:rFonts w:ascii="Times New Roman" w:hAnsi="Times New Roman"/>
          <w:color w:val="000000"/>
          <w:sz w:val="28"/>
          <w:szCs w:val="28"/>
        </w:rPr>
        <w:t>Привлекательность Центра по позитивному имиджу.</w:t>
      </w:r>
    </w:p>
    <w:sectPr w:rsidR="00ED4020" w:rsidRPr="008F6C7B" w:rsidSect="007D7133">
      <w:footerReference w:type="default" r:id="rId9"/>
      <w:pgSz w:w="11906" w:h="16838"/>
      <w:pgMar w:top="1134" w:right="850" w:bottom="1134" w:left="1701" w:header="708" w:footer="708" w:gutter="0"/>
      <w:pgBorders w:offsetFrom="page">
        <w:top w:val="double" w:sz="4" w:space="24" w:color="0070C0"/>
        <w:left w:val="double" w:sz="4" w:space="24" w:color="0070C0"/>
        <w:bottom w:val="double" w:sz="4" w:space="24" w:color="0070C0"/>
        <w:right w:val="double" w:sz="4" w:space="24" w:color="0070C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A1F" w:rsidRDefault="004E3A1F" w:rsidP="00AF1CF4">
      <w:pPr>
        <w:spacing w:after="0" w:line="240" w:lineRule="auto"/>
      </w:pPr>
      <w:r>
        <w:separator/>
      </w:r>
    </w:p>
  </w:endnote>
  <w:endnote w:type="continuationSeparator" w:id="0">
    <w:p w:rsidR="004E3A1F" w:rsidRDefault="004E3A1F" w:rsidP="00AF1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tarSymbol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2FD" w:rsidRDefault="00D7338D">
    <w:pPr>
      <w:pStyle w:val="a3"/>
      <w:jc w:val="right"/>
    </w:pPr>
    <w:fldSimple w:instr=" PAGE   \* MERGEFORMAT ">
      <w:r w:rsidR="001D6D5A">
        <w:rPr>
          <w:noProof/>
        </w:rPr>
        <w:t>57</w:t>
      </w:r>
    </w:fldSimple>
  </w:p>
  <w:p w:rsidR="005D42FD" w:rsidRDefault="005D42F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A1F" w:rsidRDefault="004E3A1F" w:rsidP="00AF1CF4">
      <w:pPr>
        <w:spacing w:after="0" w:line="240" w:lineRule="auto"/>
      </w:pPr>
      <w:r>
        <w:separator/>
      </w:r>
    </w:p>
  </w:footnote>
  <w:footnote w:type="continuationSeparator" w:id="0">
    <w:p w:rsidR="004E3A1F" w:rsidRDefault="004E3A1F" w:rsidP="00AF1C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8"/>
    <w:multiLevelType w:val="singleLevel"/>
    <w:tmpl w:val="00000008"/>
    <w:name w:val="WW8Num1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4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cs="StarSymbol"/>
        <w:sz w:val="18"/>
        <w:szCs w:val="18"/>
      </w:rPr>
    </w:lvl>
  </w:abstractNum>
  <w:abstractNum w:abstractNumId="5">
    <w:nsid w:val="00000012"/>
    <w:multiLevelType w:val="singleLevel"/>
    <w:tmpl w:val="00000012"/>
    <w:name w:val="WW8Num19"/>
    <w:lvl w:ilvl="0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cs="StarSymbol"/>
        <w:sz w:val="18"/>
        <w:szCs w:val="18"/>
      </w:rPr>
    </w:lvl>
  </w:abstractNum>
  <w:abstractNum w:abstractNumId="6">
    <w:nsid w:val="00000013"/>
    <w:multiLevelType w:val="single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cs="StarSymbol"/>
        <w:sz w:val="18"/>
        <w:szCs w:val="18"/>
      </w:rPr>
    </w:lvl>
  </w:abstractNum>
  <w:abstractNum w:abstractNumId="7">
    <w:nsid w:val="00000015"/>
    <w:multiLevelType w:val="singleLevel"/>
    <w:tmpl w:val="00000015"/>
    <w:name w:val="WW8Num22"/>
    <w:lvl w:ilvl="0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cs="StarSymbol"/>
        <w:sz w:val="18"/>
        <w:szCs w:val="18"/>
      </w:rPr>
    </w:lvl>
  </w:abstractNum>
  <w:abstractNum w:abstractNumId="8">
    <w:nsid w:val="00000018"/>
    <w:multiLevelType w:val="singleLevel"/>
    <w:tmpl w:val="00000018"/>
    <w:name w:val="WW8Num25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</w:abstractNum>
  <w:abstractNum w:abstractNumId="9">
    <w:nsid w:val="00000019"/>
    <w:multiLevelType w:val="singleLevel"/>
    <w:tmpl w:val="00000019"/>
    <w:name w:val="WW8Num26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</w:abstractNum>
  <w:abstractNum w:abstractNumId="10">
    <w:nsid w:val="00213201"/>
    <w:multiLevelType w:val="hybridMultilevel"/>
    <w:tmpl w:val="F7FAD332"/>
    <w:name w:val="WW8Num16222222222222222222223222222"/>
    <w:lvl w:ilvl="0" w:tplc="A68AA972">
      <w:start w:val="1"/>
      <w:numFmt w:val="bullet"/>
      <w:lvlText w:val=""/>
      <w:lvlJc w:val="left"/>
      <w:pPr>
        <w:tabs>
          <w:tab w:val="num" w:pos="34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2301715"/>
    <w:multiLevelType w:val="hybridMultilevel"/>
    <w:tmpl w:val="62C0C48A"/>
    <w:lvl w:ilvl="0" w:tplc="12BAAB6C">
      <w:start w:val="1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03C1243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03F874D0"/>
    <w:multiLevelType w:val="hybridMultilevel"/>
    <w:tmpl w:val="26C6DF6E"/>
    <w:lvl w:ilvl="0" w:tplc="12BAAB6C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7115834"/>
    <w:multiLevelType w:val="hybridMultilevel"/>
    <w:tmpl w:val="35F8D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8A6815"/>
    <w:multiLevelType w:val="multilevel"/>
    <w:tmpl w:val="B734E4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0BC12140"/>
    <w:multiLevelType w:val="hybridMultilevel"/>
    <w:tmpl w:val="8B304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D553741"/>
    <w:multiLevelType w:val="hybridMultilevel"/>
    <w:tmpl w:val="0CFA4910"/>
    <w:name w:val="WW8Num162222222"/>
    <w:lvl w:ilvl="0" w:tplc="A68AA972">
      <w:start w:val="1"/>
      <w:numFmt w:val="bullet"/>
      <w:lvlText w:val=""/>
      <w:lvlJc w:val="left"/>
      <w:pPr>
        <w:tabs>
          <w:tab w:val="num" w:pos="34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0DD963FB"/>
    <w:multiLevelType w:val="hybridMultilevel"/>
    <w:tmpl w:val="BA5AC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FC23441"/>
    <w:multiLevelType w:val="hybridMultilevel"/>
    <w:tmpl w:val="91A4E7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2A20D61"/>
    <w:multiLevelType w:val="hybridMultilevel"/>
    <w:tmpl w:val="DD024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5447703"/>
    <w:multiLevelType w:val="hybridMultilevel"/>
    <w:tmpl w:val="F79A5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7427204"/>
    <w:multiLevelType w:val="hybridMultilevel"/>
    <w:tmpl w:val="A37E99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8D8397D"/>
    <w:multiLevelType w:val="hybridMultilevel"/>
    <w:tmpl w:val="F4D6512A"/>
    <w:lvl w:ilvl="0" w:tplc="0419000F">
      <w:start w:val="1"/>
      <w:numFmt w:val="decimal"/>
      <w:lvlText w:val="%1."/>
      <w:lvlJc w:val="left"/>
      <w:pPr>
        <w:tabs>
          <w:tab w:val="num" w:pos="1575"/>
        </w:tabs>
        <w:ind w:left="1575" w:hanging="360"/>
      </w:pPr>
    </w:lvl>
    <w:lvl w:ilvl="1" w:tplc="041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2570919C">
      <w:start w:val="4"/>
      <w:numFmt w:val="decimal"/>
      <w:lvlText w:val="%3"/>
      <w:lvlJc w:val="left"/>
      <w:pPr>
        <w:ind w:left="3195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24">
    <w:nsid w:val="195742AC"/>
    <w:multiLevelType w:val="hybridMultilevel"/>
    <w:tmpl w:val="1B0A9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95F192C"/>
    <w:multiLevelType w:val="hybridMultilevel"/>
    <w:tmpl w:val="D4241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0150F55"/>
    <w:multiLevelType w:val="hybridMultilevel"/>
    <w:tmpl w:val="ECA62938"/>
    <w:lvl w:ilvl="0" w:tplc="0419000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10F6B00"/>
    <w:multiLevelType w:val="hybridMultilevel"/>
    <w:tmpl w:val="57B05D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268358D"/>
    <w:multiLevelType w:val="hybridMultilevel"/>
    <w:tmpl w:val="A2365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2F53C81"/>
    <w:multiLevelType w:val="hybridMultilevel"/>
    <w:tmpl w:val="E86E6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5560A0A"/>
    <w:multiLevelType w:val="hybridMultilevel"/>
    <w:tmpl w:val="B3F40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59925B3"/>
    <w:multiLevelType w:val="multilevel"/>
    <w:tmpl w:val="B734E4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>
    <w:nsid w:val="2A251321"/>
    <w:multiLevelType w:val="hybridMultilevel"/>
    <w:tmpl w:val="20AA6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A9D0888"/>
    <w:multiLevelType w:val="hybridMultilevel"/>
    <w:tmpl w:val="FAB24ADE"/>
    <w:lvl w:ilvl="0" w:tplc="12BAAB6C">
      <w:start w:val="1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2B9B186E"/>
    <w:multiLevelType w:val="hybridMultilevel"/>
    <w:tmpl w:val="C11E1D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C1011BE"/>
    <w:multiLevelType w:val="hybridMultilevel"/>
    <w:tmpl w:val="97FC3880"/>
    <w:name w:val="WW8Num16222222222"/>
    <w:lvl w:ilvl="0" w:tplc="A68AA972">
      <w:start w:val="1"/>
      <w:numFmt w:val="bullet"/>
      <w:lvlText w:val=""/>
      <w:lvlJc w:val="left"/>
      <w:pPr>
        <w:tabs>
          <w:tab w:val="num" w:pos="34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2C836200"/>
    <w:multiLevelType w:val="hybridMultilevel"/>
    <w:tmpl w:val="C0E48F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CB008A6"/>
    <w:multiLevelType w:val="hybridMultilevel"/>
    <w:tmpl w:val="01045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D3925FD"/>
    <w:multiLevelType w:val="hybridMultilevel"/>
    <w:tmpl w:val="0B181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DF96E5F"/>
    <w:multiLevelType w:val="hybridMultilevel"/>
    <w:tmpl w:val="23C47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FCA1847"/>
    <w:multiLevelType w:val="hybridMultilevel"/>
    <w:tmpl w:val="FC42F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1D60C4F"/>
    <w:multiLevelType w:val="hybridMultilevel"/>
    <w:tmpl w:val="DF0A2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28F4F7D"/>
    <w:multiLevelType w:val="multilevel"/>
    <w:tmpl w:val="B734E4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3">
    <w:nsid w:val="3713010F"/>
    <w:multiLevelType w:val="hybridMultilevel"/>
    <w:tmpl w:val="91A4E7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71F68D2"/>
    <w:multiLevelType w:val="hybridMultilevel"/>
    <w:tmpl w:val="27843A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7351E21"/>
    <w:multiLevelType w:val="hybridMultilevel"/>
    <w:tmpl w:val="407AFBA2"/>
    <w:lvl w:ilvl="0" w:tplc="DC8EF1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37F150AF"/>
    <w:multiLevelType w:val="hybridMultilevel"/>
    <w:tmpl w:val="FCCEF0F0"/>
    <w:name w:val="WW8Num16222222222222222"/>
    <w:lvl w:ilvl="0" w:tplc="A68AA972">
      <w:start w:val="1"/>
      <w:numFmt w:val="bullet"/>
      <w:lvlText w:val=""/>
      <w:lvlJc w:val="left"/>
      <w:pPr>
        <w:tabs>
          <w:tab w:val="num" w:pos="34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396A503B"/>
    <w:multiLevelType w:val="hybridMultilevel"/>
    <w:tmpl w:val="5F187C02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8">
    <w:nsid w:val="39F05ED1"/>
    <w:multiLevelType w:val="hybridMultilevel"/>
    <w:tmpl w:val="6ED8B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3B6374DB"/>
    <w:multiLevelType w:val="hybridMultilevel"/>
    <w:tmpl w:val="949CC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3D261C59"/>
    <w:multiLevelType w:val="hybridMultilevel"/>
    <w:tmpl w:val="5746A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4275042"/>
    <w:multiLevelType w:val="hybridMultilevel"/>
    <w:tmpl w:val="78166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66317CC"/>
    <w:multiLevelType w:val="multilevel"/>
    <w:tmpl w:val="B734E4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3">
    <w:nsid w:val="469D2EAE"/>
    <w:multiLevelType w:val="hybridMultilevel"/>
    <w:tmpl w:val="FFFAA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7321184"/>
    <w:multiLevelType w:val="hybridMultilevel"/>
    <w:tmpl w:val="505C5E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9644667"/>
    <w:multiLevelType w:val="hybridMultilevel"/>
    <w:tmpl w:val="3E747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C145EBD"/>
    <w:multiLevelType w:val="singleLevel"/>
    <w:tmpl w:val="73589AC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7">
    <w:nsid w:val="4C76165A"/>
    <w:multiLevelType w:val="hybridMultilevel"/>
    <w:tmpl w:val="615C7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D2260B6"/>
    <w:multiLevelType w:val="hybridMultilevel"/>
    <w:tmpl w:val="F5009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D3954D2"/>
    <w:multiLevelType w:val="hybridMultilevel"/>
    <w:tmpl w:val="7F008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D3A6D07"/>
    <w:multiLevelType w:val="hybridMultilevel"/>
    <w:tmpl w:val="E29C0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FB33E01"/>
    <w:multiLevelType w:val="hybridMultilevel"/>
    <w:tmpl w:val="A2340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1696CC0"/>
    <w:multiLevelType w:val="hybridMultilevel"/>
    <w:tmpl w:val="993C2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24C70B7"/>
    <w:multiLevelType w:val="hybridMultilevel"/>
    <w:tmpl w:val="E8B28C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53827089"/>
    <w:multiLevelType w:val="hybridMultilevel"/>
    <w:tmpl w:val="F2AE8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53A7065A"/>
    <w:multiLevelType w:val="multilevel"/>
    <w:tmpl w:val="9B60545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6">
    <w:nsid w:val="573C6631"/>
    <w:multiLevelType w:val="hybridMultilevel"/>
    <w:tmpl w:val="57F02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7884172"/>
    <w:multiLevelType w:val="hybridMultilevel"/>
    <w:tmpl w:val="F8322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58FE52E8"/>
    <w:multiLevelType w:val="hybridMultilevel"/>
    <w:tmpl w:val="0F6E7112"/>
    <w:lvl w:ilvl="0" w:tplc="4FB06618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90F6443"/>
    <w:multiLevelType w:val="hybridMultilevel"/>
    <w:tmpl w:val="73726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AE96574"/>
    <w:multiLevelType w:val="hybridMultilevel"/>
    <w:tmpl w:val="BA468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C296147"/>
    <w:multiLevelType w:val="hybridMultilevel"/>
    <w:tmpl w:val="7BD87D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C7C551B"/>
    <w:multiLevelType w:val="singleLevel"/>
    <w:tmpl w:val="12BAAB6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3">
    <w:nsid w:val="5FE46C46"/>
    <w:multiLevelType w:val="hybridMultilevel"/>
    <w:tmpl w:val="292E54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134432F"/>
    <w:multiLevelType w:val="hybridMultilevel"/>
    <w:tmpl w:val="2CF6479A"/>
    <w:lvl w:ilvl="0" w:tplc="12BAAB6C">
      <w:start w:val="1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>
    <w:nsid w:val="61F130F2"/>
    <w:multiLevelType w:val="hybridMultilevel"/>
    <w:tmpl w:val="F7D2C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621D3638"/>
    <w:multiLevelType w:val="hybridMultilevel"/>
    <w:tmpl w:val="9ADEE1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633E0EFE"/>
    <w:multiLevelType w:val="hybridMultilevel"/>
    <w:tmpl w:val="5B9AB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648E6A72"/>
    <w:multiLevelType w:val="hybridMultilevel"/>
    <w:tmpl w:val="BD12E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65A113E1"/>
    <w:multiLevelType w:val="hybridMultilevel"/>
    <w:tmpl w:val="A0F8C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66261880"/>
    <w:multiLevelType w:val="hybridMultilevel"/>
    <w:tmpl w:val="5F187C02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1">
    <w:nsid w:val="686F3FE6"/>
    <w:multiLevelType w:val="hybridMultilevel"/>
    <w:tmpl w:val="32843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8BE11D5"/>
    <w:multiLevelType w:val="hybridMultilevel"/>
    <w:tmpl w:val="628C1E6A"/>
    <w:lvl w:ilvl="0" w:tplc="31C0E964">
      <w:start w:val="1"/>
      <w:numFmt w:val="decimal"/>
      <w:lvlText w:val="%1."/>
      <w:lvlJc w:val="left"/>
      <w:pPr>
        <w:ind w:left="4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64" w:hanging="360"/>
      </w:pPr>
    </w:lvl>
    <w:lvl w:ilvl="2" w:tplc="0419001B" w:tentative="1">
      <w:start w:val="1"/>
      <w:numFmt w:val="lowerRoman"/>
      <w:lvlText w:val="%3."/>
      <w:lvlJc w:val="right"/>
      <w:pPr>
        <w:ind w:left="1884" w:hanging="180"/>
      </w:pPr>
    </w:lvl>
    <w:lvl w:ilvl="3" w:tplc="0419000F" w:tentative="1">
      <w:start w:val="1"/>
      <w:numFmt w:val="decimal"/>
      <w:lvlText w:val="%4."/>
      <w:lvlJc w:val="left"/>
      <w:pPr>
        <w:ind w:left="2604" w:hanging="360"/>
      </w:pPr>
    </w:lvl>
    <w:lvl w:ilvl="4" w:tplc="04190019" w:tentative="1">
      <w:start w:val="1"/>
      <w:numFmt w:val="lowerLetter"/>
      <w:lvlText w:val="%5."/>
      <w:lvlJc w:val="left"/>
      <w:pPr>
        <w:ind w:left="3324" w:hanging="360"/>
      </w:pPr>
    </w:lvl>
    <w:lvl w:ilvl="5" w:tplc="0419001B" w:tentative="1">
      <w:start w:val="1"/>
      <w:numFmt w:val="lowerRoman"/>
      <w:lvlText w:val="%6."/>
      <w:lvlJc w:val="right"/>
      <w:pPr>
        <w:ind w:left="4044" w:hanging="180"/>
      </w:pPr>
    </w:lvl>
    <w:lvl w:ilvl="6" w:tplc="0419000F" w:tentative="1">
      <w:start w:val="1"/>
      <w:numFmt w:val="decimal"/>
      <w:lvlText w:val="%7."/>
      <w:lvlJc w:val="left"/>
      <w:pPr>
        <w:ind w:left="4764" w:hanging="360"/>
      </w:pPr>
    </w:lvl>
    <w:lvl w:ilvl="7" w:tplc="04190019" w:tentative="1">
      <w:start w:val="1"/>
      <w:numFmt w:val="lowerLetter"/>
      <w:lvlText w:val="%8."/>
      <w:lvlJc w:val="left"/>
      <w:pPr>
        <w:ind w:left="5484" w:hanging="360"/>
      </w:pPr>
    </w:lvl>
    <w:lvl w:ilvl="8" w:tplc="041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83">
    <w:nsid w:val="6ABB6285"/>
    <w:multiLevelType w:val="multilevel"/>
    <w:tmpl w:val="F4D6512A"/>
    <w:lvl w:ilvl="0">
      <w:start w:val="1"/>
      <w:numFmt w:val="decimal"/>
      <w:lvlText w:val="%1."/>
      <w:lvlJc w:val="left"/>
      <w:pPr>
        <w:tabs>
          <w:tab w:val="num" w:pos="1575"/>
        </w:tabs>
        <w:ind w:left="1575" w:hanging="360"/>
      </w:pPr>
    </w:lvl>
    <w:lvl w:ilvl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>
      <w:start w:val="4"/>
      <w:numFmt w:val="decimal"/>
      <w:lvlText w:val="%3"/>
      <w:lvlJc w:val="left"/>
      <w:pPr>
        <w:ind w:left="3195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84">
    <w:nsid w:val="6AFA3B56"/>
    <w:multiLevelType w:val="hybridMultilevel"/>
    <w:tmpl w:val="49A46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6D312CB1"/>
    <w:multiLevelType w:val="hybridMultilevel"/>
    <w:tmpl w:val="6A9EC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6D6D4192"/>
    <w:multiLevelType w:val="hybridMultilevel"/>
    <w:tmpl w:val="A3A0C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6E700DD2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8">
    <w:nsid w:val="708A2E10"/>
    <w:multiLevelType w:val="multilevel"/>
    <w:tmpl w:val="D05CF214"/>
    <w:lvl w:ilvl="0">
      <w:start w:val="1"/>
      <w:numFmt w:val="bullet"/>
      <w:lvlText w:val="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>
      <w:start w:val="4"/>
      <w:numFmt w:val="decimal"/>
      <w:lvlText w:val="%3"/>
      <w:lvlJc w:val="left"/>
      <w:pPr>
        <w:ind w:left="319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5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89">
    <w:nsid w:val="70BD445F"/>
    <w:multiLevelType w:val="hybridMultilevel"/>
    <w:tmpl w:val="F668B1E6"/>
    <w:lvl w:ilvl="0" w:tplc="93B881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3194779"/>
    <w:multiLevelType w:val="hybridMultilevel"/>
    <w:tmpl w:val="701670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7699164F"/>
    <w:multiLevelType w:val="hybridMultilevel"/>
    <w:tmpl w:val="1E286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78B933E8"/>
    <w:multiLevelType w:val="hybridMultilevel"/>
    <w:tmpl w:val="285A7B94"/>
    <w:lvl w:ilvl="0" w:tplc="12BAAB6C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794E0A34"/>
    <w:multiLevelType w:val="hybridMultilevel"/>
    <w:tmpl w:val="1E46AF1A"/>
    <w:name w:val="WW8Num1622222222222222222222323"/>
    <w:lvl w:ilvl="0" w:tplc="33022ECE">
      <w:start w:val="1"/>
      <w:numFmt w:val="bullet"/>
      <w:lvlText w:val=""/>
      <w:lvlJc w:val="left"/>
      <w:pPr>
        <w:tabs>
          <w:tab w:val="num" w:pos="340"/>
        </w:tabs>
        <w:ind w:left="0" w:firstLine="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>
    <w:nsid w:val="79CF5BCA"/>
    <w:multiLevelType w:val="hybridMultilevel"/>
    <w:tmpl w:val="297A9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79D121F1"/>
    <w:multiLevelType w:val="hybridMultilevel"/>
    <w:tmpl w:val="B9F43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79F75AC9"/>
    <w:multiLevelType w:val="hybridMultilevel"/>
    <w:tmpl w:val="2DBE5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F6C3757"/>
    <w:multiLevelType w:val="hybridMultilevel"/>
    <w:tmpl w:val="8C2E5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5"/>
  </w:num>
  <w:num w:numId="2">
    <w:abstractNumId w:val="23"/>
  </w:num>
  <w:num w:numId="3">
    <w:abstractNumId w:val="72"/>
  </w:num>
  <w:num w:numId="4">
    <w:abstractNumId w:val="13"/>
  </w:num>
  <w:num w:numId="5">
    <w:abstractNumId w:val="92"/>
  </w:num>
  <w:num w:numId="6">
    <w:abstractNumId w:val="33"/>
  </w:num>
  <w:num w:numId="7">
    <w:abstractNumId w:val="11"/>
  </w:num>
  <w:num w:numId="8">
    <w:abstractNumId w:val="74"/>
  </w:num>
  <w:num w:numId="9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8"/>
  </w:num>
  <w:num w:numId="11">
    <w:abstractNumId w:val="91"/>
  </w:num>
  <w:num w:numId="12">
    <w:abstractNumId w:val="54"/>
  </w:num>
  <w:num w:numId="13">
    <w:abstractNumId w:val="84"/>
  </w:num>
  <w:num w:numId="14">
    <w:abstractNumId w:val="43"/>
  </w:num>
  <w:num w:numId="15">
    <w:abstractNumId w:val="79"/>
  </w:num>
  <w:num w:numId="16">
    <w:abstractNumId w:val="69"/>
  </w:num>
  <w:num w:numId="17">
    <w:abstractNumId w:val="29"/>
  </w:num>
  <w:num w:numId="18">
    <w:abstractNumId w:val="90"/>
  </w:num>
  <w:num w:numId="19">
    <w:abstractNumId w:val="39"/>
  </w:num>
  <w:num w:numId="20">
    <w:abstractNumId w:val="63"/>
  </w:num>
  <w:num w:numId="21">
    <w:abstractNumId w:val="78"/>
  </w:num>
  <w:num w:numId="22">
    <w:abstractNumId w:val="31"/>
  </w:num>
  <w:num w:numId="23">
    <w:abstractNumId w:val="50"/>
  </w:num>
  <w:num w:numId="24">
    <w:abstractNumId w:val="22"/>
  </w:num>
  <w:num w:numId="25">
    <w:abstractNumId w:val="85"/>
  </w:num>
  <w:num w:numId="26">
    <w:abstractNumId w:val="36"/>
  </w:num>
  <w:num w:numId="27">
    <w:abstractNumId w:val="32"/>
  </w:num>
  <w:num w:numId="28">
    <w:abstractNumId w:val="64"/>
  </w:num>
  <w:num w:numId="29">
    <w:abstractNumId w:val="58"/>
  </w:num>
  <w:num w:numId="30">
    <w:abstractNumId w:val="25"/>
  </w:num>
  <w:num w:numId="31">
    <w:abstractNumId w:val="37"/>
  </w:num>
  <w:num w:numId="32">
    <w:abstractNumId w:val="81"/>
  </w:num>
  <w:num w:numId="33">
    <w:abstractNumId w:val="34"/>
  </w:num>
  <w:num w:numId="34">
    <w:abstractNumId w:val="76"/>
  </w:num>
  <w:num w:numId="35">
    <w:abstractNumId w:val="44"/>
  </w:num>
  <w:num w:numId="36">
    <w:abstractNumId w:val="40"/>
  </w:num>
  <w:num w:numId="37">
    <w:abstractNumId w:val="27"/>
  </w:num>
  <w:num w:numId="38">
    <w:abstractNumId w:val="18"/>
  </w:num>
  <w:num w:numId="39">
    <w:abstractNumId w:val="95"/>
  </w:num>
  <w:num w:numId="40">
    <w:abstractNumId w:val="61"/>
  </w:num>
  <w:num w:numId="41">
    <w:abstractNumId w:val="57"/>
  </w:num>
  <w:num w:numId="42">
    <w:abstractNumId w:val="30"/>
  </w:num>
  <w:num w:numId="43">
    <w:abstractNumId w:val="70"/>
  </w:num>
  <w:num w:numId="44">
    <w:abstractNumId w:val="53"/>
  </w:num>
  <w:num w:numId="45">
    <w:abstractNumId w:val="66"/>
  </w:num>
  <w:num w:numId="46">
    <w:abstractNumId w:val="83"/>
  </w:num>
  <w:num w:numId="47">
    <w:abstractNumId w:val="88"/>
  </w:num>
  <w:num w:numId="48">
    <w:abstractNumId w:val="49"/>
  </w:num>
  <w:num w:numId="49">
    <w:abstractNumId w:val="41"/>
  </w:num>
  <w:num w:numId="50">
    <w:abstractNumId w:val="55"/>
  </w:num>
  <w:num w:numId="51">
    <w:abstractNumId w:val="45"/>
  </w:num>
  <w:num w:numId="52">
    <w:abstractNumId w:val="59"/>
  </w:num>
  <w:num w:numId="53">
    <w:abstractNumId w:val="97"/>
  </w:num>
  <w:num w:numId="54">
    <w:abstractNumId w:val="20"/>
  </w:num>
  <w:num w:numId="55">
    <w:abstractNumId w:val="67"/>
  </w:num>
  <w:num w:numId="56">
    <w:abstractNumId w:val="75"/>
  </w:num>
  <w:num w:numId="57">
    <w:abstractNumId w:val="71"/>
  </w:num>
  <w:num w:numId="58">
    <w:abstractNumId w:val="94"/>
  </w:num>
  <w:num w:numId="59">
    <w:abstractNumId w:val="21"/>
  </w:num>
  <w:num w:numId="60">
    <w:abstractNumId w:val="19"/>
  </w:num>
  <w:num w:numId="61">
    <w:abstractNumId w:val="52"/>
  </w:num>
  <w:num w:numId="62">
    <w:abstractNumId w:val="15"/>
  </w:num>
  <w:num w:numId="63">
    <w:abstractNumId w:val="42"/>
  </w:num>
  <w:num w:numId="64">
    <w:abstractNumId w:val="77"/>
  </w:num>
  <w:num w:numId="65">
    <w:abstractNumId w:val="56"/>
  </w:num>
  <w:num w:numId="66">
    <w:abstractNumId w:val="62"/>
  </w:num>
  <w:num w:numId="67">
    <w:abstractNumId w:val="28"/>
  </w:num>
  <w:num w:numId="68">
    <w:abstractNumId w:val="24"/>
  </w:num>
  <w:num w:numId="69">
    <w:abstractNumId w:val="26"/>
  </w:num>
  <w:num w:numId="70">
    <w:abstractNumId w:val="86"/>
  </w:num>
  <w:num w:numId="71">
    <w:abstractNumId w:val="38"/>
  </w:num>
  <w:num w:numId="72">
    <w:abstractNumId w:val="47"/>
  </w:num>
  <w:num w:numId="73">
    <w:abstractNumId w:val="14"/>
  </w:num>
  <w:num w:numId="74">
    <w:abstractNumId w:val="80"/>
  </w:num>
  <w:num w:numId="75">
    <w:abstractNumId w:val="12"/>
  </w:num>
  <w:num w:numId="76">
    <w:abstractNumId w:val="87"/>
  </w:num>
  <w:num w:numId="77">
    <w:abstractNumId w:val="82"/>
  </w:num>
  <w:num w:numId="78">
    <w:abstractNumId w:val="60"/>
  </w:num>
  <w:num w:numId="79">
    <w:abstractNumId w:val="96"/>
  </w:num>
  <w:num w:numId="80">
    <w:abstractNumId w:val="73"/>
  </w:num>
  <w:num w:numId="81">
    <w:abstractNumId w:val="51"/>
  </w:num>
  <w:num w:numId="82">
    <w:abstractNumId w:val="16"/>
  </w:num>
  <w:num w:numId="83">
    <w:abstractNumId w:val="89"/>
  </w:num>
  <w:numIdMacAtCleanup w:val="8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1D6C"/>
    <w:rsid w:val="0000751C"/>
    <w:rsid w:val="000104D8"/>
    <w:rsid w:val="000108CC"/>
    <w:rsid w:val="00020D2F"/>
    <w:rsid w:val="00021DDE"/>
    <w:rsid w:val="00032486"/>
    <w:rsid w:val="00032F41"/>
    <w:rsid w:val="000425EB"/>
    <w:rsid w:val="0004790D"/>
    <w:rsid w:val="00047CB1"/>
    <w:rsid w:val="000541B4"/>
    <w:rsid w:val="00054CA6"/>
    <w:rsid w:val="000606EA"/>
    <w:rsid w:val="00082AAE"/>
    <w:rsid w:val="00082AFE"/>
    <w:rsid w:val="00092B10"/>
    <w:rsid w:val="00092D6C"/>
    <w:rsid w:val="000951C8"/>
    <w:rsid w:val="000B30EF"/>
    <w:rsid w:val="000B3510"/>
    <w:rsid w:val="000B44D3"/>
    <w:rsid w:val="000C7B0C"/>
    <w:rsid w:val="000D3982"/>
    <w:rsid w:val="000D4CEA"/>
    <w:rsid w:val="000D51F5"/>
    <w:rsid w:val="000D664C"/>
    <w:rsid w:val="000E18BC"/>
    <w:rsid w:val="000E356C"/>
    <w:rsid w:val="000E71FA"/>
    <w:rsid w:val="000E7BAC"/>
    <w:rsid w:val="000F10D3"/>
    <w:rsid w:val="00110E02"/>
    <w:rsid w:val="001129CA"/>
    <w:rsid w:val="001146C5"/>
    <w:rsid w:val="00123150"/>
    <w:rsid w:val="001312A2"/>
    <w:rsid w:val="0014344A"/>
    <w:rsid w:val="00150950"/>
    <w:rsid w:val="00160109"/>
    <w:rsid w:val="00161A04"/>
    <w:rsid w:val="001626B9"/>
    <w:rsid w:val="00182BC8"/>
    <w:rsid w:val="00191D6C"/>
    <w:rsid w:val="001A2B3D"/>
    <w:rsid w:val="001A6B96"/>
    <w:rsid w:val="001A7188"/>
    <w:rsid w:val="001B1ED8"/>
    <w:rsid w:val="001D2315"/>
    <w:rsid w:val="001D4D5E"/>
    <w:rsid w:val="001D6D5A"/>
    <w:rsid w:val="001E0C58"/>
    <w:rsid w:val="001E1814"/>
    <w:rsid w:val="001E5CD9"/>
    <w:rsid w:val="001F0A87"/>
    <w:rsid w:val="001F2217"/>
    <w:rsid w:val="001F67D1"/>
    <w:rsid w:val="00201AAC"/>
    <w:rsid w:val="00220056"/>
    <w:rsid w:val="00221365"/>
    <w:rsid w:val="00230796"/>
    <w:rsid w:val="00236501"/>
    <w:rsid w:val="00237E58"/>
    <w:rsid w:val="00253D11"/>
    <w:rsid w:val="0025750E"/>
    <w:rsid w:val="00275037"/>
    <w:rsid w:val="00280AF0"/>
    <w:rsid w:val="002838C2"/>
    <w:rsid w:val="002856DD"/>
    <w:rsid w:val="00293444"/>
    <w:rsid w:val="002C1E07"/>
    <w:rsid w:val="002C375A"/>
    <w:rsid w:val="002C3AFA"/>
    <w:rsid w:val="002D442A"/>
    <w:rsid w:val="002D6DBA"/>
    <w:rsid w:val="002E3AED"/>
    <w:rsid w:val="00301DD3"/>
    <w:rsid w:val="00303156"/>
    <w:rsid w:val="00315C38"/>
    <w:rsid w:val="0031647B"/>
    <w:rsid w:val="003254A2"/>
    <w:rsid w:val="003264E2"/>
    <w:rsid w:val="00332C7C"/>
    <w:rsid w:val="00344C33"/>
    <w:rsid w:val="00351A59"/>
    <w:rsid w:val="00351F07"/>
    <w:rsid w:val="00353EFD"/>
    <w:rsid w:val="003632C7"/>
    <w:rsid w:val="0036765F"/>
    <w:rsid w:val="00371C2F"/>
    <w:rsid w:val="00372E70"/>
    <w:rsid w:val="003777EA"/>
    <w:rsid w:val="0038166B"/>
    <w:rsid w:val="003839E0"/>
    <w:rsid w:val="00390CC0"/>
    <w:rsid w:val="003975B1"/>
    <w:rsid w:val="003A1F20"/>
    <w:rsid w:val="003A63AC"/>
    <w:rsid w:val="003A7B65"/>
    <w:rsid w:val="003B2D79"/>
    <w:rsid w:val="003C0508"/>
    <w:rsid w:val="003C3027"/>
    <w:rsid w:val="003E52DC"/>
    <w:rsid w:val="003E6788"/>
    <w:rsid w:val="003E6DC6"/>
    <w:rsid w:val="003F494D"/>
    <w:rsid w:val="0040560B"/>
    <w:rsid w:val="00415977"/>
    <w:rsid w:val="004165CA"/>
    <w:rsid w:val="004349BB"/>
    <w:rsid w:val="00436175"/>
    <w:rsid w:val="004420C5"/>
    <w:rsid w:val="004527A4"/>
    <w:rsid w:val="0046745D"/>
    <w:rsid w:val="00474D3D"/>
    <w:rsid w:val="00476A17"/>
    <w:rsid w:val="00485818"/>
    <w:rsid w:val="00494BAA"/>
    <w:rsid w:val="004A1C14"/>
    <w:rsid w:val="004A2C56"/>
    <w:rsid w:val="004C3471"/>
    <w:rsid w:val="004D0C73"/>
    <w:rsid w:val="004E3A1F"/>
    <w:rsid w:val="004E5F3F"/>
    <w:rsid w:val="00522495"/>
    <w:rsid w:val="0052763C"/>
    <w:rsid w:val="00535170"/>
    <w:rsid w:val="00540670"/>
    <w:rsid w:val="00542303"/>
    <w:rsid w:val="00543D2E"/>
    <w:rsid w:val="005450B4"/>
    <w:rsid w:val="005467AF"/>
    <w:rsid w:val="00566842"/>
    <w:rsid w:val="00575785"/>
    <w:rsid w:val="0057582B"/>
    <w:rsid w:val="00581413"/>
    <w:rsid w:val="00594B0F"/>
    <w:rsid w:val="005B0455"/>
    <w:rsid w:val="005B343E"/>
    <w:rsid w:val="005B5141"/>
    <w:rsid w:val="005B520F"/>
    <w:rsid w:val="005C1AEA"/>
    <w:rsid w:val="005C2E97"/>
    <w:rsid w:val="005D42FD"/>
    <w:rsid w:val="005D5A9A"/>
    <w:rsid w:val="005E25A3"/>
    <w:rsid w:val="005E309C"/>
    <w:rsid w:val="00601CF4"/>
    <w:rsid w:val="00613303"/>
    <w:rsid w:val="006179FC"/>
    <w:rsid w:val="00620C4A"/>
    <w:rsid w:val="00623017"/>
    <w:rsid w:val="00624DF8"/>
    <w:rsid w:val="00631749"/>
    <w:rsid w:val="00634B94"/>
    <w:rsid w:val="0064756D"/>
    <w:rsid w:val="006539B4"/>
    <w:rsid w:val="00656D18"/>
    <w:rsid w:val="0065758A"/>
    <w:rsid w:val="006611FF"/>
    <w:rsid w:val="00673D96"/>
    <w:rsid w:val="00676158"/>
    <w:rsid w:val="00676933"/>
    <w:rsid w:val="00680E52"/>
    <w:rsid w:val="0068395D"/>
    <w:rsid w:val="006901B7"/>
    <w:rsid w:val="006A3714"/>
    <w:rsid w:val="006B41E5"/>
    <w:rsid w:val="006D7C29"/>
    <w:rsid w:val="006F7BFC"/>
    <w:rsid w:val="00701D99"/>
    <w:rsid w:val="00702AD6"/>
    <w:rsid w:val="00704AEA"/>
    <w:rsid w:val="007077EB"/>
    <w:rsid w:val="00714BC9"/>
    <w:rsid w:val="007159BD"/>
    <w:rsid w:val="0072171C"/>
    <w:rsid w:val="007242B7"/>
    <w:rsid w:val="007369F5"/>
    <w:rsid w:val="0073769D"/>
    <w:rsid w:val="00747A38"/>
    <w:rsid w:val="00755AFD"/>
    <w:rsid w:val="00764E8E"/>
    <w:rsid w:val="00792910"/>
    <w:rsid w:val="007A4197"/>
    <w:rsid w:val="007B0134"/>
    <w:rsid w:val="007B57AC"/>
    <w:rsid w:val="007C2396"/>
    <w:rsid w:val="007C58E2"/>
    <w:rsid w:val="007D3B48"/>
    <w:rsid w:val="007D7133"/>
    <w:rsid w:val="007E00D6"/>
    <w:rsid w:val="007E362A"/>
    <w:rsid w:val="007E37BA"/>
    <w:rsid w:val="007F2A83"/>
    <w:rsid w:val="0081002E"/>
    <w:rsid w:val="0081006C"/>
    <w:rsid w:val="0081318C"/>
    <w:rsid w:val="00817225"/>
    <w:rsid w:val="00826326"/>
    <w:rsid w:val="00830C54"/>
    <w:rsid w:val="00833947"/>
    <w:rsid w:val="00845F67"/>
    <w:rsid w:val="00847285"/>
    <w:rsid w:val="00856EAF"/>
    <w:rsid w:val="00866160"/>
    <w:rsid w:val="008805CA"/>
    <w:rsid w:val="00881D7C"/>
    <w:rsid w:val="008A0D68"/>
    <w:rsid w:val="008A28A7"/>
    <w:rsid w:val="008A576F"/>
    <w:rsid w:val="008A7699"/>
    <w:rsid w:val="008B01B9"/>
    <w:rsid w:val="008B218D"/>
    <w:rsid w:val="008B7359"/>
    <w:rsid w:val="008B73E3"/>
    <w:rsid w:val="008C07B2"/>
    <w:rsid w:val="008C5386"/>
    <w:rsid w:val="008C56AA"/>
    <w:rsid w:val="008D2539"/>
    <w:rsid w:val="008E5806"/>
    <w:rsid w:val="008E5F3D"/>
    <w:rsid w:val="008F6C7B"/>
    <w:rsid w:val="0090595D"/>
    <w:rsid w:val="0090668B"/>
    <w:rsid w:val="0091260A"/>
    <w:rsid w:val="009155EA"/>
    <w:rsid w:val="00934937"/>
    <w:rsid w:val="00936DC3"/>
    <w:rsid w:val="00937908"/>
    <w:rsid w:val="00937961"/>
    <w:rsid w:val="00937B67"/>
    <w:rsid w:val="009567AA"/>
    <w:rsid w:val="00956D62"/>
    <w:rsid w:val="00961348"/>
    <w:rsid w:val="0096391D"/>
    <w:rsid w:val="00984E6D"/>
    <w:rsid w:val="00994DD5"/>
    <w:rsid w:val="009A47FE"/>
    <w:rsid w:val="009A50DD"/>
    <w:rsid w:val="009C1A16"/>
    <w:rsid w:val="009D7384"/>
    <w:rsid w:val="009E3578"/>
    <w:rsid w:val="009E5238"/>
    <w:rsid w:val="009E544C"/>
    <w:rsid w:val="009E76A9"/>
    <w:rsid w:val="009F1355"/>
    <w:rsid w:val="009F1D38"/>
    <w:rsid w:val="009F476E"/>
    <w:rsid w:val="009F6ECC"/>
    <w:rsid w:val="00A00455"/>
    <w:rsid w:val="00A03A61"/>
    <w:rsid w:val="00A05458"/>
    <w:rsid w:val="00A10BE0"/>
    <w:rsid w:val="00A122B2"/>
    <w:rsid w:val="00A20497"/>
    <w:rsid w:val="00A20C11"/>
    <w:rsid w:val="00A301AA"/>
    <w:rsid w:val="00A503BC"/>
    <w:rsid w:val="00A602B7"/>
    <w:rsid w:val="00A60932"/>
    <w:rsid w:val="00A637C0"/>
    <w:rsid w:val="00A709BF"/>
    <w:rsid w:val="00A73096"/>
    <w:rsid w:val="00A82DE0"/>
    <w:rsid w:val="00A84C53"/>
    <w:rsid w:val="00A9480F"/>
    <w:rsid w:val="00AA3841"/>
    <w:rsid w:val="00AA4528"/>
    <w:rsid w:val="00AB0E73"/>
    <w:rsid w:val="00AB34DC"/>
    <w:rsid w:val="00AB4786"/>
    <w:rsid w:val="00AC1C52"/>
    <w:rsid w:val="00AC356A"/>
    <w:rsid w:val="00AD63F4"/>
    <w:rsid w:val="00AD6B68"/>
    <w:rsid w:val="00AE0225"/>
    <w:rsid w:val="00AE3E82"/>
    <w:rsid w:val="00AE7619"/>
    <w:rsid w:val="00AE7CA5"/>
    <w:rsid w:val="00AF128C"/>
    <w:rsid w:val="00AF1CF4"/>
    <w:rsid w:val="00B10820"/>
    <w:rsid w:val="00B113F3"/>
    <w:rsid w:val="00B16CDF"/>
    <w:rsid w:val="00B23A00"/>
    <w:rsid w:val="00B561D2"/>
    <w:rsid w:val="00B63E8D"/>
    <w:rsid w:val="00B66EF0"/>
    <w:rsid w:val="00B700FC"/>
    <w:rsid w:val="00B91AED"/>
    <w:rsid w:val="00BA11C5"/>
    <w:rsid w:val="00BB0E31"/>
    <w:rsid w:val="00BB1958"/>
    <w:rsid w:val="00BB3973"/>
    <w:rsid w:val="00BC5AA6"/>
    <w:rsid w:val="00BC6430"/>
    <w:rsid w:val="00BC7F56"/>
    <w:rsid w:val="00BE0949"/>
    <w:rsid w:val="00BE2357"/>
    <w:rsid w:val="00BE43F7"/>
    <w:rsid w:val="00BF2FB0"/>
    <w:rsid w:val="00BF62E4"/>
    <w:rsid w:val="00BF657C"/>
    <w:rsid w:val="00C073C9"/>
    <w:rsid w:val="00C130A7"/>
    <w:rsid w:val="00C14F11"/>
    <w:rsid w:val="00C23D36"/>
    <w:rsid w:val="00C331CD"/>
    <w:rsid w:val="00C4270F"/>
    <w:rsid w:val="00C4720D"/>
    <w:rsid w:val="00C55200"/>
    <w:rsid w:val="00C653E6"/>
    <w:rsid w:val="00C74FB8"/>
    <w:rsid w:val="00C75C91"/>
    <w:rsid w:val="00C7686F"/>
    <w:rsid w:val="00C76B2D"/>
    <w:rsid w:val="00C80D83"/>
    <w:rsid w:val="00C823A3"/>
    <w:rsid w:val="00C83771"/>
    <w:rsid w:val="00C90691"/>
    <w:rsid w:val="00C95203"/>
    <w:rsid w:val="00CA7D68"/>
    <w:rsid w:val="00CB6487"/>
    <w:rsid w:val="00CB6920"/>
    <w:rsid w:val="00CD0AA7"/>
    <w:rsid w:val="00CD12DB"/>
    <w:rsid w:val="00CD286D"/>
    <w:rsid w:val="00CE7C52"/>
    <w:rsid w:val="00CF447A"/>
    <w:rsid w:val="00D00D91"/>
    <w:rsid w:val="00D020F0"/>
    <w:rsid w:val="00D040F3"/>
    <w:rsid w:val="00D061CE"/>
    <w:rsid w:val="00D111D5"/>
    <w:rsid w:val="00D13164"/>
    <w:rsid w:val="00D1624F"/>
    <w:rsid w:val="00D24CD1"/>
    <w:rsid w:val="00D32563"/>
    <w:rsid w:val="00D34405"/>
    <w:rsid w:val="00D36AC6"/>
    <w:rsid w:val="00D516CB"/>
    <w:rsid w:val="00D53545"/>
    <w:rsid w:val="00D54B73"/>
    <w:rsid w:val="00D56EC9"/>
    <w:rsid w:val="00D64C77"/>
    <w:rsid w:val="00D65DA7"/>
    <w:rsid w:val="00D66C4A"/>
    <w:rsid w:val="00D7338D"/>
    <w:rsid w:val="00D7414B"/>
    <w:rsid w:val="00D80854"/>
    <w:rsid w:val="00D84BE6"/>
    <w:rsid w:val="00DA1AA8"/>
    <w:rsid w:val="00DA1E8A"/>
    <w:rsid w:val="00DB0002"/>
    <w:rsid w:val="00DC0EE2"/>
    <w:rsid w:val="00DD0C01"/>
    <w:rsid w:val="00DD2701"/>
    <w:rsid w:val="00DD5AD1"/>
    <w:rsid w:val="00DE21C4"/>
    <w:rsid w:val="00DE37AF"/>
    <w:rsid w:val="00DE5B08"/>
    <w:rsid w:val="00DF1F72"/>
    <w:rsid w:val="00E00083"/>
    <w:rsid w:val="00E00634"/>
    <w:rsid w:val="00E044ED"/>
    <w:rsid w:val="00E1378F"/>
    <w:rsid w:val="00E17C3E"/>
    <w:rsid w:val="00E230E4"/>
    <w:rsid w:val="00E26445"/>
    <w:rsid w:val="00E31784"/>
    <w:rsid w:val="00E415C0"/>
    <w:rsid w:val="00E51D55"/>
    <w:rsid w:val="00E63803"/>
    <w:rsid w:val="00E64B39"/>
    <w:rsid w:val="00E7046C"/>
    <w:rsid w:val="00E708B8"/>
    <w:rsid w:val="00E725C4"/>
    <w:rsid w:val="00E73763"/>
    <w:rsid w:val="00E80ECD"/>
    <w:rsid w:val="00E92F85"/>
    <w:rsid w:val="00E96138"/>
    <w:rsid w:val="00EA0A39"/>
    <w:rsid w:val="00EB2CF2"/>
    <w:rsid w:val="00EB6CC3"/>
    <w:rsid w:val="00EC7860"/>
    <w:rsid w:val="00ED01CB"/>
    <w:rsid w:val="00ED0D75"/>
    <w:rsid w:val="00ED4020"/>
    <w:rsid w:val="00ED5AB7"/>
    <w:rsid w:val="00EF2DA0"/>
    <w:rsid w:val="00F063AA"/>
    <w:rsid w:val="00F12369"/>
    <w:rsid w:val="00F13892"/>
    <w:rsid w:val="00F145C4"/>
    <w:rsid w:val="00F14780"/>
    <w:rsid w:val="00F158C2"/>
    <w:rsid w:val="00F177AC"/>
    <w:rsid w:val="00F22898"/>
    <w:rsid w:val="00F31549"/>
    <w:rsid w:val="00F51A73"/>
    <w:rsid w:val="00F5215E"/>
    <w:rsid w:val="00F534E7"/>
    <w:rsid w:val="00F5584E"/>
    <w:rsid w:val="00F61E6D"/>
    <w:rsid w:val="00F73607"/>
    <w:rsid w:val="00F75C5A"/>
    <w:rsid w:val="00F75ED2"/>
    <w:rsid w:val="00F90008"/>
    <w:rsid w:val="00F90C8B"/>
    <w:rsid w:val="00F9510E"/>
    <w:rsid w:val="00FA0C4B"/>
    <w:rsid w:val="00FA2D28"/>
    <w:rsid w:val="00FA3264"/>
    <w:rsid w:val="00FB2369"/>
    <w:rsid w:val="00FC0ABC"/>
    <w:rsid w:val="00FC0EAD"/>
    <w:rsid w:val="00FC2323"/>
    <w:rsid w:val="00FC6511"/>
    <w:rsid w:val="00FD29F3"/>
    <w:rsid w:val="00FD4086"/>
    <w:rsid w:val="00FD6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Web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E8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191D6C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191D6C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DD0C01"/>
    <w:pPr>
      <w:keepNext/>
      <w:spacing w:after="0" w:line="240" w:lineRule="auto"/>
      <w:outlineLvl w:val="2"/>
    </w:pPr>
    <w:rPr>
      <w:rFonts w:ascii="Times New Roman" w:hAnsi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DD0C01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91D6C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11">
    <w:name w:val="Обычный1"/>
    <w:rsid w:val="00191D6C"/>
    <w:pPr>
      <w:widowControl w:val="0"/>
      <w:spacing w:line="300" w:lineRule="auto"/>
      <w:ind w:firstLine="680"/>
      <w:jc w:val="both"/>
    </w:pPr>
    <w:rPr>
      <w:rFonts w:ascii="Times New Roman" w:hAnsi="Times New Roman"/>
      <w:snapToGrid w:val="0"/>
      <w:sz w:val="24"/>
    </w:rPr>
  </w:style>
  <w:style w:type="paragraph" w:customStyle="1" w:styleId="FR1">
    <w:name w:val="FR1"/>
    <w:rsid w:val="00191D6C"/>
    <w:pPr>
      <w:widowControl w:val="0"/>
      <w:jc w:val="center"/>
    </w:pPr>
    <w:rPr>
      <w:rFonts w:ascii="Arial" w:hAnsi="Arial"/>
      <w:snapToGrid w:val="0"/>
      <w:sz w:val="24"/>
    </w:rPr>
  </w:style>
  <w:style w:type="paragraph" w:styleId="a3">
    <w:name w:val="footer"/>
    <w:basedOn w:val="a"/>
    <w:link w:val="a4"/>
    <w:uiPriority w:val="99"/>
    <w:rsid w:val="00191D6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Нижний колонтитул Знак"/>
    <w:link w:val="a3"/>
    <w:uiPriority w:val="99"/>
    <w:rsid w:val="00191D6C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191D6C"/>
  </w:style>
  <w:style w:type="paragraph" w:styleId="21">
    <w:name w:val="Body Text 2"/>
    <w:basedOn w:val="a"/>
    <w:link w:val="22"/>
    <w:rsid w:val="00191D6C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22">
    <w:name w:val="Основной текст 2 Знак"/>
    <w:link w:val="21"/>
    <w:rsid w:val="00191D6C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rsid w:val="00191D6C"/>
    <w:pPr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a7">
    <w:name w:val="Основной текст с отступом Знак"/>
    <w:link w:val="a6"/>
    <w:rsid w:val="00191D6C"/>
    <w:rPr>
      <w:rFonts w:ascii="Times New Roman" w:eastAsia="Times New Roman" w:hAnsi="Times New Roman" w:cs="Times New Roman"/>
      <w:sz w:val="20"/>
      <w:szCs w:val="20"/>
    </w:rPr>
  </w:style>
  <w:style w:type="paragraph" w:customStyle="1" w:styleId="210">
    <w:name w:val="Основной текст с отступом 21"/>
    <w:basedOn w:val="a"/>
    <w:rsid w:val="00191D6C"/>
    <w:pPr>
      <w:widowControl w:val="0"/>
      <w:suppressAutoHyphens/>
      <w:spacing w:after="120" w:line="480" w:lineRule="auto"/>
      <w:ind w:left="283"/>
    </w:pPr>
    <w:rPr>
      <w:rFonts w:ascii="Times New Roman" w:eastAsia="Lucida Sans Unicode" w:hAnsi="Times New Roman" w:cs="Tahoma"/>
      <w:color w:val="000000"/>
      <w:sz w:val="24"/>
      <w:szCs w:val="24"/>
      <w:lang w:val="en-US" w:eastAsia="en-US" w:bidi="en-US"/>
    </w:rPr>
  </w:style>
  <w:style w:type="paragraph" w:customStyle="1" w:styleId="a8">
    <w:name w:val="Знак Знак Знак Знак Знак Знак Знак Знак Знак"/>
    <w:basedOn w:val="a"/>
    <w:rsid w:val="00191D6C"/>
    <w:pPr>
      <w:tabs>
        <w:tab w:val="num" w:pos="432"/>
      </w:tabs>
      <w:spacing w:before="120" w:after="160" w:line="240" w:lineRule="auto"/>
      <w:ind w:left="432" w:hanging="432"/>
      <w:jc w:val="both"/>
    </w:pPr>
    <w:rPr>
      <w:rFonts w:ascii="Arial" w:hAnsi="Arial" w:cs="Arial"/>
      <w:b/>
      <w:bCs/>
      <w:caps/>
      <w:sz w:val="32"/>
      <w:szCs w:val="32"/>
      <w:lang w:val="en-US" w:eastAsia="en-US"/>
    </w:rPr>
  </w:style>
  <w:style w:type="paragraph" w:customStyle="1" w:styleId="12">
    <w:name w:val="Абзац списка1"/>
    <w:basedOn w:val="a"/>
    <w:rsid w:val="00191D6C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ahoma"/>
      <w:color w:val="000000"/>
      <w:sz w:val="24"/>
      <w:szCs w:val="24"/>
      <w:lang w:val="en-US" w:eastAsia="en-US" w:bidi="en-US"/>
    </w:rPr>
  </w:style>
  <w:style w:type="character" w:styleId="a9">
    <w:name w:val="Hyperlink"/>
    <w:rsid w:val="00191D6C"/>
    <w:rPr>
      <w:color w:val="000080"/>
      <w:u w:val="single"/>
    </w:rPr>
  </w:style>
  <w:style w:type="table" w:styleId="aa">
    <w:name w:val="Table Grid"/>
    <w:basedOn w:val="a1"/>
    <w:rsid w:val="00191D6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rsid w:val="00191D6C"/>
    <w:pPr>
      <w:spacing w:before="30" w:after="30" w:line="240" w:lineRule="auto"/>
    </w:pPr>
    <w:rPr>
      <w:rFonts w:ascii="Times New Roman" w:hAnsi="Times New Roman"/>
      <w:color w:val="000000"/>
      <w:sz w:val="20"/>
      <w:szCs w:val="20"/>
      <w:lang w:eastAsia="ar-SA"/>
    </w:rPr>
  </w:style>
  <w:style w:type="paragraph" w:customStyle="1" w:styleId="ac">
    <w:name w:val="Содержимое таблицы"/>
    <w:basedOn w:val="a"/>
    <w:rsid w:val="00191D6C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eastAsia="en-US" w:bidi="en-US"/>
    </w:rPr>
  </w:style>
  <w:style w:type="paragraph" w:styleId="31">
    <w:name w:val="Body Text Indent 3"/>
    <w:basedOn w:val="a"/>
    <w:link w:val="32"/>
    <w:rsid w:val="00191D6C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link w:val="31"/>
    <w:rsid w:val="00191D6C"/>
    <w:rPr>
      <w:rFonts w:ascii="Times New Roman" w:eastAsia="Times New Roman" w:hAnsi="Times New Roman" w:cs="Times New Roman"/>
      <w:sz w:val="16"/>
      <w:szCs w:val="16"/>
    </w:rPr>
  </w:style>
  <w:style w:type="paragraph" w:styleId="23">
    <w:name w:val="Body Text Indent 2"/>
    <w:basedOn w:val="a"/>
    <w:link w:val="24"/>
    <w:rsid w:val="00191D6C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с отступом 2 Знак"/>
    <w:link w:val="23"/>
    <w:rsid w:val="00191D6C"/>
    <w:rPr>
      <w:rFonts w:ascii="Times New Roman" w:eastAsia="Times New Roman" w:hAnsi="Times New Roman" w:cs="Times New Roman"/>
      <w:sz w:val="20"/>
      <w:szCs w:val="20"/>
    </w:rPr>
  </w:style>
  <w:style w:type="table" w:styleId="-2">
    <w:name w:val="Table Web 2"/>
    <w:basedOn w:val="a1"/>
    <w:rsid w:val="00191D6C"/>
    <w:rPr>
      <w:rFonts w:ascii="Times New Roman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Document Map"/>
    <w:basedOn w:val="a"/>
    <w:link w:val="ae"/>
    <w:semiHidden/>
    <w:rsid w:val="00191D6C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ae">
    <w:name w:val="Схема документа Знак"/>
    <w:link w:val="ad"/>
    <w:semiHidden/>
    <w:rsid w:val="00191D6C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">
    <w:name w:val="List Paragraph"/>
    <w:basedOn w:val="a"/>
    <w:uiPriority w:val="34"/>
    <w:qFormat/>
    <w:rsid w:val="00191D6C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res-desc1">
    <w:name w:val="res-desc1"/>
    <w:basedOn w:val="a"/>
    <w:rsid w:val="00191D6C"/>
    <w:pPr>
      <w:spacing w:before="72"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af0">
    <w:name w:val="Знак"/>
    <w:basedOn w:val="a"/>
    <w:rsid w:val="00191D6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Body Text"/>
    <w:basedOn w:val="a"/>
    <w:link w:val="af2"/>
    <w:rsid w:val="00191D6C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f2">
    <w:name w:val="Основной текст Знак"/>
    <w:link w:val="af1"/>
    <w:rsid w:val="00191D6C"/>
    <w:rPr>
      <w:rFonts w:ascii="Times New Roman" w:eastAsia="Times New Roman" w:hAnsi="Times New Roman" w:cs="Times New Roman"/>
      <w:sz w:val="20"/>
      <w:szCs w:val="20"/>
    </w:rPr>
  </w:style>
  <w:style w:type="character" w:styleId="af3">
    <w:name w:val="FollowedHyperlink"/>
    <w:rsid w:val="00191D6C"/>
    <w:rPr>
      <w:color w:val="800080"/>
      <w:u w:val="single"/>
    </w:rPr>
  </w:style>
  <w:style w:type="character" w:customStyle="1" w:styleId="af4">
    <w:name w:val="Верхний колонтитул Знак"/>
    <w:link w:val="af5"/>
    <w:uiPriority w:val="99"/>
    <w:locked/>
    <w:rsid w:val="00191D6C"/>
    <w:rPr>
      <w:rFonts w:ascii="Calibri" w:hAnsi="Calibri"/>
    </w:rPr>
  </w:style>
  <w:style w:type="paragraph" w:styleId="af5">
    <w:name w:val="header"/>
    <w:basedOn w:val="a"/>
    <w:link w:val="af4"/>
    <w:uiPriority w:val="99"/>
    <w:rsid w:val="00191D6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13">
    <w:name w:val="Верхний колонтитул Знак1"/>
    <w:basedOn w:val="a0"/>
    <w:semiHidden/>
    <w:rsid w:val="00191D6C"/>
  </w:style>
  <w:style w:type="character" w:customStyle="1" w:styleId="33">
    <w:name w:val="Основной текст 3 Знак"/>
    <w:link w:val="34"/>
    <w:locked/>
    <w:rsid w:val="00191D6C"/>
    <w:rPr>
      <w:sz w:val="16"/>
      <w:szCs w:val="16"/>
    </w:rPr>
  </w:style>
  <w:style w:type="paragraph" w:styleId="34">
    <w:name w:val="Body Text 3"/>
    <w:basedOn w:val="a"/>
    <w:link w:val="33"/>
    <w:rsid w:val="00191D6C"/>
    <w:pPr>
      <w:spacing w:after="120" w:line="240" w:lineRule="auto"/>
    </w:pPr>
    <w:rPr>
      <w:sz w:val="16"/>
      <w:szCs w:val="16"/>
    </w:rPr>
  </w:style>
  <w:style w:type="character" w:customStyle="1" w:styleId="310">
    <w:name w:val="Основной текст 3 Знак1"/>
    <w:semiHidden/>
    <w:rsid w:val="00191D6C"/>
    <w:rPr>
      <w:sz w:val="16"/>
      <w:szCs w:val="16"/>
    </w:rPr>
  </w:style>
  <w:style w:type="character" w:customStyle="1" w:styleId="af6">
    <w:name w:val="Текст выноски Знак"/>
    <w:link w:val="af7"/>
    <w:semiHidden/>
    <w:locked/>
    <w:rsid w:val="00191D6C"/>
    <w:rPr>
      <w:rFonts w:ascii="Tahoma" w:hAnsi="Tahoma" w:cs="Tahoma"/>
      <w:sz w:val="16"/>
      <w:szCs w:val="16"/>
    </w:rPr>
  </w:style>
  <w:style w:type="paragraph" w:styleId="af7">
    <w:name w:val="Balloon Text"/>
    <w:basedOn w:val="a"/>
    <w:link w:val="af6"/>
    <w:semiHidden/>
    <w:rsid w:val="00191D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14">
    <w:name w:val="Текст выноски Знак1"/>
    <w:semiHidden/>
    <w:rsid w:val="00191D6C"/>
    <w:rPr>
      <w:rFonts w:ascii="Tahoma" w:hAnsi="Tahoma" w:cs="Tahoma"/>
      <w:sz w:val="16"/>
      <w:szCs w:val="16"/>
    </w:rPr>
  </w:style>
  <w:style w:type="paragraph" w:customStyle="1" w:styleId="110">
    <w:name w:val="Обычный11"/>
    <w:rsid w:val="00191D6C"/>
    <w:pPr>
      <w:spacing w:after="200" w:line="276" w:lineRule="auto"/>
    </w:pPr>
    <w:rPr>
      <w:sz w:val="22"/>
    </w:rPr>
  </w:style>
  <w:style w:type="paragraph" w:customStyle="1" w:styleId="rvps698610">
    <w:name w:val="rvps698610"/>
    <w:basedOn w:val="a"/>
    <w:rsid w:val="00191D6C"/>
    <w:pPr>
      <w:spacing w:after="100" w:line="240" w:lineRule="auto"/>
      <w:ind w:right="200"/>
    </w:pPr>
    <w:rPr>
      <w:rFonts w:ascii="Arial" w:hAnsi="Arial" w:cs="Arial"/>
      <w:color w:val="000000"/>
      <w:sz w:val="12"/>
      <w:szCs w:val="12"/>
    </w:rPr>
  </w:style>
  <w:style w:type="paragraph" w:styleId="af8">
    <w:name w:val="No Spacing"/>
    <w:uiPriority w:val="1"/>
    <w:qFormat/>
    <w:rsid w:val="00191D6C"/>
    <w:rPr>
      <w:sz w:val="22"/>
      <w:szCs w:val="22"/>
    </w:rPr>
  </w:style>
  <w:style w:type="paragraph" w:customStyle="1" w:styleId="msonormalcxspmiddle">
    <w:name w:val="msonormalcxspmiddle"/>
    <w:basedOn w:val="a"/>
    <w:rsid w:val="00191D6C"/>
    <w:pPr>
      <w:spacing w:after="0" w:line="240" w:lineRule="auto"/>
      <w:ind w:firstLine="450"/>
      <w:jc w:val="both"/>
    </w:pPr>
    <w:rPr>
      <w:rFonts w:ascii="Times New Roman" w:hAnsi="Times New Roman"/>
      <w:sz w:val="20"/>
      <w:szCs w:val="20"/>
    </w:rPr>
  </w:style>
  <w:style w:type="paragraph" w:customStyle="1" w:styleId="msonormalcxspmiddlecxspmiddle">
    <w:name w:val="msonormalcxspmiddlecxspmiddle"/>
    <w:basedOn w:val="a"/>
    <w:rsid w:val="00191D6C"/>
    <w:pPr>
      <w:spacing w:after="0" w:line="240" w:lineRule="auto"/>
      <w:ind w:firstLine="450"/>
      <w:jc w:val="both"/>
    </w:pPr>
    <w:rPr>
      <w:rFonts w:ascii="Times New Roman" w:hAnsi="Times New Roman"/>
      <w:sz w:val="20"/>
      <w:szCs w:val="20"/>
    </w:rPr>
  </w:style>
  <w:style w:type="paragraph" w:customStyle="1" w:styleId="msonormalcxspmiddlecxsplast">
    <w:name w:val="msonormalcxspmiddlecxsplast"/>
    <w:basedOn w:val="a"/>
    <w:rsid w:val="00191D6C"/>
    <w:pPr>
      <w:spacing w:after="0" w:line="240" w:lineRule="auto"/>
      <w:ind w:firstLine="450"/>
      <w:jc w:val="both"/>
    </w:pPr>
    <w:rPr>
      <w:rFonts w:ascii="Times New Roman" w:hAnsi="Times New Roman"/>
      <w:sz w:val="20"/>
      <w:szCs w:val="20"/>
    </w:rPr>
  </w:style>
  <w:style w:type="character" w:customStyle="1" w:styleId="20">
    <w:name w:val="Заголовок 2 Знак"/>
    <w:link w:val="2"/>
    <w:rsid w:val="00191D6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rsid w:val="00DD0C01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30">
    <w:name w:val="Заголовок 3 Знак"/>
    <w:link w:val="3"/>
    <w:rsid w:val="00DD0C01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f9">
    <w:name w:val="Title"/>
    <w:basedOn w:val="a"/>
    <w:link w:val="afa"/>
    <w:qFormat/>
    <w:rsid w:val="00DD0C01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fa">
    <w:name w:val="Название Знак"/>
    <w:link w:val="af9"/>
    <w:rsid w:val="00DD0C01"/>
    <w:rPr>
      <w:rFonts w:ascii="Times New Roman" w:eastAsia="Times New Roman" w:hAnsi="Times New Roman" w:cs="Times New Roman"/>
      <w:sz w:val="28"/>
      <w:szCs w:val="20"/>
    </w:rPr>
  </w:style>
  <w:style w:type="character" w:styleId="afb">
    <w:name w:val="Strong"/>
    <w:qFormat/>
    <w:rsid w:val="00371C2F"/>
    <w:rPr>
      <w:b/>
      <w:bCs/>
    </w:rPr>
  </w:style>
  <w:style w:type="paragraph" w:customStyle="1" w:styleId="15">
    <w:name w:val="Без интервала1"/>
    <w:rsid w:val="00AE0225"/>
    <w:pPr>
      <w:suppressAutoHyphens/>
      <w:spacing w:line="100" w:lineRule="atLeast"/>
    </w:pPr>
    <w:rPr>
      <w:rFonts w:ascii="Times New Roman" w:eastAsia="Calibri" w:hAnsi="Times New Roman"/>
      <w:sz w:val="28"/>
      <w:szCs w:val="24"/>
    </w:rPr>
  </w:style>
  <w:style w:type="paragraph" w:customStyle="1" w:styleId="16">
    <w:name w:val="Обычный (веб)1"/>
    <w:rsid w:val="00AE0225"/>
    <w:pPr>
      <w:widowControl w:val="0"/>
      <w:suppressAutoHyphens/>
    </w:pPr>
    <w:rPr>
      <w:rFonts w:ascii="Times New Roman" w:eastAsia="Arial Unicode MS" w:hAnsi="Times New Roman"/>
      <w:sz w:val="24"/>
      <w:szCs w:val="24"/>
    </w:rPr>
  </w:style>
  <w:style w:type="paragraph" w:customStyle="1" w:styleId="25">
    <w:name w:val="Абзац списка2"/>
    <w:rsid w:val="00AE0225"/>
    <w:pPr>
      <w:widowControl w:val="0"/>
      <w:suppressAutoHyphens/>
      <w:spacing w:line="115" w:lineRule="atLeast"/>
      <w:ind w:left="720"/>
    </w:pPr>
    <w:rPr>
      <w:rFonts w:ascii="Times New Roman" w:hAnsi="Times New Roman"/>
      <w:sz w:val="24"/>
      <w:szCs w:val="24"/>
    </w:rPr>
  </w:style>
  <w:style w:type="paragraph" w:customStyle="1" w:styleId="afc">
    <w:name w:val="Заголовок таблицы"/>
    <w:basedOn w:val="ac"/>
    <w:rsid w:val="00AE0225"/>
    <w:pPr>
      <w:jc w:val="center"/>
    </w:pPr>
    <w:rPr>
      <w:rFonts w:eastAsia="Arial Unicode MS" w:cs="Times New Roman"/>
      <w:b/>
      <w:bCs/>
      <w:color w:val="auto"/>
      <w:kern w:val="1"/>
      <w:lang w:val="ru-RU" w:bidi="ar-SA"/>
    </w:rPr>
  </w:style>
  <w:style w:type="paragraph" w:styleId="afd">
    <w:name w:val="Subtitle"/>
    <w:basedOn w:val="a"/>
    <w:link w:val="afe"/>
    <w:qFormat/>
    <w:rsid w:val="00CD12DB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fe">
    <w:name w:val="Подзаголовок Знак"/>
    <w:basedOn w:val="a0"/>
    <w:link w:val="afd"/>
    <w:rsid w:val="00CD12DB"/>
    <w:rPr>
      <w:rFonts w:ascii="Times New Roman" w:hAnsi="Times New Roman"/>
      <w:b/>
      <w:sz w:val="28"/>
    </w:rPr>
  </w:style>
  <w:style w:type="paragraph" w:customStyle="1" w:styleId="Default">
    <w:name w:val="Default"/>
    <w:rsid w:val="008E5F3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ff">
    <w:name w:val="Основной текст_"/>
    <w:basedOn w:val="a0"/>
    <w:link w:val="17"/>
    <w:locked/>
    <w:rsid w:val="005467AF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17">
    <w:name w:val="Основной текст1"/>
    <w:basedOn w:val="a"/>
    <w:link w:val="aff"/>
    <w:rsid w:val="005467AF"/>
    <w:pPr>
      <w:shd w:val="clear" w:color="auto" w:fill="FFFFFF"/>
      <w:spacing w:after="0" w:line="0" w:lineRule="atLeast"/>
    </w:pPr>
    <w:rPr>
      <w:rFonts w:ascii="Times New Roman" w:hAnsi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05CE7-B547-4676-BBC8-A399A61A4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2234</TotalTime>
  <Pages>57</Pages>
  <Words>17645</Words>
  <Characters>100577</Characters>
  <Application>Microsoft Office Word</Application>
  <DocSecurity>0</DocSecurity>
  <Lines>838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"ЦРТДЮ" Радость</Company>
  <LinksUpToDate>false</LinksUpToDate>
  <CharactersWithSpaces>117987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Admin</cp:lastModifiedBy>
  <cp:revision>8</cp:revision>
  <cp:lastPrinted>2014-08-04T08:46:00Z</cp:lastPrinted>
  <dcterms:created xsi:type="dcterms:W3CDTF">2013-04-26T06:20:00Z</dcterms:created>
  <dcterms:modified xsi:type="dcterms:W3CDTF">2014-12-15T09:56:00Z</dcterms:modified>
</cp:coreProperties>
</file>